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53" w:rsidRDefault="00552B0E">
      <w:pPr>
        <w:ind w:left="-426" w:firstLine="426"/>
        <w:jc w:val="both"/>
        <w:rPr>
          <w:rFonts w:ascii="Courier New" w:hAnsi="Courier New" w:cs="Courier New"/>
          <w:b/>
          <w:bCs/>
          <w:szCs w:val="2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2486660</wp:posOffset>
            </wp:positionH>
            <wp:positionV relativeFrom="paragraph">
              <wp:posOffset>186690</wp:posOffset>
            </wp:positionV>
            <wp:extent cx="680085" cy="864870"/>
            <wp:effectExtent l="19050" t="0" r="5715" b="0"/>
            <wp:wrapNone/>
            <wp:docPr id="3" name="Рисунок 3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83853">
        <w:rPr>
          <w:rFonts w:ascii="Courier New" w:hAnsi="Courier New" w:cs="Courier New"/>
          <w:b/>
          <w:bCs/>
          <w:szCs w:val="28"/>
        </w:rPr>
        <w:t xml:space="preserve">                        </w:t>
      </w:r>
    </w:p>
    <w:p w:rsidR="00C83853" w:rsidRDefault="00C83853">
      <w:pPr>
        <w:pStyle w:val="2"/>
      </w:pPr>
    </w:p>
    <w:p w:rsidR="00C83853" w:rsidRPr="000502F0" w:rsidRDefault="00C83853">
      <w:pPr>
        <w:rPr>
          <w:sz w:val="16"/>
          <w:szCs w:val="16"/>
        </w:rPr>
      </w:pPr>
    </w:p>
    <w:p w:rsidR="008A2B86" w:rsidRPr="00552B0E" w:rsidRDefault="00552B0E" w:rsidP="00552B0E">
      <w:pPr>
        <w:pStyle w:val="1"/>
        <w:tabs>
          <w:tab w:val="left" w:pos="741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552B0E">
        <w:rPr>
          <w:rFonts w:ascii="Times New Roman" w:hAnsi="Times New Roman" w:cs="Times New Roman"/>
          <w:sz w:val="24"/>
          <w:szCs w:val="24"/>
        </w:rPr>
        <w:t>Проект</w:t>
      </w: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C83853" w:rsidRPr="00A8662C" w:rsidRDefault="00C83853">
      <w:pPr>
        <w:pStyle w:val="1"/>
        <w:rPr>
          <w:rFonts w:ascii="Times New Roman" w:hAnsi="Times New Roman" w:cs="Times New Roman"/>
          <w:sz w:val="36"/>
          <w:szCs w:val="36"/>
        </w:rPr>
      </w:pPr>
      <w:r w:rsidRPr="00A8662C">
        <w:rPr>
          <w:rFonts w:ascii="Times New Roman" w:hAnsi="Times New Roman" w:cs="Times New Roman"/>
          <w:sz w:val="36"/>
          <w:szCs w:val="36"/>
        </w:rPr>
        <w:t>АДМИНИСТРАЦИЯ ШЕМЫШЕЙСКОГО РАЙОНА</w:t>
      </w:r>
    </w:p>
    <w:p w:rsidR="00C83853" w:rsidRPr="00A8662C" w:rsidRDefault="00C83853">
      <w:pPr>
        <w:pStyle w:val="1"/>
        <w:rPr>
          <w:rFonts w:ascii="Times New Roman" w:hAnsi="Times New Roman" w:cs="Times New Roman"/>
          <w:sz w:val="36"/>
          <w:szCs w:val="36"/>
        </w:rPr>
      </w:pPr>
      <w:r w:rsidRPr="00A8662C">
        <w:rPr>
          <w:rFonts w:ascii="Times New Roman" w:hAnsi="Times New Roman" w:cs="Times New Roman"/>
          <w:sz w:val="36"/>
          <w:szCs w:val="36"/>
        </w:rPr>
        <w:t xml:space="preserve"> ПЕНЗЕНСКОЙ ОБЛАСТИ</w:t>
      </w:r>
    </w:p>
    <w:p w:rsidR="00C83853" w:rsidRPr="008A2B86" w:rsidRDefault="00C83853">
      <w:pPr>
        <w:pStyle w:val="2"/>
      </w:pPr>
    </w:p>
    <w:p w:rsidR="00C83853" w:rsidRPr="00A8662C" w:rsidRDefault="00C83853">
      <w:pPr>
        <w:pStyle w:val="2"/>
        <w:ind w:left="-284" w:firstLine="284"/>
        <w:rPr>
          <w:sz w:val="28"/>
          <w:szCs w:val="28"/>
        </w:rPr>
      </w:pPr>
      <w:r w:rsidRPr="00A8662C">
        <w:rPr>
          <w:sz w:val="28"/>
          <w:szCs w:val="28"/>
        </w:rPr>
        <w:t xml:space="preserve">ПОСТАНОВЛЕНИЕ    </w:t>
      </w:r>
    </w:p>
    <w:tbl>
      <w:tblPr>
        <w:tblpPr w:leftFromText="180" w:rightFromText="180" w:vertAnchor="text" w:horzAnchor="margin" w:tblpXSpec="center" w:tblpY="65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C83853" w:rsidRPr="008A2B86">
        <w:tc>
          <w:tcPr>
            <w:tcW w:w="284" w:type="dxa"/>
            <w:vAlign w:val="bottom"/>
          </w:tcPr>
          <w:p w:rsidR="00C83853" w:rsidRPr="008A2B86" w:rsidRDefault="00C83853">
            <w:pPr>
              <w:rPr>
                <w:sz w:val="24"/>
              </w:rPr>
            </w:pPr>
            <w:r w:rsidRPr="008A2B86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C83853" w:rsidRPr="008A2B86" w:rsidRDefault="00C83853"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C83853" w:rsidRPr="008A2B86" w:rsidRDefault="00C83853">
            <w:pPr>
              <w:jc w:val="center"/>
              <w:rPr>
                <w:sz w:val="24"/>
              </w:rPr>
            </w:pPr>
            <w:r w:rsidRPr="008A2B86"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C83853" w:rsidRPr="008A2B86" w:rsidRDefault="00C83853">
            <w:pPr>
              <w:jc w:val="center"/>
              <w:rPr>
                <w:sz w:val="24"/>
              </w:rPr>
            </w:pPr>
          </w:p>
        </w:tc>
      </w:tr>
      <w:tr w:rsidR="00C83853" w:rsidRPr="008A2B86">
        <w:tc>
          <w:tcPr>
            <w:tcW w:w="4650" w:type="dxa"/>
            <w:gridSpan w:val="4"/>
          </w:tcPr>
          <w:p w:rsidR="00C83853" w:rsidRPr="008A2B86" w:rsidRDefault="00C83853">
            <w:pPr>
              <w:jc w:val="center"/>
              <w:rPr>
                <w:sz w:val="24"/>
              </w:rPr>
            </w:pPr>
            <w:r w:rsidRPr="008A2B86">
              <w:rPr>
                <w:sz w:val="24"/>
              </w:rPr>
              <w:t>р.п. Шемышейка</w:t>
            </w:r>
          </w:p>
        </w:tc>
      </w:tr>
    </w:tbl>
    <w:p w:rsidR="00C83853" w:rsidRPr="000502F0" w:rsidRDefault="00C83853">
      <w:pPr>
        <w:ind w:hanging="142"/>
        <w:jc w:val="both"/>
        <w:rPr>
          <w:b/>
          <w:bCs/>
          <w:sz w:val="16"/>
          <w:szCs w:val="16"/>
        </w:rPr>
      </w:pPr>
    </w:p>
    <w:p w:rsidR="00C83853" w:rsidRPr="000502F0" w:rsidRDefault="00C83853">
      <w:pPr>
        <w:jc w:val="both"/>
        <w:rPr>
          <w:sz w:val="16"/>
          <w:szCs w:val="16"/>
        </w:rPr>
      </w:pPr>
    </w:p>
    <w:p w:rsidR="008A2B86" w:rsidRDefault="008A2B86" w:rsidP="00794F18">
      <w:pPr>
        <w:pStyle w:val="Style1"/>
        <w:widowControl/>
        <w:spacing w:before="67" w:line="322" w:lineRule="exact"/>
        <w:jc w:val="center"/>
        <w:rPr>
          <w:rStyle w:val="FontStyle11"/>
          <w:sz w:val="28"/>
          <w:szCs w:val="28"/>
        </w:rPr>
      </w:pPr>
    </w:p>
    <w:p w:rsidR="00A8662C" w:rsidRDefault="00A8662C" w:rsidP="00745226">
      <w:pPr>
        <w:jc w:val="center"/>
        <w:rPr>
          <w:rStyle w:val="FontStyle11"/>
          <w:sz w:val="28"/>
          <w:szCs w:val="28"/>
        </w:rPr>
      </w:pPr>
    </w:p>
    <w:p w:rsidR="00777509" w:rsidRDefault="00D268C5" w:rsidP="00D268C5">
      <w:pPr>
        <w:jc w:val="center"/>
        <w:rPr>
          <w:b/>
          <w:szCs w:val="28"/>
        </w:rPr>
      </w:pPr>
      <w:r w:rsidRPr="00777509">
        <w:rPr>
          <w:b/>
          <w:bCs/>
          <w:szCs w:val="28"/>
        </w:rPr>
        <w:t>О</w:t>
      </w:r>
      <w:r w:rsidR="00777509" w:rsidRPr="00777509">
        <w:rPr>
          <w:b/>
          <w:bCs/>
          <w:szCs w:val="28"/>
        </w:rPr>
        <w:t xml:space="preserve">б утверждении </w:t>
      </w:r>
      <w:r w:rsidR="00777509" w:rsidRPr="00777509">
        <w:rPr>
          <w:b/>
          <w:szCs w:val="28"/>
        </w:rPr>
        <w:t xml:space="preserve">административного регламента </w:t>
      </w:r>
    </w:p>
    <w:p w:rsidR="00777509" w:rsidRDefault="00777509" w:rsidP="00D268C5">
      <w:pPr>
        <w:jc w:val="center"/>
        <w:rPr>
          <w:b/>
          <w:szCs w:val="28"/>
        </w:rPr>
      </w:pPr>
      <w:r w:rsidRPr="00777509">
        <w:rPr>
          <w:b/>
          <w:szCs w:val="28"/>
        </w:rPr>
        <w:t>предоставления муниципальной услуги</w:t>
      </w:r>
    </w:p>
    <w:p w:rsidR="00D268C5" w:rsidRPr="00777509" w:rsidRDefault="00777509" w:rsidP="00D268C5">
      <w:pPr>
        <w:jc w:val="center"/>
        <w:rPr>
          <w:b/>
          <w:bCs/>
          <w:szCs w:val="28"/>
        </w:rPr>
      </w:pPr>
      <w:r w:rsidRPr="00777509">
        <w:rPr>
          <w:b/>
          <w:szCs w:val="28"/>
        </w:rPr>
        <w:t xml:space="preserve"> «</w:t>
      </w:r>
      <w:r w:rsidR="008C0067">
        <w:rPr>
          <w:b/>
          <w:kern w:val="48"/>
        </w:rPr>
        <w:t>Предоставление разрешения на осуществление земляных работ на территории Шемышейского района Пензенской области</w:t>
      </w:r>
      <w:r w:rsidRPr="00777509">
        <w:rPr>
          <w:b/>
          <w:szCs w:val="28"/>
        </w:rPr>
        <w:t>»</w:t>
      </w:r>
    </w:p>
    <w:p w:rsidR="00221E0E" w:rsidRPr="008A2B86" w:rsidRDefault="00221E0E" w:rsidP="004344CB">
      <w:pPr>
        <w:shd w:val="clear" w:color="auto" w:fill="FFFFFF"/>
        <w:jc w:val="center"/>
        <w:rPr>
          <w:szCs w:val="28"/>
        </w:rPr>
      </w:pPr>
    </w:p>
    <w:p w:rsidR="00FB15DF" w:rsidRPr="008C0067" w:rsidRDefault="00777509" w:rsidP="008C0067">
      <w:pPr>
        <w:ind w:firstLine="709"/>
        <w:jc w:val="both"/>
      </w:pPr>
      <w:r w:rsidRPr="008C0067">
        <w:t xml:space="preserve">В соответствии </w:t>
      </w:r>
      <w:r w:rsidR="008C0067" w:rsidRPr="008C0067">
        <w:rPr>
          <w:szCs w:val="28"/>
        </w:rPr>
        <w:t>Поряд</w:t>
      </w:r>
      <w:r w:rsidR="008C0067" w:rsidRPr="008C0067">
        <w:t>ком</w:t>
      </w:r>
      <w:r w:rsidR="008C0067" w:rsidRPr="008C0067">
        <w:rPr>
          <w:szCs w:val="28"/>
        </w:rPr>
        <w:t xml:space="preserve"> предоставления разрешения на осуществление земляных работ на территории Шемышейского района Пензенской области</w:t>
      </w:r>
      <w:r w:rsidR="008C0067" w:rsidRPr="008C0067">
        <w:t>, утвержденным</w:t>
      </w:r>
      <w:r w:rsidR="00FB15DF" w:rsidRPr="008C0067">
        <w:rPr>
          <w:rStyle w:val="afd"/>
        </w:rPr>
        <w:t xml:space="preserve"> </w:t>
      </w:r>
      <w:r w:rsidR="00FB15DF" w:rsidRPr="008C0067">
        <w:rPr>
          <w:rStyle w:val="afd"/>
          <w:b w:val="0"/>
        </w:rPr>
        <w:t xml:space="preserve">постановлением администрации Шемышейского района от </w:t>
      </w:r>
      <w:r w:rsidR="008C0067" w:rsidRPr="008C0067">
        <w:rPr>
          <w:rStyle w:val="afd"/>
          <w:b w:val="0"/>
        </w:rPr>
        <w:t>21.01.2016</w:t>
      </w:r>
      <w:r w:rsidR="00FB15DF" w:rsidRPr="008C0067">
        <w:rPr>
          <w:rStyle w:val="afd"/>
          <w:b w:val="0"/>
        </w:rPr>
        <w:t xml:space="preserve"> № </w:t>
      </w:r>
      <w:r w:rsidR="008C0067" w:rsidRPr="008C0067">
        <w:rPr>
          <w:rStyle w:val="afd"/>
          <w:b w:val="0"/>
        </w:rPr>
        <w:t>619-63/3</w:t>
      </w:r>
      <w:r w:rsidR="00FB15DF" w:rsidRPr="008C0067">
        <w:rPr>
          <w:rStyle w:val="afd"/>
        </w:rPr>
        <w:t xml:space="preserve"> «</w:t>
      </w:r>
      <w:r w:rsidR="008C0067" w:rsidRPr="008C0067">
        <w:rPr>
          <w:szCs w:val="28"/>
        </w:rPr>
        <w:t>Об утверждении Порядка предоставления разрешения на осуществление земляных работ на территории Шемышейского района Пензенской области</w:t>
      </w:r>
      <w:r w:rsidR="00FB15DF" w:rsidRPr="008C0067">
        <w:rPr>
          <w:rStyle w:val="afd"/>
        </w:rPr>
        <w:t xml:space="preserve">», </w:t>
      </w:r>
      <w:r w:rsidR="00FB15DF" w:rsidRPr="008C0067">
        <w:t>постановлением администрации Шемышейского района от 25.09.2012 № 784 «Об утверждении Реестра муниципальных услуг Шемышейского района Пензенской области»</w:t>
      </w:r>
      <w:r w:rsidR="004611B6">
        <w:t xml:space="preserve">, </w:t>
      </w:r>
      <w:r w:rsidR="004611B6">
        <w:rPr>
          <w:szCs w:val="28"/>
        </w:rPr>
        <w:t>п</w:t>
      </w:r>
      <w:r w:rsidR="004611B6" w:rsidRPr="003834BE">
        <w:rPr>
          <w:szCs w:val="28"/>
        </w:rPr>
        <w:t xml:space="preserve">остановлением администрации Шемышейского района от 25.05.2011 № 387 </w:t>
      </w:r>
      <w:r w:rsidR="009C637E" w:rsidRPr="00C10D73">
        <w:rPr>
          <w:rStyle w:val="afd"/>
          <w:b w:val="0"/>
          <w:szCs w:val="28"/>
        </w:rPr>
        <w:t>«Об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области»</w:t>
      </w:r>
      <w:r w:rsidR="00FB15DF" w:rsidRPr="008C0067">
        <w:t xml:space="preserve">, </w:t>
      </w:r>
      <w:r w:rsidR="004611B6">
        <w:t xml:space="preserve">руководствуясь </w:t>
      </w:r>
      <w:r w:rsidR="00FB15DF" w:rsidRPr="008C0067">
        <w:t xml:space="preserve">статьей 21 Устава Шемышейского </w:t>
      </w:r>
      <w:r w:rsidR="00FB15DF" w:rsidRPr="008C0067">
        <w:rPr>
          <w:spacing w:val="-2"/>
        </w:rPr>
        <w:t>района Пензенской области,</w:t>
      </w:r>
    </w:p>
    <w:p w:rsidR="000C7257" w:rsidRDefault="000C7257" w:rsidP="00FB15DF">
      <w:pPr>
        <w:shd w:val="clear" w:color="auto" w:fill="FFFFFF"/>
        <w:ind w:firstLine="709"/>
        <w:jc w:val="both"/>
        <w:rPr>
          <w:spacing w:val="-2"/>
          <w:szCs w:val="28"/>
        </w:rPr>
      </w:pPr>
    </w:p>
    <w:p w:rsidR="000C7257" w:rsidRPr="000C7257" w:rsidRDefault="000C7257" w:rsidP="000C7257">
      <w:pPr>
        <w:shd w:val="clear" w:color="auto" w:fill="FFFFFF"/>
        <w:jc w:val="center"/>
        <w:rPr>
          <w:b/>
          <w:spacing w:val="-2"/>
          <w:szCs w:val="28"/>
        </w:rPr>
      </w:pPr>
      <w:r w:rsidRPr="000C7257">
        <w:rPr>
          <w:b/>
          <w:spacing w:val="-2"/>
          <w:szCs w:val="28"/>
        </w:rPr>
        <w:t xml:space="preserve">Администрация </w:t>
      </w:r>
      <w:r>
        <w:rPr>
          <w:b/>
          <w:spacing w:val="-2"/>
          <w:szCs w:val="28"/>
        </w:rPr>
        <w:t>Шемышейского</w:t>
      </w:r>
      <w:r w:rsidRPr="000C7257">
        <w:rPr>
          <w:b/>
          <w:spacing w:val="-2"/>
          <w:szCs w:val="28"/>
        </w:rPr>
        <w:t xml:space="preserve"> района постановляет:</w:t>
      </w:r>
    </w:p>
    <w:p w:rsidR="000C7257" w:rsidRDefault="000C7257" w:rsidP="004344CB">
      <w:pPr>
        <w:shd w:val="clear" w:color="auto" w:fill="FFFFFF"/>
        <w:ind w:firstLine="709"/>
        <w:jc w:val="both"/>
        <w:rPr>
          <w:spacing w:val="-2"/>
          <w:szCs w:val="28"/>
        </w:rPr>
      </w:pPr>
    </w:p>
    <w:p w:rsidR="00D268C5" w:rsidRDefault="000C7257" w:rsidP="00777509">
      <w:pPr>
        <w:ind w:firstLine="709"/>
        <w:jc w:val="both"/>
        <w:rPr>
          <w:bCs/>
          <w:szCs w:val="28"/>
        </w:rPr>
      </w:pPr>
      <w:r w:rsidRPr="00777509">
        <w:rPr>
          <w:szCs w:val="28"/>
        </w:rPr>
        <w:t>1.</w:t>
      </w:r>
      <w:r w:rsidR="00777509">
        <w:rPr>
          <w:szCs w:val="28"/>
        </w:rPr>
        <w:t xml:space="preserve"> </w:t>
      </w:r>
      <w:r w:rsidR="00777509" w:rsidRPr="00777509">
        <w:rPr>
          <w:szCs w:val="28"/>
        </w:rPr>
        <w:t>Утвердить административн</w:t>
      </w:r>
      <w:r w:rsidR="00777509">
        <w:rPr>
          <w:szCs w:val="28"/>
        </w:rPr>
        <w:t>ый</w:t>
      </w:r>
      <w:r w:rsidR="00777509" w:rsidRPr="00777509">
        <w:rPr>
          <w:szCs w:val="28"/>
        </w:rPr>
        <w:t xml:space="preserve"> регламент</w:t>
      </w:r>
      <w:r w:rsidR="00777509">
        <w:rPr>
          <w:szCs w:val="28"/>
        </w:rPr>
        <w:t xml:space="preserve"> </w:t>
      </w:r>
      <w:r w:rsidR="00777509" w:rsidRPr="00777509">
        <w:rPr>
          <w:szCs w:val="28"/>
        </w:rPr>
        <w:t xml:space="preserve">предоставления муниципальной услуги </w:t>
      </w:r>
      <w:r w:rsidR="00777509" w:rsidRPr="008C0067">
        <w:rPr>
          <w:szCs w:val="28"/>
        </w:rPr>
        <w:t>«</w:t>
      </w:r>
      <w:r w:rsidR="008C0067" w:rsidRPr="008C0067">
        <w:rPr>
          <w:kern w:val="48"/>
        </w:rPr>
        <w:t>Предоставление разрешения на осуществление земляных работ на территории Шемышейского района Пензенской области</w:t>
      </w:r>
      <w:r w:rsidR="00777509" w:rsidRPr="008C0067">
        <w:rPr>
          <w:szCs w:val="28"/>
        </w:rPr>
        <w:t>»</w:t>
      </w:r>
      <w:r w:rsidR="00777509">
        <w:rPr>
          <w:szCs w:val="28"/>
        </w:rPr>
        <w:t xml:space="preserve"> </w:t>
      </w:r>
      <w:r w:rsidR="00D268C5" w:rsidRPr="00777509">
        <w:rPr>
          <w:bCs/>
          <w:szCs w:val="28"/>
        </w:rPr>
        <w:t>согласно приложению к настоящему постановлению.</w:t>
      </w:r>
    </w:p>
    <w:p w:rsidR="00777509" w:rsidRPr="00777509" w:rsidRDefault="00777509" w:rsidP="00777509">
      <w:pPr>
        <w:pStyle w:val="2"/>
        <w:shd w:val="clear" w:color="auto" w:fill="FFFFFF"/>
        <w:ind w:firstLine="709"/>
        <w:jc w:val="both"/>
        <w:rPr>
          <w:b w:val="0"/>
          <w:bCs w:val="0"/>
          <w:sz w:val="28"/>
          <w:szCs w:val="28"/>
        </w:rPr>
      </w:pPr>
      <w:r w:rsidRPr="00777509">
        <w:rPr>
          <w:b w:val="0"/>
          <w:bCs w:val="0"/>
          <w:sz w:val="28"/>
          <w:szCs w:val="28"/>
        </w:rPr>
        <w:t>2. Признать утратившим силу административный регламент</w:t>
      </w:r>
      <w:r w:rsidRPr="00777509">
        <w:rPr>
          <w:b w:val="0"/>
          <w:sz w:val="28"/>
          <w:szCs w:val="28"/>
        </w:rPr>
        <w:t xml:space="preserve"> предоставления муниципальной услуги </w:t>
      </w:r>
      <w:r w:rsidRPr="00A109B4">
        <w:rPr>
          <w:b w:val="0"/>
          <w:sz w:val="28"/>
          <w:szCs w:val="28"/>
        </w:rPr>
        <w:t>«</w:t>
      </w:r>
      <w:r w:rsidR="008C0067" w:rsidRPr="00A109B4">
        <w:rPr>
          <w:b w:val="0"/>
          <w:kern w:val="48"/>
          <w:sz w:val="28"/>
          <w:szCs w:val="28"/>
        </w:rPr>
        <w:t>Предоставление разрешения на осуществление земляных работ на территории Шемышейского района Пензенской области</w:t>
      </w:r>
      <w:r w:rsidRPr="00A109B4">
        <w:rPr>
          <w:b w:val="0"/>
          <w:sz w:val="28"/>
          <w:szCs w:val="28"/>
        </w:rPr>
        <w:t>», утвержденный</w:t>
      </w:r>
      <w:r w:rsidRPr="00777509">
        <w:rPr>
          <w:b w:val="0"/>
          <w:sz w:val="28"/>
          <w:szCs w:val="28"/>
        </w:rPr>
        <w:t xml:space="preserve"> постановлением администрации Шемышейского района от 25.11.2011</w:t>
      </w:r>
      <w:r w:rsidR="00AD2DE4">
        <w:rPr>
          <w:b w:val="0"/>
          <w:sz w:val="28"/>
          <w:szCs w:val="28"/>
        </w:rPr>
        <w:t xml:space="preserve"> </w:t>
      </w:r>
      <w:r w:rsidRPr="00777509">
        <w:rPr>
          <w:b w:val="0"/>
          <w:sz w:val="28"/>
          <w:szCs w:val="28"/>
        </w:rPr>
        <w:t xml:space="preserve">905 «Об утверждении административных </w:t>
      </w:r>
      <w:r w:rsidRPr="00777509">
        <w:rPr>
          <w:b w:val="0"/>
          <w:sz w:val="28"/>
          <w:szCs w:val="28"/>
        </w:rPr>
        <w:lastRenderedPageBreak/>
        <w:t xml:space="preserve">регламентов предоставления муниципальных услуг на территории Шемышейского района». </w:t>
      </w:r>
    </w:p>
    <w:p w:rsidR="00FB15DF" w:rsidRDefault="00E43E19" w:rsidP="00FB15DF">
      <w:pPr>
        <w:pStyle w:val="a7"/>
        <w:ind w:left="0"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3. </w:t>
      </w:r>
      <w:r w:rsidR="00FB15DF" w:rsidRPr="00DC0F1C">
        <w:rPr>
          <w:rStyle w:val="FontStyle12"/>
          <w:sz w:val="28"/>
          <w:szCs w:val="28"/>
        </w:rPr>
        <w:t>Опубликовать настоящее постановление в информационном</w:t>
      </w:r>
      <w:r w:rsidR="00FB15DF" w:rsidRPr="008A2B86">
        <w:rPr>
          <w:rStyle w:val="FontStyle12"/>
          <w:sz w:val="28"/>
          <w:szCs w:val="28"/>
        </w:rPr>
        <w:t xml:space="preserve"> бюллетене «Информационный вестник Шемышейского района Пензенской области»</w:t>
      </w:r>
      <w:r w:rsidR="00FB15DF">
        <w:rPr>
          <w:rStyle w:val="FontStyle12"/>
          <w:sz w:val="28"/>
          <w:szCs w:val="28"/>
        </w:rPr>
        <w:t xml:space="preserve">, </w:t>
      </w:r>
      <w:r w:rsidR="00FB15DF">
        <w:rPr>
          <w:sz w:val="28"/>
          <w:szCs w:val="28"/>
        </w:rPr>
        <w:t>разместить на сайте администрации Шемышейского района в информационно-телекоммуникационной сети «Интернет».</w:t>
      </w:r>
    </w:p>
    <w:p w:rsidR="00E43E19" w:rsidRDefault="00E43E19" w:rsidP="00E43E19">
      <w:pPr>
        <w:pStyle w:val="a7"/>
        <w:ind w:left="0"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4. Настоящее постановление вступает в силу </w:t>
      </w:r>
      <w:r w:rsidR="0072527C">
        <w:rPr>
          <w:rStyle w:val="FontStyle12"/>
          <w:sz w:val="28"/>
          <w:szCs w:val="28"/>
        </w:rPr>
        <w:t xml:space="preserve">на следующий день </w:t>
      </w:r>
      <w:r>
        <w:rPr>
          <w:rStyle w:val="FontStyle12"/>
          <w:sz w:val="28"/>
          <w:szCs w:val="28"/>
        </w:rPr>
        <w:t>после дня его официального опубликования.</w:t>
      </w:r>
    </w:p>
    <w:p w:rsidR="00E43E19" w:rsidRDefault="00E43E19" w:rsidP="00E43E19">
      <w:pPr>
        <w:pStyle w:val="a7"/>
        <w:ind w:left="0"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5. Контроль </w:t>
      </w:r>
      <w:r>
        <w:rPr>
          <w:rStyle w:val="FontStyle13"/>
          <w:i w:val="0"/>
          <w:sz w:val="28"/>
          <w:szCs w:val="28"/>
        </w:rPr>
        <w:t>за исполнением</w:t>
      </w:r>
      <w:r>
        <w:rPr>
          <w:rStyle w:val="FontStyle13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настоящего постановления возложить на первого заместителя главы администрации Шемышейского района.</w:t>
      </w:r>
    </w:p>
    <w:p w:rsidR="00E43E19" w:rsidRDefault="00E43E19" w:rsidP="00E43E19">
      <w:pPr>
        <w:ind w:left="-142"/>
        <w:jc w:val="center"/>
        <w:rPr>
          <w:b/>
          <w:bCs/>
        </w:rPr>
      </w:pPr>
    </w:p>
    <w:p w:rsidR="00C83853" w:rsidRDefault="00C83853" w:rsidP="00794F18">
      <w:pPr>
        <w:ind w:left="-142"/>
        <w:jc w:val="center"/>
        <w:rPr>
          <w:b/>
          <w:bCs/>
          <w:szCs w:val="28"/>
        </w:rPr>
      </w:pPr>
    </w:p>
    <w:p w:rsidR="007A564A" w:rsidRDefault="007A564A" w:rsidP="00794F18">
      <w:pPr>
        <w:ind w:left="-142"/>
        <w:jc w:val="center"/>
        <w:rPr>
          <w:b/>
          <w:bCs/>
          <w:szCs w:val="28"/>
        </w:rPr>
      </w:pPr>
    </w:p>
    <w:p w:rsidR="007A564A" w:rsidRPr="008A2B86" w:rsidRDefault="007A564A" w:rsidP="00794F18">
      <w:pPr>
        <w:ind w:left="-142"/>
        <w:jc w:val="center"/>
        <w:rPr>
          <w:b/>
          <w:bCs/>
          <w:szCs w:val="28"/>
        </w:rPr>
      </w:pPr>
    </w:p>
    <w:p w:rsidR="00D268C5" w:rsidRDefault="00D268C5" w:rsidP="00D268C5">
      <w:pPr>
        <w:jc w:val="both"/>
        <w:rPr>
          <w:bCs/>
          <w:szCs w:val="28"/>
        </w:rPr>
      </w:pPr>
      <w:r>
        <w:rPr>
          <w:bCs/>
          <w:szCs w:val="28"/>
        </w:rPr>
        <w:t>Глав</w:t>
      </w:r>
      <w:r w:rsidR="00777509">
        <w:rPr>
          <w:bCs/>
          <w:szCs w:val="28"/>
        </w:rPr>
        <w:t>а</w:t>
      </w:r>
      <w:r>
        <w:rPr>
          <w:bCs/>
          <w:szCs w:val="28"/>
        </w:rPr>
        <w:t xml:space="preserve"> администрации</w:t>
      </w:r>
    </w:p>
    <w:p w:rsidR="00D268C5" w:rsidRDefault="00D268C5" w:rsidP="00D268C5">
      <w:pPr>
        <w:jc w:val="both"/>
        <w:rPr>
          <w:bCs/>
          <w:szCs w:val="28"/>
        </w:rPr>
      </w:pPr>
      <w:r>
        <w:rPr>
          <w:bCs/>
          <w:szCs w:val="28"/>
        </w:rPr>
        <w:t xml:space="preserve">Шемышейского района                                                                          </w:t>
      </w:r>
      <w:r w:rsidR="00777509">
        <w:rPr>
          <w:bCs/>
          <w:szCs w:val="28"/>
        </w:rPr>
        <w:t>В.А. Фадеев</w:t>
      </w: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5120CC" w:rsidRPr="0003653F" w:rsidRDefault="005120CC" w:rsidP="005120CC">
      <w:pPr>
        <w:pStyle w:val="a3"/>
        <w:ind w:left="5245"/>
        <w:jc w:val="center"/>
      </w:pPr>
      <w:r w:rsidRPr="0003653F">
        <w:lastRenderedPageBreak/>
        <w:t>Приложение</w:t>
      </w:r>
    </w:p>
    <w:p w:rsidR="005120CC" w:rsidRPr="0003653F" w:rsidRDefault="005120CC" w:rsidP="005120CC">
      <w:pPr>
        <w:pStyle w:val="a3"/>
        <w:ind w:left="5245"/>
        <w:jc w:val="center"/>
      </w:pPr>
      <w:r w:rsidRPr="0003653F">
        <w:t>к  постановлению администрации</w:t>
      </w:r>
    </w:p>
    <w:p w:rsidR="005120CC" w:rsidRPr="0003653F" w:rsidRDefault="005120CC" w:rsidP="005120CC">
      <w:pPr>
        <w:pStyle w:val="a3"/>
        <w:ind w:left="5245"/>
        <w:jc w:val="center"/>
      </w:pPr>
      <w:r w:rsidRPr="0003653F">
        <w:t>Шемышейского района</w:t>
      </w:r>
    </w:p>
    <w:p w:rsidR="005120CC" w:rsidRPr="0003653F" w:rsidRDefault="005120CC" w:rsidP="005120CC">
      <w:pPr>
        <w:pStyle w:val="a3"/>
        <w:ind w:left="5245"/>
        <w:jc w:val="center"/>
      </w:pPr>
      <w:r w:rsidRPr="0003653F">
        <w:t xml:space="preserve">от </w:t>
      </w:r>
      <w:r>
        <w:t>14.12.2018</w:t>
      </w:r>
      <w:r w:rsidRPr="0003653F">
        <w:t xml:space="preserve"> № </w:t>
      </w:r>
      <w:r>
        <w:t>636</w:t>
      </w:r>
    </w:p>
    <w:p w:rsidR="005120CC" w:rsidRPr="00F4739C" w:rsidRDefault="005120CC" w:rsidP="005120CC">
      <w:pPr>
        <w:pStyle w:val="a3"/>
        <w:ind w:left="5245"/>
        <w:jc w:val="center"/>
        <w:rPr>
          <w:u w:val="single"/>
        </w:rPr>
      </w:pPr>
    </w:p>
    <w:p w:rsidR="005120CC" w:rsidRPr="00EC6E0B" w:rsidRDefault="005120CC" w:rsidP="005120CC">
      <w:pPr>
        <w:pStyle w:val="4"/>
        <w:rPr>
          <w:b w:val="0"/>
          <w:kern w:val="48"/>
        </w:rPr>
      </w:pPr>
      <w:r w:rsidRPr="00EC6E0B">
        <w:rPr>
          <w:b w:val="0"/>
          <w:kern w:val="48"/>
        </w:rPr>
        <w:t xml:space="preserve">Административный регламент предоставления муниципальной услуги </w:t>
      </w:r>
    </w:p>
    <w:p w:rsidR="005120CC" w:rsidRPr="00EC6E0B" w:rsidRDefault="005120CC" w:rsidP="005120CC">
      <w:pPr>
        <w:pStyle w:val="4"/>
        <w:rPr>
          <w:b w:val="0"/>
          <w:kern w:val="48"/>
        </w:rPr>
      </w:pPr>
      <w:r w:rsidRPr="00EC6E0B">
        <w:rPr>
          <w:b w:val="0"/>
          <w:kern w:val="48"/>
        </w:rPr>
        <w:t>«Предоставление разрешения на осуществление земляных работ на территории Шемышейского района Пензенской области»</w:t>
      </w:r>
    </w:p>
    <w:p w:rsidR="005120CC" w:rsidRPr="006459C9" w:rsidRDefault="005120CC" w:rsidP="005120CC">
      <w:pPr>
        <w:ind w:firstLine="360"/>
        <w:jc w:val="center"/>
        <w:rPr>
          <w:szCs w:val="28"/>
        </w:rPr>
      </w:pPr>
    </w:p>
    <w:p w:rsidR="005120CC" w:rsidRPr="00E96564" w:rsidRDefault="005120CC" w:rsidP="005120CC">
      <w:pPr>
        <w:suppressAutoHyphens/>
        <w:autoSpaceDE w:val="0"/>
        <w:autoSpaceDN w:val="0"/>
        <w:adjustRightInd w:val="0"/>
        <w:spacing w:line="360" w:lineRule="auto"/>
        <w:ind w:firstLine="284"/>
        <w:jc w:val="center"/>
        <w:rPr>
          <w:szCs w:val="28"/>
        </w:rPr>
      </w:pPr>
      <w:r w:rsidRPr="00E96564">
        <w:rPr>
          <w:szCs w:val="28"/>
        </w:rPr>
        <w:t>1. Общие положения</w:t>
      </w:r>
    </w:p>
    <w:p w:rsidR="005120CC" w:rsidRDefault="005120CC" w:rsidP="005120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регулирования</w:t>
      </w:r>
    </w:p>
    <w:p w:rsidR="005120CC" w:rsidRDefault="005120CC" w:rsidP="005120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120CC" w:rsidRPr="00884EC1" w:rsidRDefault="005120CC" w:rsidP="005120CC">
      <w:pPr>
        <w:numPr>
          <w:ilvl w:val="1"/>
          <w:numId w:val="20"/>
        </w:numPr>
        <w:tabs>
          <w:tab w:val="left" w:pos="-4320"/>
        </w:tabs>
        <w:suppressAutoHyphens/>
        <w:ind w:left="0" w:firstLine="720"/>
        <w:jc w:val="both"/>
        <w:rPr>
          <w:kern w:val="36"/>
          <w:szCs w:val="28"/>
        </w:rPr>
      </w:pPr>
      <w:r w:rsidRPr="006459C9">
        <w:rPr>
          <w:szCs w:val="28"/>
        </w:rPr>
        <w:t xml:space="preserve">Предметом регулирования административного регламента  муниципальной услуги </w:t>
      </w:r>
      <w:r w:rsidRPr="00EC6E0B">
        <w:rPr>
          <w:szCs w:val="28"/>
        </w:rPr>
        <w:t>«</w:t>
      </w:r>
      <w:r w:rsidRPr="00EC6E0B">
        <w:rPr>
          <w:kern w:val="48"/>
          <w:szCs w:val="28"/>
        </w:rPr>
        <w:t>Предоставление разрешения на осуществление земляных работ на территории Шемышейского района Пензенской области</w:t>
      </w:r>
      <w:r w:rsidRPr="00EC6E0B">
        <w:rPr>
          <w:szCs w:val="28"/>
        </w:rPr>
        <w:t xml:space="preserve">» </w:t>
      </w:r>
      <w:r w:rsidRPr="006459C9">
        <w:rPr>
          <w:szCs w:val="28"/>
        </w:rPr>
        <w:t>(далее – административный регламент, муниципальная услуга) является установление сроков и последовательности административных процедур при исполнении муниципальной услуги.</w:t>
      </w:r>
    </w:p>
    <w:p w:rsidR="005120CC" w:rsidRDefault="005120CC" w:rsidP="005120CC">
      <w:pPr>
        <w:pStyle w:val="ConsPlusNormal"/>
        <w:ind w:left="360" w:firstLine="0"/>
        <w:jc w:val="center"/>
        <w:outlineLvl w:val="2"/>
      </w:pPr>
      <w:r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5120CC" w:rsidRPr="006459C9" w:rsidRDefault="005120CC" w:rsidP="005120CC">
      <w:pPr>
        <w:tabs>
          <w:tab w:val="left" w:pos="-4320"/>
        </w:tabs>
        <w:suppressAutoHyphens/>
        <w:ind w:left="720"/>
        <w:jc w:val="both"/>
        <w:rPr>
          <w:kern w:val="36"/>
          <w:szCs w:val="28"/>
        </w:rPr>
      </w:pPr>
    </w:p>
    <w:p w:rsidR="005120CC" w:rsidRPr="006459C9" w:rsidRDefault="005120CC" w:rsidP="005120CC">
      <w:pPr>
        <w:tabs>
          <w:tab w:val="left" w:pos="1077"/>
          <w:tab w:val="left" w:pos="9355"/>
        </w:tabs>
        <w:ind w:firstLine="720"/>
        <w:jc w:val="both"/>
        <w:rPr>
          <w:szCs w:val="28"/>
          <w:lang w:eastAsia="ar-SA"/>
        </w:rPr>
      </w:pPr>
      <w:r w:rsidRPr="006459C9">
        <w:rPr>
          <w:kern w:val="36"/>
          <w:szCs w:val="28"/>
        </w:rPr>
        <w:t>1.2. Заявителями являются</w:t>
      </w:r>
      <w:r w:rsidRPr="006459C9">
        <w:rPr>
          <w:szCs w:val="28"/>
          <w:lang w:eastAsia="ar-SA"/>
        </w:rPr>
        <w:t>:</w:t>
      </w:r>
    </w:p>
    <w:p w:rsidR="005120CC" w:rsidRDefault="005120CC" w:rsidP="005120CC">
      <w:pPr>
        <w:tabs>
          <w:tab w:val="left" w:pos="9355"/>
        </w:tabs>
        <w:ind w:firstLine="720"/>
        <w:jc w:val="both"/>
        <w:rPr>
          <w:szCs w:val="28"/>
          <w:lang w:eastAsia="ar-SA"/>
        </w:rPr>
      </w:pPr>
      <w:r w:rsidRPr="006459C9">
        <w:rPr>
          <w:szCs w:val="28"/>
          <w:lang w:eastAsia="ar-SA"/>
        </w:rPr>
        <w:t>- граждане Российской Федерации. От имени граждан с заявлением о предоставлении муниципальной услуги имеет право</w:t>
      </w:r>
      <w:r>
        <w:rPr>
          <w:szCs w:val="28"/>
          <w:lang w:eastAsia="ar-SA"/>
        </w:rPr>
        <w:t xml:space="preserve"> </w:t>
      </w:r>
      <w:r w:rsidRPr="006459C9">
        <w:rPr>
          <w:szCs w:val="28"/>
          <w:lang w:eastAsia="ar-SA"/>
        </w:rPr>
        <w:t>обратиться его законный представитель, который предъявляет документ, удостоверяющий личность, а также документ, подтверждающий его полномочия на получение Муниципальной услуги (подлинник, либо нотариально заверенную копию);</w:t>
      </w:r>
    </w:p>
    <w:p w:rsidR="005120CC" w:rsidRPr="006459C9" w:rsidRDefault="005120CC" w:rsidP="005120CC">
      <w:pPr>
        <w:tabs>
          <w:tab w:val="left" w:pos="9355"/>
        </w:tabs>
        <w:ind w:firstLine="720"/>
        <w:jc w:val="both"/>
        <w:rPr>
          <w:szCs w:val="28"/>
          <w:lang w:eastAsia="ar-SA"/>
        </w:rPr>
      </w:pPr>
      <w:r>
        <w:rPr>
          <w:szCs w:val="28"/>
          <w:lang w:eastAsia="ar-SA"/>
        </w:rPr>
        <w:t>- индивидуальные предприниматели;</w:t>
      </w:r>
    </w:p>
    <w:p w:rsidR="005120CC" w:rsidRPr="006459C9" w:rsidRDefault="005120CC" w:rsidP="005120CC">
      <w:pPr>
        <w:tabs>
          <w:tab w:val="left" w:pos="9355"/>
        </w:tabs>
        <w:ind w:firstLine="720"/>
        <w:jc w:val="both"/>
        <w:rPr>
          <w:szCs w:val="28"/>
          <w:lang w:eastAsia="ar-SA"/>
        </w:rPr>
      </w:pPr>
      <w:r w:rsidRPr="006459C9">
        <w:rPr>
          <w:szCs w:val="28"/>
          <w:lang w:eastAsia="ar-SA"/>
        </w:rPr>
        <w:t>- юридические лица Российской Федерации;</w:t>
      </w:r>
    </w:p>
    <w:p w:rsidR="005120CC" w:rsidRPr="006459C9" w:rsidRDefault="005120CC" w:rsidP="005120CC">
      <w:pPr>
        <w:tabs>
          <w:tab w:val="left" w:pos="9355"/>
        </w:tabs>
        <w:ind w:firstLine="720"/>
        <w:jc w:val="both"/>
        <w:rPr>
          <w:szCs w:val="28"/>
          <w:lang w:eastAsia="ar-SA"/>
        </w:rPr>
      </w:pPr>
      <w:r w:rsidRPr="006459C9">
        <w:rPr>
          <w:szCs w:val="28"/>
          <w:lang w:eastAsia="ar-SA"/>
        </w:rPr>
        <w:t>- иностранные граждане, лица без гражданства, их представители, полномочия которых определены в соответствии с Гражданским кодексом Российской Федерации.</w:t>
      </w:r>
      <w:bookmarkStart w:id="0" w:name="_Ref161213974"/>
    </w:p>
    <w:bookmarkEnd w:id="0"/>
    <w:p w:rsidR="005120CC" w:rsidRDefault="005120CC" w:rsidP="005120C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Требования к порядку информирования</w:t>
      </w:r>
    </w:p>
    <w:p w:rsidR="005120CC" w:rsidRDefault="005120CC" w:rsidP="005120C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5120CC" w:rsidRDefault="005120CC" w:rsidP="005120C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120CC" w:rsidRPr="00942B95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 xml:space="preserve">1.4. Информирование заявителей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(представителей заявителей) </w:t>
      </w:r>
      <w:r w:rsidRPr="00942B95">
        <w:rPr>
          <w:rFonts w:ascii="Times New Roman" w:hAnsi="Times New Roman" w:cs="Times New Roman"/>
          <w:sz w:val="28"/>
          <w:szCs w:val="28"/>
        </w:rPr>
        <w:t>о предоставлении муниципальной услуги осуществляется непосредственно в здании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>1.5. Консультации по процедуре предоставления муниципальной услуги предоставляются специалистами Администрации, в чьи должностные обязанности входит предоставление муниципальной услуги по письменным обращениям, по телефону, по электронной почте: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 xml:space="preserve">а) по письменным обращениям ответ на обращение направляется почтой в адрес заявителя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(представителя заявителя) </w:t>
      </w:r>
      <w:r w:rsidRPr="00942B95">
        <w:rPr>
          <w:rFonts w:ascii="Times New Roman" w:hAnsi="Times New Roman" w:cs="Times New Roman"/>
          <w:sz w:val="28"/>
          <w:szCs w:val="28"/>
        </w:rPr>
        <w:t>в срок, не превышающий пяти рабочих дней с момента регистрации письменного обращения;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lastRenderedPageBreak/>
        <w:t>б) по телефону специалисты Администрации, в чьи должностные обязанности входит предоставление муниципальной услуги, обязаны предоставлять следующую информацию: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>- о входящих номерах, под которыми зарегистрированы в системе делопроизводства Администрации заявления;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>- о принятии решения по конкретному заявлению;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>- о нормативных правовых актах, регламентирующих предоставление муниципальной услуги (наименование, номер, дата принятия нормативного правового акта);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>- о документах, необходимых для получения муниципальной услуги;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>- о требованиях к заверению документов, прилагаемых к заявлению.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>Индивидуальное устное информирование каждого заявителя</w:t>
      </w:r>
      <w:r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Pr="00942B95">
        <w:rPr>
          <w:rFonts w:ascii="Times New Roman" w:hAnsi="Times New Roman" w:cs="Times New Roman"/>
          <w:sz w:val="28"/>
          <w:szCs w:val="28"/>
        </w:rPr>
        <w:t>, обратившегося по телефону, осуществляется не более 10 минут.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более продолжительное время, специалист Администрации, осуществляющий индивидуальное устное информирование, предл</w:t>
      </w:r>
      <w:r>
        <w:rPr>
          <w:rFonts w:ascii="Times New Roman" w:hAnsi="Times New Roman" w:cs="Times New Roman"/>
          <w:sz w:val="28"/>
          <w:szCs w:val="28"/>
        </w:rPr>
        <w:t>агает</w:t>
      </w:r>
      <w:r w:rsidRPr="00942B95">
        <w:rPr>
          <w:rFonts w:ascii="Times New Roman" w:hAnsi="Times New Roman" w:cs="Times New Roman"/>
          <w:sz w:val="28"/>
          <w:szCs w:val="28"/>
        </w:rPr>
        <w:t xml:space="preserve"> заявителю</w:t>
      </w:r>
      <w:r>
        <w:rPr>
          <w:rFonts w:ascii="Times New Roman" w:hAnsi="Times New Roman" w:cs="Times New Roman"/>
          <w:sz w:val="28"/>
          <w:szCs w:val="28"/>
        </w:rPr>
        <w:t xml:space="preserve"> (представителю заявителя)</w:t>
      </w:r>
      <w:r w:rsidRPr="00942B95">
        <w:rPr>
          <w:rFonts w:ascii="Times New Roman" w:hAnsi="Times New Roman" w:cs="Times New Roman"/>
          <w:sz w:val="28"/>
          <w:szCs w:val="28"/>
        </w:rPr>
        <w:t xml:space="preserve"> обратиться за необходимой информацией в письменном виде либо назначить другое удобное для него время для устного информирования.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 xml:space="preserve">При ответе на телефонные звонки специалист Администрации, осуществляющий информирование, сняв трубку, должен назвать фамилию, имя, отчество, занимаемую должность и наименование отдела, предложить </w:t>
      </w:r>
      <w:r>
        <w:rPr>
          <w:rFonts w:ascii="Times New Roman" w:hAnsi="Times New Roman" w:cs="Times New Roman"/>
          <w:sz w:val="28"/>
          <w:szCs w:val="28"/>
        </w:rPr>
        <w:t>заявителю</w:t>
      </w:r>
      <w:r w:rsidRPr="00942B95">
        <w:rPr>
          <w:rFonts w:ascii="Times New Roman" w:hAnsi="Times New Roman" w:cs="Times New Roman"/>
          <w:sz w:val="28"/>
          <w:szCs w:val="28"/>
        </w:rPr>
        <w:t xml:space="preserve"> представиться и изложить суть вопроса.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информирования специалист Администрации, осуществляющий информирование, должен кратко подвести итоги и перечислить меры, которые надо принять</w:t>
      </w:r>
      <w:r>
        <w:rPr>
          <w:rFonts w:ascii="Times New Roman" w:hAnsi="Times New Roman" w:cs="Times New Roman"/>
          <w:sz w:val="28"/>
          <w:szCs w:val="28"/>
        </w:rPr>
        <w:t xml:space="preserve"> заявителю (представителю заявителя)</w:t>
      </w:r>
      <w:r w:rsidRPr="00942B95">
        <w:rPr>
          <w:rFonts w:ascii="Times New Roman" w:hAnsi="Times New Roman" w:cs="Times New Roman"/>
          <w:sz w:val="28"/>
          <w:szCs w:val="28"/>
        </w:rPr>
        <w:t>.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 xml:space="preserve">Специалисты Администрации, осуществляющие информирование (по телефону или лично), должны корректно и внимательно относиться к </w:t>
      </w:r>
      <w:r>
        <w:rPr>
          <w:rFonts w:ascii="Times New Roman" w:hAnsi="Times New Roman" w:cs="Times New Roman"/>
          <w:sz w:val="28"/>
          <w:szCs w:val="28"/>
        </w:rPr>
        <w:t>заявителям</w:t>
      </w:r>
      <w:r w:rsidRPr="00942B95">
        <w:rPr>
          <w:rFonts w:ascii="Times New Roman" w:hAnsi="Times New Roman" w:cs="Times New Roman"/>
          <w:sz w:val="28"/>
          <w:szCs w:val="28"/>
        </w:rPr>
        <w:t>, не унижая их чести и достоинства.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 xml:space="preserve">Информирование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942B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(представителей заявителей) </w:t>
      </w:r>
      <w:r w:rsidRPr="00942B95">
        <w:rPr>
          <w:rFonts w:ascii="Times New Roman" w:hAnsi="Times New Roman" w:cs="Times New Roman"/>
          <w:sz w:val="28"/>
          <w:szCs w:val="28"/>
        </w:rPr>
        <w:t>о процедуре предоставления муниципальной услуги осуществляется также путем оформления информационных стендов;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>в) по электронной почте ответ по вопросам, перечень которых устано</w:t>
      </w:r>
      <w:r>
        <w:rPr>
          <w:rFonts w:ascii="Times New Roman" w:hAnsi="Times New Roman" w:cs="Times New Roman"/>
          <w:sz w:val="28"/>
          <w:szCs w:val="28"/>
        </w:rPr>
        <w:t>влен подпунктом «б» пункта 1.5 А</w:t>
      </w:r>
      <w:r w:rsidRPr="00942B95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направляется на адрес электронной почты заявителя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(представителя заявителя) </w:t>
      </w:r>
      <w:r w:rsidRPr="00942B95">
        <w:rPr>
          <w:rFonts w:ascii="Times New Roman" w:hAnsi="Times New Roman" w:cs="Times New Roman"/>
          <w:sz w:val="28"/>
          <w:szCs w:val="28"/>
        </w:rPr>
        <w:t>в срок, не превышающий один день с момента регистрации обращения, поступившего в форме электронного документа.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>Ответы на вопросы, не предусмотрен</w:t>
      </w:r>
      <w:r>
        <w:rPr>
          <w:rFonts w:ascii="Times New Roman" w:hAnsi="Times New Roman" w:cs="Times New Roman"/>
          <w:sz w:val="28"/>
          <w:szCs w:val="28"/>
        </w:rPr>
        <w:t>ные подпунктом «б» пункта 1.5 А</w:t>
      </w:r>
      <w:r w:rsidRPr="00942B95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направляются на электронный адрес заявителя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(представителя заявителя) </w:t>
      </w:r>
      <w:r w:rsidRPr="00942B95">
        <w:rPr>
          <w:rFonts w:ascii="Times New Roman" w:hAnsi="Times New Roman" w:cs="Times New Roman"/>
          <w:sz w:val="28"/>
          <w:szCs w:val="28"/>
        </w:rPr>
        <w:t xml:space="preserve">в срок, не превышающий двух дней с момента регистрации обращения, поступившего в форме электронного документа, и на почтовый адрес заявителя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(представителя заявителя) </w:t>
      </w:r>
      <w:r w:rsidRPr="00942B95">
        <w:rPr>
          <w:rFonts w:ascii="Times New Roman" w:hAnsi="Times New Roman" w:cs="Times New Roman"/>
          <w:sz w:val="28"/>
          <w:szCs w:val="28"/>
        </w:rPr>
        <w:t>в срок, не превышающий трех дней с момента регистрации письменного обращения.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lastRenderedPageBreak/>
        <w:t xml:space="preserve">г) заявитель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(представитель заявителя) </w:t>
      </w:r>
      <w:r w:rsidRPr="00942B95">
        <w:rPr>
          <w:rFonts w:ascii="Times New Roman" w:hAnsi="Times New Roman" w:cs="Times New Roman"/>
          <w:sz w:val="28"/>
          <w:szCs w:val="28"/>
        </w:rPr>
        <w:t>имеет право на получение информации в форме электронных документов посредством региональной муниципальной информационной системы «Портал государственных и муниципальных услуг (функций) Пензенской области» (https://gosuslugi.pnzreg.ru)» (далее - Региональный портал).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 xml:space="preserve">1.6. График работы Администрации: </w:t>
      </w:r>
    </w:p>
    <w:tbl>
      <w:tblPr>
        <w:tblW w:w="963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4"/>
        <w:gridCol w:w="6632"/>
      </w:tblGrid>
      <w:tr w:rsidR="005120CC" w:rsidRPr="00942B95" w:rsidTr="00DA6023">
        <w:tc>
          <w:tcPr>
            <w:tcW w:w="3004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6632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8.00-17.00</w:t>
            </w:r>
          </w:p>
        </w:tc>
      </w:tr>
      <w:tr w:rsidR="005120CC" w:rsidRPr="00942B95" w:rsidTr="00DA6023">
        <w:tc>
          <w:tcPr>
            <w:tcW w:w="3004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6632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8.00-17.00</w:t>
            </w:r>
          </w:p>
        </w:tc>
      </w:tr>
      <w:tr w:rsidR="005120CC" w:rsidRPr="00942B95" w:rsidTr="00DA6023">
        <w:tc>
          <w:tcPr>
            <w:tcW w:w="3004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6632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8.00-17.00</w:t>
            </w:r>
          </w:p>
        </w:tc>
      </w:tr>
      <w:tr w:rsidR="005120CC" w:rsidRPr="00942B95" w:rsidTr="00DA6023">
        <w:tc>
          <w:tcPr>
            <w:tcW w:w="3004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6632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8.00-17.00</w:t>
            </w:r>
          </w:p>
        </w:tc>
      </w:tr>
      <w:tr w:rsidR="005120CC" w:rsidRPr="00942B95" w:rsidTr="00DA6023">
        <w:tc>
          <w:tcPr>
            <w:tcW w:w="3004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6632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8.00-17.00</w:t>
            </w:r>
          </w:p>
        </w:tc>
      </w:tr>
      <w:tr w:rsidR="005120CC" w:rsidRPr="00942B95" w:rsidTr="00DA6023">
        <w:tc>
          <w:tcPr>
            <w:tcW w:w="3004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  <w:tc>
          <w:tcPr>
            <w:tcW w:w="6632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выходной день</w:t>
            </w:r>
          </w:p>
        </w:tc>
      </w:tr>
      <w:tr w:rsidR="005120CC" w:rsidRPr="00942B95" w:rsidTr="00DA6023">
        <w:tc>
          <w:tcPr>
            <w:tcW w:w="3004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воскресенье</w:t>
            </w:r>
          </w:p>
        </w:tc>
        <w:tc>
          <w:tcPr>
            <w:tcW w:w="6632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выходной день</w:t>
            </w:r>
          </w:p>
        </w:tc>
      </w:tr>
      <w:tr w:rsidR="005120CC" w:rsidRPr="00942B95" w:rsidTr="00DA6023">
        <w:tc>
          <w:tcPr>
            <w:tcW w:w="3004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Перерыв на обед</w:t>
            </w:r>
          </w:p>
        </w:tc>
        <w:tc>
          <w:tcPr>
            <w:tcW w:w="6632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12.00-13.00</w:t>
            </w:r>
          </w:p>
        </w:tc>
      </w:tr>
    </w:tbl>
    <w:p w:rsidR="005120CC" w:rsidRPr="00942B95" w:rsidRDefault="005120CC" w:rsidP="005120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 xml:space="preserve">График приема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942B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(представителей заявителей) </w:t>
      </w:r>
      <w:r w:rsidRPr="00942B95">
        <w:rPr>
          <w:rFonts w:ascii="Times New Roman" w:hAnsi="Times New Roman" w:cs="Times New Roman"/>
          <w:sz w:val="28"/>
          <w:szCs w:val="28"/>
        </w:rPr>
        <w:t>в рамках предоставляемой муниципальной услуги в Администрации:</w:t>
      </w:r>
    </w:p>
    <w:tbl>
      <w:tblPr>
        <w:tblW w:w="963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3"/>
        <w:gridCol w:w="6633"/>
      </w:tblGrid>
      <w:tr w:rsidR="005120CC" w:rsidRPr="00942B95" w:rsidTr="00DA6023">
        <w:tc>
          <w:tcPr>
            <w:tcW w:w="3003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6633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8.00-17.00</w:t>
            </w:r>
          </w:p>
        </w:tc>
      </w:tr>
      <w:tr w:rsidR="005120CC" w:rsidRPr="00942B95" w:rsidTr="00DA6023">
        <w:tc>
          <w:tcPr>
            <w:tcW w:w="3003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6633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8.00-17.00</w:t>
            </w:r>
          </w:p>
        </w:tc>
      </w:tr>
      <w:tr w:rsidR="005120CC" w:rsidRPr="00942B95" w:rsidTr="00DA6023">
        <w:tc>
          <w:tcPr>
            <w:tcW w:w="3003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6633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8.00-17.00</w:t>
            </w:r>
          </w:p>
        </w:tc>
      </w:tr>
      <w:tr w:rsidR="005120CC" w:rsidRPr="00942B95" w:rsidTr="00DA6023">
        <w:tc>
          <w:tcPr>
            <w:tcW w:w="3003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6633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8.00-17.00</w:t>
            </w:r>
          </w:p>
        </w:tc>
      </w:tr>
      <w:tr w:rsidR="005120CC" w:rsidRPr="00942B95" w:rsidTr="00DA6023">
        <w:trPr>
          <w:trHeight w:val="450"/>
        </w:trPr>
        <w:tc>
          <w:tcPr>
            <w:tcW w:w="3003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6633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8.00-17.00</w:t>
            </w:r>
          </w:p>
        </w:tc>
      </w:tr>
      <w:tr w:rsidR="005120CC" w:rsidRPr="00942B95" w:rsidTr="00DA6023">
        <w:trPr>
          <w:trHeight w:val="340"/>
        </w:trPr>
        <w:tc>
          <w:tcPr>
            <w:tcW w:w="3003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  <w:tc>
          <w:tcPr>
            <w:tcW w:w="6633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выходной день</w:t>
            </w:r>
          </w:p>
        </w:tc>
      </w:tr>
      <w:tr w:rsidR="005120CC" w:rsidRPr="00942B95" w:rsidTr="00DA6023">
        <w:tc>
          <w:tcPr>
            <w:tcW w:w="3003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воскресенье</w:t>
            </w:r>
          </w:p>
        </w:tc>
        <w:tc>
          <w:tcPr>
            <w:tcW w:w="6633" w:type="dxa"/>
            <w:shd w:val="clear" w:color="auto" w:fill="auto"/>
          </w:tcPr>
          <w:p w:rsidR="005120CC" w:rsidRPr="00287F3F" w:rsidRDefault="005120CC" w:rsidP="00DA6023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F3F">
              <w:rPr>
                <w:rFonts w:ascii="Times New Roman" w:hAnsi="Times New Roman"/>
                <w:sz w:val="28"/>
                <w:szCs w:val="28"/>
              </w:rPr>
              <w:t>выходной день</w:t>
            </w:r>
          </w:p>
        </w:tc>
      </w:tr>
    </w:tbl>
    <w:p w:rsidR="005120CC" w:rsidRPr="00287F3F" w:rsidRDefault="005120CC" w:rsidP="005120C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E5DC7">
        <w:rPr>
          <w:rFonts w:ascii="Times New Roman" w:hAnsi="Times New Roman"/>
          <w:sz w:val="28"/>
          <w:szCs w:val="28"/>
        </w:rPr>
        <w:t xml:space="preserve">Юридический адрес (местонахождение) Администрации: </w:t>
      </w:r>
      <w:r w:rsidRPr="00287F3F">
        <w:rPr>
          <w:rFonts w:ascii="Times New Roman" w:hAnsi="Times New Roman"/>
          <w:bCs/>
          <w:kern w:val="32"/>
          <w:sz w:val="28"/>
          <w:szCs w:val="28"/>
        </w:rPr>
        <w:t xml:space="preserve">442430, Пензенская область, Шемышейский район,  </w:t>
      </w:r>
      <w:r w:rsidRPr="00287F3F">
        <w:rPr>
          <w:rFonts w:ascii="Times New Roman" w:hAnsi="Times New Roman"/>
          <w:sz w:val="28"/>
          <w:szCs w:val="28"/>
        </w:rPr>
        <w:t>р.п. Шемышейка, ул. Ленина, 47.</w:t>
      </w:r>
    </w:p>
    <w:p w:rsidR="005120CC" w:rsidRPr="00287F3F" w:rsidRDefault="005120CC" w:rsidP="005120C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287F3F">
        <w:rPr>
          <w:rFonts w:ascii="Times New Roman" w:hAnsi="Times New Roman"/>
          <w:sz w:val="28"/>
          <w:szCs w:val="28"/>
        </w:rPr>
        <w:t>Телефон: 8 (84159) 2-11-35 .</w:t>
      </w:r>
    </w:p>
    <w:p w:rsidR="005120CC" w:rsidRDefault="005120CC" w:rsidP="005120C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287F3F">
        <w:rPr>
          <w:rFonts w:ascii="Times New Roman" w:hAnsi="Times New Roman"/>
          <w:sz w:val="28"/>
          <w:szCs w:val="28"/>
        </w:rPr>
        <w:t xml:space="preserve">Адрес электронной почты Администрации: </w:t>
      </w:r>
      <w:hyperlink r:id="rId9" w:history="1">
        <w:r w:rsidRPr="008148BF">
          <w:rPr>
            <w:rStyle w:val="a9"/>
            <w:rFonts w:ascii="Times New Roman" w:hAnsi="Times New Roman"/>
            <w:sz w:val="28"/>
            <w:szCs w:val="28"/>
            <w:lang w:val="en-US" w:eastAsia="ar-SA"/>
          </w:rPr>
          <w:t>shem</w:t>
        </w:r>
        <w:r w:rsidRPr="008148BF">
          <w:rPr>
            <w:rStyle w:val="a9"/>
            <w:rFonts w:ascii="Times New Roman" w:hAnsi="Times New Roman"/>
            <w:sz w:val="28"/>
            <w:szCs w:val="28"/>
            <w:lang w:eastAsia="ar-SA"/>
          </w:rPr>
          <w:t>_</w:t>
        </w:r>
        <w:r w:rsidRPr="008148BF">
          <w:rPr>
            <w:rStyle w:val="a9"/>
            <w:rFonts w:ascii="Times New Roman" w:hAnsi="Times New Roman"/>
            <w:sz w:val="28"/>
            <w:szCs w:val="28"/>
            <w:lang w:val="en-US" w:eastAsia="ar-SA"/>
          </w:rPr>
          <w:t>adm</w:t>
        </w:r>
        <w:r w:rsidRPr="008148BF">
          <w:rPr>
            <w:rStyle w:val="a9"/>
            <w:rFonts w:ascii="Times New Roman" w:hAnsi="Times New Roman"/>
            <w:sz w:val="28"/>
            <w:szCs w:val="28"/>
            <w:lang w:eastAsia="ar-SA"/>
          </w:rPr>
          <w:t>@</w:t>
        </w:r>
        <w:r w:rsidRPr="008148BF">
          <w:rPr>
            <w:rStyle w:val="a9"/>
            <w:rFonts w:ascii="Times New Roman" w:hAnsi="Times New Roman"/>
            <w:sz w:val="28"/>
            <w:szCs w:val="28"/>
            <w:lang w:val="en-US" w:eastAsia="ar-SA"/>
          </w:rPr>
          <w:t>sura</w:t>
        </w:r>
        <w:r w:rsidRPr="008148BF">
          <w:rPr>
            <w:rStyle w:val="a9"/>
            <w:rFonts w:ascii="Times New Roman" w:hAnsi="Times New Roman"/>
            <w:sz w:val="28"/>
            <w:szCs w:val="28"/>
            <w:lang w:eastAsia="ar-SA"/>
          </w:rPr>
          <w:t>.</w:t>
        </w:r>
        <w:r w:rsidRPr="008148BF">
          <w:rPr>
            <w:rStyle w:val="a9"/>
            <w:rFonts w:ascii="Times New Roman" w:hAnsi="Times New Roman"/>
            <w:sz w:val="28"/>
            <w:szCs w:val="28"/>
            <w:lang w:val="en-US" w:eastAsia="ar-SA"/>
          </w:rPr>
          <w:t>ru</w:t>
        </w:r>
      </w:hyperlink>
      <w:r w:rsidRPr="00287F3F">
        <w:rPr>
          <w:rFonts w:ascii="Times New Roman" w:hAnsi="Times New Roman"/>
          <w:sz w:val="28"/>
          <w:szCs w:val="28"/>
        </w:rPr>
        <w:t>.</w:t>
      </w:r>
    </w:p>
    <w:p w:rsidR="005120CC" w:rsidRPr="00CB7CEE" w:rsidRDefault="005120CC" w:rsidP="005120C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E5DC7">
        <w:rPr>
          <w:rFonts w:ascii="Times New Roman" w:hAnsi="Times New Roman"/>
          <w:sz w:val="28"/>
          <w:szCs w:val="28"/>
        </w:rPr>
        <w:t xml:space="preserve">Адрес официального сайта Администрации в информационно-телекоммуникационной сети «Интернет»: </w:t>
      </w:r>
      <w:r w:rsidRPr="00287F3F">
        <w:rPr>
          <w:rFonts w:ascii="Times New Roman" w:hAnsi="Times New Roman"/>
          <w:sz w:val="28"/>
          <w:szCs w:val="28"/>
          <w:lang w:val="en-US"/>
        </w:rPr>
        <w:t>http</w:t>
      </w:r>
      <w:r w:rsidRPr="00287F3F">
        <w:rPr>
          <w:rFonts w:ascii="Times New Roman" w:hAnsi="Times New Roman"/>
          <w:sz w:val="28"/>
          <w:szCs w:val="28"/>
        </w:rPr>
        <w:t>://</w:t>
      </w:r>
      <w:r w:rsidRPr="00287F3F">
        <w:rPr>
          <w:rFonts w:ascii="Times New Roman" w:hAnsi="Times New Roman"/>
          <w:sz w:val="28"/>
          <w:szCs w:val="28"/>
          <w:lang w:val="en-US"/>
        </w:rPr>
        <w:t>shem</w:t>
      </w:r>
      <w:r w:rsidRPr="00287F3F">
        <w:rPr>
          <w:rFonts w:ascii="Times New Roman" w:hAnsi="Times New Roman"/>
          <w:sz w:val="28"/>
          <w:szCs w:val="28"/>
        </w:rPr>
        <w:t>.</w:t>
      </w:r>
      <w:r w:rsidRPr="00287F3F">
        <w:rPr>
          <w:rFonts w:ascii="Times New Roman" w:hAnsi="Times New Roman"/>
          <w:sz w:val="28"/>
          <w:szCs w:val="28"/>
          <w:lang w:val="en-US"/>
        </w:rPr>
        <w:t>pnzreg</w:t>
      </w:r>
      <w:r w:rsidRPr="00287F3F">
        <w:rPr>
          <w:rFonts w:ascii="Times New Roman" w:hAnsi="Times New Roman"/>
          <w:sz w:val="28"/>
          <w:szCs w:val="28"/>
        </w:rPr>
        <w:t>.</w:t>
      </w:r>
      <w:r w:rsidRPr="00287F3F">
        <w:rPr>
          <w:rFonts w:ascii="Times New Roman" w:hAnsi="Times New Roman"/>
          <w:sz w:val="28"/>
          <w:szCs w:val="28"/>
          <w:lang w:val="en-US"/>
        </w:rPr>
        <w:t>ru</w:t>
      </w:r>
      <w:r w:rsidRPr="00CE5DC7">
        <w:rPr>
          <w:rFonts w:ascii="Times New Roman" w:hAnsi="Times New Roman"/>
          <w:sz w:val="28"/>
          <w:szCs w:val="28"/>
        </w:rPr>
        <w:t xml:space="preserve"> (далее  - официальный сайт Администрации).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 xml:space="preserve">1.7.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942B95">
        <w:rPr>
          <w:rFonts w:ascii="Times New Roman" w:hAnsi="Times New Roman" w:cs="Times New Roman"/>
          <w:sz w:val="28"/>
          <w:szCs w:val="28"/>
        </w:rPr>
        <w:t xml:space="preserve">федеральной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942B95">
        <w:rPr>
          <w:rFonts w:ascii="Times New Roman" w:hAnsi="Times New Roman" w:cs="Times New Roman"/>
          <w:sz w:val="28"/>
          <w:szCs w:val="28"/>
        </w:rPr>
        <w:t xml:space="preserve"> информационной систем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42B95">
        <w:rPr>
          <w:rFonts w:ascii="Times New Roman" w:hAnsi="Times New Roman" w:cs="Times New Roman"/>
          <w:sz w:val="28"/>
          <w:szCs w:val="28"/>
        </w:rPr>
        <w:t xml:space="preserve"> «Единый портал государственных и муниципальных услуг (функций)» (www.gosuslugi.ru) (далее - Единый портал) и (или)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942B95">
        <w:rPr>
          <w:rFonts w:ascii="Times New Roman" w:hAnsi="Times New Roman" w:cs="Times New Roman"/>
          <w:sz w:val="28"/>
          <w:szCs w:val="28"/>
        </w:rPr>
        <w:t>Региональном портале, официальном сайте Администрации в информационно-телекоммуникационной сети «Интернет» размещается следующая информация: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 xml:space="preserve">1) исчерпывающий перечень документов, необходимых для </w:t>
      </w:r>
      <w:r w:rsidRPr="00942B95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муниципальной услуги, требования к оформлению указанных документов, а также перечень документов, которые заявитель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(представитель заявителя) </w:t>
      </w:r>
      <w:r w:rsidRPr="00942B95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инициативе: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 xml:space="preserve">5) размер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942B95">
        <w:rPr>
          <w:rFonts w:ascii="Times New Roman" w:hAnsi="Times New Roman" w:cs="Times New Roman"/>
          <w:sz w:val="28"/>
          <w:szCs w:val="28"/>
        </w:rPr>
        <w:t xml:space="preserve"> пошлины, взимаемой за предоставление муниципальной услуги;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 xml:space="preserve">7) о праве заявителя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(представителя заявителя) </w:t>
      </w:r>
      <w:r w:rsidRPr="00942B95">
        <w:rPr>
          <w:rFonts w:ascii="Times New Roman" w:hAnsi="Times New Roman" w:cs="Times New Roman"/>
          <w:sz w:val="28"/>
          <w:szCs w:val="28"/>
        </w:rPr>
        <w:t>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>8) формы заявлений (уведомлений, сообщений), используемых при предоставлении муниципальной услуги.</w:t>
      </w:r>
    </w:p>
    <w:p w:rsidR="005120CC" w:rsidRPr="00942B95" w:rsidRDefault="005120CC" w:rsidP="005120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 xml:space="preserve"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в информационно-телекоммуникационной сети «Интернет» предоставляется заявителю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(представителю заявителя) </w:t>
      </w:r>
      <w:r w:rsidRPr="00942B95">
        <w:rPr>
          <w:rFonts w:ascii="Times New Roman" w:hAnsi="Times New Roman" w:cs="Times New Roman"/>
          <w:sz w:val="28"/>
          <w:szCs w:val="28"/>
        </w:rPr>
        <w:t>бесплатно.</w:t>
      </w:r>
    </w:p>
    <w:p w:rsidR="005120CC" w:rsidRDefault="005120CC" w:rsidP="005120C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(представителем заявителя) </w:t>
      </w:r>
      <w:r w:rsidRPr="00942B95">
        <w:rPr>
          <w:rFonts w:ascii="Times New Roman" w:hAnsi="Times New Roman" w:cs="Times New Roman"/>
          <w:sz w:val="28"/>
          <w:szCs w:val="28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заявителя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(представителя заявителя) </w:t>
      </w:r>
      <w:r w:rsidRPr="00942B95">
        <w:rPr>
          <w:rFonts w:ascii="Times New Roman" w:hAnsi="Times New Roman" w:cs="Times New Roman"/>
          <w:sz w:val="28"/>
          <w:szCs w:val="28"/>
        </w:rPr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(представителя заявителя) </w:t>
      </w:r>
      <w:r w:rsidRPr="00942B95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:rsidR="005120CC" w:rsidRPr="00295EC7" w:rsidRDefault="005120CC" w:rsidP="005120CC">
      <w:pPr>
        <w:ind w:firstLine="567"/>
        <w:jc w:val="both"/>
        <w:rPr>
          <w:szCs w:val="28"/>
        </w:rPr>
      </w:pPr>
      <w:r>
        <w:rPr>
          <w:szCs w:val="28"/>
        </w:rPr>
        <w:t xml:space="preserve">1.8. </w:t>
      </w:r>
      <w:r w:rsidRPr="00295EC7">
        <w:rPr>
          <w:szCs w:val="28"/>
        </w:rPr>
        <w:t>Подробную информацию о предоставляемой муниципальной услуге, о сроках и ходе ее предоставления можно получить также в многофункциональном центре предоставления государственных и муниципальных услуг (далее - МФЦ) в соответствии с соглашением о взаимодействии, заключенным между МФЦ и Администрацией.</w:t>
      </w:r>
    </w:p>
    <w:p w:rsidR="005120CC" w:rsidRPr="00884EC1" w:rsidRDefault="005120CC" w:rsidP="005120CC">
      <w:pPr>
        <w:ind w:firstLine="567"/>
        <w:jc w:val="both"/>
        <w:rPr>
          <w:szCs w:val="28"/>
        </w:rPr>
      </w:pPr>
      <w:r w:rsidRPr="00884EC1">
        <w:rPr>
          <w:szCs w:val="28"/>
        </w:rPr>
        <w:t>Адрес: Пензенская область, р.п. Шемышейка, ул.Ленина , 32</w:t>
      </w:r>
      <w:r w:rsidRPr="00884EC1">
        <w:rPr>
          <w:i/>
          <w:szCs w:val="28"/>
          <w:u w:val="single"/>
        </w:rPr>
        <w:t>;</w:t>
      </w:r>
    </w:p>
    <w:p w:rsidR="005120CC" w:rsidRPr="00884EC1" w:rsidRDefault="005120CC" w:rsidP="005120CC">
      <w:pPr>
        <w:ind w:firstLine="567"/>
        <w:jc w:val="both"/>
        <w:rPr>
          <w:szCs w:val="28"/>
        </w:rPr>
      </w:pPr>
      <w:r w:rsidRPr="00884EC1">
        <w:rPr>
          <w:szCs w:val="28"/>
        </w:rPr>
        <w:t>Телефон: 8 (841 59) 2-02-15;</w:t>
      </w:r>
    </w:p>
    <w:p w:rsidR="005120CC" w:rsidRPr="00884EC1" w:rsidRDefault="005120CC" w:rsidP="005120CC">
      <w:pPr>
        <w:ind w:firstLine="567"/>
        <w:jc w:val="both"/>
        <w:rPr>
          <w:szCs w:val="28"/>
        </w:rPr>
      </w:pPr>
      <w:r w:rsidRPr="00884EC1">
        <w:rPr>
          <w:szCs w:val="28"/>
        </w:rPr>
        <w:t>График работы:</w:t>
      </w:r>
    </w:p>
    <w:tbl>
      <w:tblPr>
        <w:tblpPr w:leftFromText="180" w:rightFromText="180" w:vertAnchor="text" w:horzAnchor="margin" w:tblpY="92"/>
        <w:tblW w:w="0" w:type="auto"/>
        <w:tblLayout w:type="fixed"/>
        <w:tblLook w:val="0000"/>
      </w:tblPr>
      <w:tblGrid>
        <w:gridCol w:w="2943"/>
        <w:gridCol w:w="2268"/>
        <w:gridCol w:w="3859"/>
      </w:tblGrid>
      <w:tr w:rsidR="005120CC" w:rsidRPr="00884EC1" w:rsidTr="00DA6023">
        <w:trPr>
          <w:trHeight w:val="33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20CC" w:rsidRPr="00884EC1" w:rsidRDefault="005120CC" w:rsidP="00DA6023">
            <w:pPr>
              <w:snapToGrid w:val="0"/>
              <w:jc w:val="both"/>
              <w:rPr>
                <w:szCs w:val="28"/>
              </w:rPr>
            </w:pPr>
            <w:r w:rsidRPr="00884EC1">
              <w:rPr>
                <w:szCs w:val="28"/>
              </w:rPr>
              <w:t>День недели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0CC" w:rsidRPr="00884EC1" w:rsidRDefault="005120CC" w:rsidP="00DA6023">
            <w:pPr>
              <w:snapToGrid w:val="0"/>
              <w:jc w:val="center"/>
              <w:rPr>
                <w:szCs w:val="28"/>
              </w:rPr>
            </w:pPr>
            <w:r w:rsidRPr="00884EC1">
              <w:rPr>
                <w:szCs w:val="28"/>
              </w:rPr>
              <w:t>Часы работы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0CC" w:rsidRPr="00884EC1" w:rsidRDefault="005120CC" w:rsidP="00DA6023">
            <w:pPr>
              <w:snapToGrid w:val="0"/>
              <w:jc w:val="center"/>
              <w:rPr>
                <w:szCs w:val="28"/>
              </w:rPr>
            </w:pPr>
            <w:r w:rsidRPr="00884EC1">
              <w:rPr>
                <w:szCs w:val="28"/>
              </w:rPr>
              <w:t>без перерыва на обед</w:t>
            </w:r>
          </w:p>
        </w:tc>
      </w:tr>
      <w:tr w:rsidR="005120CC" w:rsidRPr="00884EC1" w:rsidTr="00DA6023"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</w:tcPr>
          <w:p w:rsidR="005120CC" w:rsidRPr="00884EC1" w:rsidRDefault="005120CC" w:rsidP="00DA6023">
            <w:pPr>
              <w:snapToGrid w:val="0"/>
              <w:jc w:val="both"/>
              <w:rPr>
                <w:szCs w:val="28"/>
              </w:rPr>
            </w:pPr>
            <w:r w:rsidRPr="00884EC1">
              <w:rPr>
                <w:szCs w:val="28"/>
              </w:rPr>
              <w:t>Понедельник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0CC" w:rsidRPr="00884EC1" w:rsidRDefault="005120CC" w:rsidP="00DA6023">
            <w:pPr>
              <w:snapToGrid w:val="0"/>
              <w:jc w:val="center"/>
              <w:rPr>
                <w:szCs w:val="28"/>
              </w:rPr>
            </w:pPr>
            <w:r w:rsidRPr="00884EC1">
              <w:rPr>
                <w:szCs w:val="28"/>
              </w:rPr>
              <w:t>8.00 – 17.00</w:t>
            </w:r>
          </w:p>
        </w:tc>
        <w:tc>
          <w:tcPr>
            <w:tcW w:w="38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0CC" w:rsidRPr="00884EC1" w:rsidRDefault="005120CC" w:rsidP="00DA6023">
            <w:pPr>
              <w:snapToGrid w:val="0"/>
              <w:jc w:val="center"/>
              <w:rPr>
                <w:szCs w:val="28"/>
              </w:rPr>
            </w:pPr>
            <w:r w:rsidRPr="00884EC1">
              <w:rPr>
                <w:szCs w:val="28"/>
              </w:rPr>
              <w:t>без перерыва на обед</w:t>
            </w:r>
          </w:p>
        </w:tc>
      </w:tr>
      <w:tr w:rsidR="005120CC" w:rsidRPr="00884EC1" w:rsidTr="00DA6023"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</w:tcPr>
          <w:p w:rsidR="005120CC" w:rsidRPr="00884EC1" w:rsidRDefault="005120CC" w:rsidP="00DA6023">
            <w:pPr>
              <w:snapToGrid w:val="0"/>
              <w:jc w:val="both"/>
              <w:rPr>
                <w:szCs w:val="28"/>
              </w:rPr>
            </w:pPr>
            <w:r w:rsidRPr="00884EC1">
              <w:rPr>
                <w:szCs w:val="28"/>
              </w:rPr>
              <w:t>Вторник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0CC" w:rsidRPr="00884EC1" w:rsidRDefault="005120CC" w:rsidP="00DA6023">
            <w:pPr>
              <w:snapToGrid w:val="0"/>
              <w:jc w:val="center"/>
              <w:rPr>
                <w:szCs w:val="28"/>
              </w:rPr>
            </w:pPr>
            <w:r w:rsidRPr="00884EC1">
              <w:rPr>
                <w:szCs w:val="28"/>
              </w:rPr>
              <w:t>8.00 – 17.00</w:t>
            </w:r>
          </w:p>
        </w:tc>
        <w:tc>
          <w:tcPr>
            <w:tcW w:w="38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0CC" w:rsidRPr="00884EC1" w:rsidRDefault="005120CC" w:rsidP="00DA6023">
            <w:pPr>
              <w:snapToGrid w:val="0"/>
              <w:jc w:val="center"/>
              <w:rPr>
                <w:szCs w:val="28"/>
              </w:rPr>
            </w:pPr>
            <w:r w:rsidRPr="00884EC1">
              <w:rPr>
                <w:szCs w:val="28"/>
              </w:rPr>
              <w:t>без перерыва на обед</w:t>
            </w:r>
          </w:p>
        </w:tc>
      </w:tr>
      <w:tr w:rsidR="005120CC" w:rsidRPr="00884EC1" w:rsidTr="00DA6023"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</w:tcPr>
          <w:p w:rsidR="005120CC" w:rsidRPr="00884EC1" w:rsidRDefault="005120CC" w:rsidP="00DA6023">
            <w:pPr>
              <w:snapToGrid w:val="0"/>
              <w:jc w:val="both"/>
              <w:rPr>
                <w:szCs w:val="28"/>
              </w:rPr>
            </w:pPr>
            <w:r w:rsidRPr="00884EC1">
              <w:rPr>
                <w:szCs w:val="28"/>
              </w:rPr>
              <w:t>Среда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0CC" w:rsidRPr="00884EC1" w:rsidRDefault="005120CC" w:rsidP="00DA6023">
            <w:pPr>
              <w:snapToGrid w:val="0"/>
              <w:jc w:val="center"/>
              <w:rPr>
                <w:szCs w:val="28"/>
              </w:rPr>
            </w:pPr>
            <w:r w:rsidRPr="00884EC1">
              <w:rPr>
                <w:szCs w:val="28"/>
              </w:rPr>
              <w:t>8.00 – 17.00</w:t>
            </w:r>
          </w:p>
        </w:tc>
        <w:tc>
          <w:tcPr>
            <w:tcW w:w="38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0CC" w:rsidRPr="00884EC1" w:rsidRDefault="005120CC" w:rsidP="00DA6023">
            <w:pPr>
              <w:snapToGrid w:val="0"/>
              <w:jc w:val="center"/>
              <w:rPr>
                <w:szCs w:val="28"/>
              </w:rPr>
            </w:pPr>
            <w:r w:rsidRPr="00884EC1">
              <w:rPr>
                <w:szCs w:val="28"/>
              </w:rPr>
              <w:t>без перерыва на обед</w:t>
            </w:r>
          </w:p>
        </w:tc>
      </w:tr>
      <w:tr w:rsidR="005120CC" w:rsidRPr="00884EC1" w:rsidTr="00DA6023"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</w:tcPr>
          <w:p w:rsidR="005120CC" w:rsidRPr="00884EC1" w:rsidRDefault="005120CC" w:rsidP="00DA6023">
            <w:pPr>
              <w:snapToGrid w:val="0"/>
              <w:jc w:val="both"/>
              <w:rPr>
                <w:szCs w:val="28"/>
              </w:rPr>
            </w:pPr>
            <w:r w:rsidRPr="00884EC1">
              <w:rPr>
                <w:szCs w:val="28"/>
              </w:rPr>
              <w:t>Четверг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0CC" w:rsidRPr="00884EC1" w:rsidRDefault="005120CC" w:rsidP="00DA6023">
            <w:pPr>
              <w:snapToGrid w:val="0"/>
              <w:jc w:val="center"/>
              <w:rPr>
                <w:szCs w:val="28"/>
              </w:rPr>
            </w:pPr>
            <w:r w:rsidRPr="00884EC1">
              <w:rPr>
                <w:szCs w:val="28"/>
              </w:rPr>
              <w:t>8.00 – 17.00</w:t>
            </w:r>
          </w:p>
        </w:tc>
        <w:tc>
          <w:tcPr>
            <w:tcW w:w="38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0CC" w:rsidRPr="00884EC1" w:rsidRDefault="005120CC" w:rsidP="00DA6023">
            <w:pPr>
              <w:snapToGrid w:val="0"/>
              <w:jc w:val="center"/>
              <w:rPr>
                <w:szCs w:val="28"/>
              </w:rPr>
            </w:pPr>
            <w:r w:rsidRPr="00884EC1">
              <w:rPr>
                <w:szCs w:val="28"/>
              </w:rPr>
              <w:t>без перерыва на обед</w:t>
            </w:r>
          </w:p>
        </w:tc>
      </w:tr>
      <w:tr w:rsidR="005120CC" w:rsidRPr="00884EC1" w:rsidTr="00DA6023"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</w:tcPr>
          <w:p w:rsidR="005120CC" w:rsidRPr="00884EC1" w:rsidRDefault="005120CC" w:rsidP="00DA6023">
            <w:pPr>
              <w:snapToGrid w:val="0"/>
              <w:jc w:val="both"/>
              <w:rPr>
                <w:szCs w:val="28"/>
              </w:rPr>
            </w:pPr>
            <w:r w:rsidRPr="00884EC1">
              <w:rPr>
                <w:szCs w:val="28"/>
              </w:rPr>
              <w:t>Пятница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0CC" w:rsidRPr="00884EC1" w:rsidRDefault="005120CC" w:rsidP="00DA6023">
            <w:pPr>
              <w:snapToGrid w:val="0"/>
              <w:jc w:val="center"/>
              <w:rPr>
                <w:szCs w:val="28"/>
              </w:rPr>
            </w:pPr>
            <w:r w:rsidRPr="00884EC1">
              <w:rPr>
                <w:szCs w:val="28"/>
              </w:rPr>
              <w:t>8.00 – 17.00</w:t>
            </w:r>
          </w:p>
        </w:tc>
        <w:tc>
          <w:tcPr>
            <w:tcW w:w="38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0CC" w:rsidRPr="00884EC1" w:rsidRDefault="005120CC" w:rsidP="00DA6023">
            <w:pPr>
              <w:snapToGrid w:val="0"/>
              <w:jc w:val="center"/>
              <w:rPr>
                <w:szCs w:val="28"/>
              </w:rPr>
            </w:pPr>
            <w:r w:rsidRPr="00884EC1">
              <w:rPr>
                <w:szCs w:val="28"/>
              </w:rPr>
              <w:t>без перерыва на обед</w:t>
            </w:r>
          </w:p>
        </w:tc>
      </w:tr>
      <w:tr w:rsidR="005120CC" w:rsidRPr="00884EC1" w:rsidTr="00DA6023"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</w:tcPr>
          <w:p w:rsidR="005120CC" w:rsidRPr="00884EC1" w:rsidRDefault="005120CC" w:rsidP="00DA6023">
            <w:pPr>
              <w:snapToGrid w:val="0"/>
              <w:jc w:val="both"/>
              <w:rPr>
                <w:szCs w:val="28"/>
              </w:rPr>
            </w:pPr>
            <w:r w:rsidRPr="00884EC1">
              <w:rPr>
                <w:szCs w:val="28"/>
              </w:rPr>
              <w:t>Суббота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0CC" w:rsidRPr="00884EC1" w:rsidRDefault="005120CC" w:rsidP="00DA6023">
            <w:pPr>
              <w:snapToGrid w:val="0"/>
              <w:jc w:val="center"/>
              <w:rPr>
                <w:szCs w:val="28"/>
              </w:rPr>
            </w:pPr>
            <w:r w:rsidRPr="00884EC1">
              <w:rPr>
                <w:szCs w:val="28"/>
              </w:rPr>
              <w:t>8.00 - 13.00</w:t>
            </w:r>
          </w:p>
        </w:tc>
        <w:tc>
          <w:tcPr>
            <w:tcW w:w="38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0CC" w:rsidRPr="00884EC1" w:rsidRDefault="005120CC" w:rsidP="00DA6023">
            <w:pPr>
              <w:snapToGrid w:val="0"/>
              <w:jc w:val="center"/>
              <w:rPr>
                <w:szCs w:val="28"/>
              </w:rPr>
            </w:pPr>
            <w:r w:rsidRPr="00884EC1">
              <w:rPr>
                <w:szCs w:val="28"/>
              </w:rPr>
              <w:t>без перерыва на обед</w:t>
            </w:r>
          </w:p>
        </w:tc>
      </w:tr>
      <w:tr w:rsidR="005120CC" w:rsidRPr="00884EC1" w:rsidTr="00DA6023"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</w:tcPr>
          <w:p w:rsidR="005120CC" w:rsidRPr="00884EC1" w:rsidRDefault="005120CC" w:rsidP="00DA6023">
            <w:pPr>
              <w:snapToGrid w:val="0"/>
              <w:jc w:val="both"/>
              <w:rPr>
                <w:szCs w:val="28"/>
              </w:rPr>
            </w:pPr>
            <w:r w:rsidRPr="00884EC1">
              <w:rPr>
                <w:szCs w:val="28"/>
              </w:rPr>
              <w:t>Воскресенье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0CC" w:rsidRPr="00884EC1" w:rsidRDefault="005120CC" w:rsidP="00DA6023">
            <w:pPr>
              <w:snapToGrid w:val="0"/>
              <w:jc w:val="center"/>
              <w:rPr>
                <w:szCs w:val="28"/>
              </w:rPr>
            </w:pPr>
            <w:r w:rsidRPr="00884EC1">
              <w:rPr>
                <w:szCs w:val="28"/>
              </w:rPr>
              <w:t>выходной</w:t>
            </w:r>
          </w:p>
        </w:tc>
        <w:tc>
          <w:tcPr>
            <w:tcW w:w="38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0CC" w:rsidRPr="00884EC1" w:rsidRDefault="005120CC" w:rsidP="00DA6023">
            <w:pPr>
              <w:snapToGrid w:val="0"/>
              <w:jc w:val="center"/>
              <w:rPr>
                <w:szCs w:val="28"/>
              </w:rPr>
            </w:pPr>
          </w:p>
        </w:tc>
      </w:tr>
    </w:tbl>
    <w:p w:rsidR="005120CC" w:rsidRPr="00884EC1" w:rsidRDefault="005120CC" w:rsidP="005120CC">
      <w:pPr>
        <w:ind w:firstLine="567"/>
        <w:jc w:val="both"/>
        <w:rPr>
          <w:szCs w:val="28"/>
        </w:rPr>
      </w:pPr>
    </w:p>
    <w:p w:rsidR="005120CC" w:rsidRPr="00884EC1" w:rsidRDefault="005120CC" w:rsidP="005120CC">
      <w:pPr>
        <w:ind w:firstLine="567"/>
        <w:jc w:val="both"/>
        <w:rPr>
          <w:szCs w:val="28"/>
        </w:rPr>
      </w:pPr>
    </w:p>
    <w:p w:rsidR="005120CC" w:rsidRPr="00884EC1" w:rsidRDefault="005120CC" w:rsidP="005120CC">
      <w:pPr>
        <w:ind w:firstLine="567"/>
        <w:jc w:val="both"/>
        <w:rPr>
          <w:szCs w:val="28"/>
        </w:rPr>
      </w:pPr>
    </w:p>
    <w:p w:rsidR="005120CC" w:rsidRPr="00884EC1" w:rsidRDefault="005120CC" w:rsidP="005120CC">
      <w:pPr>
        <w:ind w:firstLine="567"/>
        <w:jc w:val="both"/>
        <w:rPr>
          <w:szCs w:val="28"/>
        </w:rPr>
      </w:pPr>
    </w:p>
    <w:p w:rsidR="005120CC" w:rsidRPr="00884EC1" w:rsidRDefault="005120CC" w:rsidP="005120CC">
      <w:pPr>
        <w:ind w:firstLine="567"/>
        <w:jc w:val="both"/>
        <w:rPr>
          <w:szCs w:val="28"/>
        </w:rPr>
      </w:pPr>
    </w:p>
    <w:p w:rsidR="005120CC" w:rsidRPr="00884EC1" w:rsidRDefault="005120CC" w:rsidP="005120CC">
      <w:pPr>
        <w:ind w:firstLine="567"/>
        <w:jc w:val="both"/>
        <w:rPr>
          <w:szCs w:val="28"/>
        </w:rPr>
      </w:pPr>
    </w:p>
    <w:p w:rsidR="005120CC" w:rsidRPr="00884EC1" w:rsidRDefault="005120CC" w:rsidP="005120CC">
      <w:pPr>
        <w:ind w:firstLine="567"/>
        <w:jc w:val="both"/>
        <w:rPr>
          <w:szCs w:val="28"/>
        </w:rPr>
      </w:pPr>
    </w:p>
    <w:p w:rsidR="005120CC" w:rsidRPr="00884EC1" w:rsidRDefault="005120CC" w:rsidP="005120CC">
      <w:pPr>
        <w:ind w:firstLine="567"/>
        <w:jc w:val="both"/>
        <w:rPr>
          <w:szCs w:val="28"/>
        </w:rPr>
      </w:pPr>
    </w:p>
    <w:p w:rsidR="005120CC" w:rsidRPr="00884EC1" w:rsidRDefault="005120CC" w:rsidP="005120CC">
      <w:pPr>
        <w:ind w:firstLine="567"/>
        <w:jc w:val="both"/>
        <w:rPr>
          <w:szCs w:val="28"/>
        </w:rPr>
      </w:pPr>
    </w:p>
    <w:p w:rsidR="005120CC" w:rsidRPr="00884EC1" w:rsidRDefault="005120CC" w:rsidP="005120CC">
      <w:pPr>
        <w:ind w:firstLine="567"/>
        <w:jc w:val="both"/>
        <w:rPr>
          <w:szCs w:val="28"/>
        </w:rPr>
      </w:pPr>
      <w:r w:rsidRPr="00884EC1">
        <w:rPr>
          <w:szCs w:val="28"/>
        </w:rPr>
        <w:lastRenderedPageBreak/>
        <w:t xml:space="preserve">Официальный сайт организации МФЦ: </w:t>
      </w:r>
      <w:hyperlink r:id="rId10" w:tgtFrame="_blank" w:history="1">
        <w:r w:rsidRPr="00884EC1">
          <w:rPr>
            <w:rStyle w:val="a9"/>
            <w:szCs w:val="28"/>
            <w:bdr w:val="none" w:sz="0" w:space="0" w:color="auto" w:frame="1"/>
            <w:shd w:val="clear" w:color="auto" w:fill="FFFFFF"/>
          </w:rPr>
          <w:t>http://www.mfcinfo.ru</w:t>
        </w:r>
      </w:hyperlink>
    </w:p>
    <w:p w:rsidR="005120CC" w:rsidRPr="00884EC1" w:rsidRDefault="005120CC" w:rsidP="005120C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4EC1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Pr="00884EC1">
        <w:rPr>
          <w:rFonts w:ascii="Times New Roman" w:hAnsi="Times New Roman" w:cs="Times New Roman"/>
          <w:sz w:val="28"/>
          <w:szCs w:val="28"/>
          <w:lang w:val="en-US"/>
        </w:rPr>
        <w:t>mfcshem</w:t>
      </w:r>
      <w:r w:rsidRPr="00884EC1">
        <w:rPr>
          <w:rFonts w:ascii="Times New Roman" w:hAnsi="Times New Roman" w:cs="Times New Roman"/>
          <w:sz w:val="28"/>
          <w:szCs w:val="28"/>
        </w:rPr>
        <w:t>@</w:t>
      </w:r>
      <w:r w:rsidRPr="00884EC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84EC1">
        <w:rPr>
          <w:rFonts w:ascii="Times New Roman" w:hAnsi="Times New Roman" w:cs="Times New Roman"/>
          <w:sz w:val="28"/>
          <w:szCs w:val="28"/>
        </w:rPr>
        <w:t>.</w:t>
      </w:r>
      <w:r w:rsidRPr="00884EC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884EC1">
        <w:rPr>
          <w:rFonts w:ascii="Times New Roman" w:hAnsi="Times New Roman" w:cs="Times New Roman"/>
          <w:sz w:val="28"/>
          <w:szCs w:val="28"/>
        </w:rPr>
        <w:t>.</w:t>
      </w:r>
    </w:p>
    <w:p w:rsidR="005120CC" w:rsidRPr="003D46CF" w:rsidRDefault="005120CC" w:rsidP="005120CC">
      <w:pPr>
        <w:pStyle w:val="ConsPlusNormal"/>
        <w:ind w:firstLine="567"/>
        <w:jc w:val="center"/>
        <w:outlineLvl w:val="2"/>
        <w:rPr>
          <w:sz w:val="28"/>
          <w:szCs w:val="28"/>
        </w:rPr>
      </w:pPr>
    </w:p>
    <w:p w:rsidR="005120CC" w:rsidRPr="006459C9" w:rsidRDefault="005120CC" w:rsidP="005120CC">
      <w:pPr>
        <w:pStyle w:val="21"/>
        <w:rPr>
          <w:szCs w:val="28"/>
        </w:rPr>
      </w:pPr>
    </w:p>
    <w:p w:rsidR="005120CC" w:rsidRPr="00E96564" w:rsidRDefault="005120CC" w:rsidP="005120CC">
      <w:pPr>
        <w:tabs>
          <w:tab w:val="left" w:pos="-1134"/>
        </w:tabs>
        <w:suppressAutoHyphens/>
        <w:ind w:firstLine="567"/>
        <w:jc w:val="center"/>
        <w:rPr>
          <w:szCs w:val="28"/>
        </w:rPr>
      </w:pPr>
      <w:r w:rsidRPr="00E96564">
        <w:rPr>
          <w:szCs w:val="28"/>
        </w:rPr>
        <w:t>2. Стандарт предоставления муниципальной услуги</w:t>
      </w:r>
    </w:p>
    <w:p w:rsidR="005120CC" w:rsidRPr="00E96564" w:rsidRDefault="005120CC" w:rsidP="005120C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120CC" w:rsidRDefault="005120CC" w:rsidP="005120C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:rsidR="005120CC" w:rsidRDefault="005120CC" w:rsidP="005120C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20CC" w:rsidRPr="00884EC1" w:rsidRDefault="005120CC" w:rsidP="005120C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</w:t>
      </w:r>
      <w:r w:rsidRPr="001F6125">
        <w:rPr>
          <w:rFonts w:ascii="Times New Roman" w:hAnsi="Times New Roman" w:cs="Times New Roman"/>
          <w:sz w:val="28"/>
          <w:szCs w:val="28"/>
        </w:rPr>
        <w:t>услуги</w:t>
      </w:r>
      <w:r w:rsidRPr="00884EC1">
        <w:rPr>
          <w:rFonts w:ascii="Times New Roman" w:hAnsi="Times New Roman" w:cs="Times New Roman"/>
          <w:sz w:val="28"/>
          <w:szCs w:val="28"/>
        </w:rPr>
        <w:t xml:space="preserve">: </w:t>
      </w:r>
      <w:r w:rsidRPr="00884EC1">
        <w:rPr>
          <w:rFonts w:ascii="Times New Roman" w:hAnsi="Times New Roman" w:cs="Times New Roman"/>
          <w:kern w:val="48"/>
          <w:sz w:val="28"/>
          <w:szCs w:val="28"/>
        </w:rPr>
        <w:t>Предоставление разрешения на осуществление земляных работ на территории Шемышейского района Пензенской области</w:t>
      </w:r>
      <w:r w:rsidRPr="00884EC1">
        <w:rPr>
          <w:rFonts w:ascii="Times New Roman" w:hAnsi="Times New Roman" w:cs="Times New Roman"/>
          <w:sz w:val="28"/>
          <w:szCs w:val="28"/>
        </w:rPr>
        <w:t>.</w:t>
      </w:r>
    </w:p>
    <w:p w:rsidR="005120CC" w:rsidRPr="001F6125" w:rsidRDefault="005120CC" w:rsidP="005120C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>Краткое наименование муниципальной услуги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42B95">
        <w:rPr>
          <w:rFonts w:ascii="Times New Roman" w:hAnsi="Times New Roman" w:cs="Times New Roman"/>
          <w:sz w:val="28"/>
          <w:szCs w:val="28"/>
        </w:rPr>
        <w:t xml:space="preserve"> </w:t>
      </w:r>
      <w:r w:rsidRPr="00884EC1">
        <w:rPr>
          <w:rFonts w:ascii="Times New Roman" w:hAnsi="Times New Roman" w:cs="Times New Roman"/>
          <w:kern w:val="48"/>
          <w:sz w:val="28"/>
          <w:szCs w:val="28"/>
        </w:rPr>
        <w:t>Предоставление разрешения на осуществление земляных работ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20CC" w:rsidRDefault="005120CC" w:rsidP="005120C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20CC" w:rsidRDefault="005120CC" w:rsidP="005120C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органа местного самоуправления,</w:t>
      </w:r>
    </w:p>
    <w:p w:rsidR="005120CC" w:rsidRDefault="005120CC" w:rsidP="005120C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:rsidR="005120CC" w:rsidRDefault="005120CC" w:rsidP="005120C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20CC" w:rsidRPr="00C83A4E" w:rsidRDefault="005120CC" w:rsidP="005120C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C83A4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Предоставление муниципальной услуги осуществляет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C83A4E">
        <w:rPr>
          <w:rFonts w:ascii="Times New Roman" w:hAnsi="Times New Roman" w:cs="Times New Roman"/>
          <w:sz w:val="28"/>
          <w:szCs w:val="28"/>
        </w:rPr>
        <w:t>.</w:t>
      </w:r>
    </w:p>
    <w:p w:rsidR="005120CC" w:rsidRDefault="005120CC" w:rsidP="005120CC">
      <w:pPr>
        <w:pStyle w:val="ConsPlusNormal"/>
        <w:ind w:firstLine="567"/>
        <w:jc w:val="both"/>
      </w:pPr>
    </w:p>
    <w:p w:rsidR="005120CC" w:rsidRDefault="005120CC" w:rsidP="005120C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</w:p>
    <w:p w:rsidR="005120CC" w:rsidRDefault="005120CC" w:rsidP="005120C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20CC" w:rsidRPr="00C94262" w:rsidRDefault="005120CC" w:rsidP="005120CC">
      <w:pPr>
        <w:ind w:firstLine="567"/>
        <w:jc w:val="both"/>
        <w:rPr>
          <w:szCs w:val="28"/>
        </w:rPr>
      </w:pPr>
      <w:r w:rsidRPr="00C94262">
        <w:rPr>
          <w:szCs w:val="28"/>
        </w:rPr>
        <w:t>2.</w:t>
      </w:r>
      <w:r>
        <w:rPr>
          <w:szCs w:val="28"/>
        </w:rPr>
        <w:t>3</w:t>
      </w:r>
      <w:r w:rsidRPr="00C94262">
        <w:rPr>
          <w:szCs w:val="28"/>
        </w:rPr>
        <w:t>. Результатом предоставления муниципальной услуги является:</w:t>
      </w:r>
    </w:p>
    <w:p w:rsidR="005120CC" w:rsidRPr="00C94262" w:rsidRDefault="005120CC" w:rsidP="005120CC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C94262">
        <w:rPr>
          <w:szCs w:val="28"/>
        </w:rPr>
        <w:t xml:space="preserve"> </w:t>
      </w:r>
      <w:r>
        <w:rPr>
          <w:szCs w:val="28"/>
        </w:rPr>
        <w:t>п</w:t>
      </w:r>
      <w:r w:rsidRPr="00884EC1">
        <w:rPr>
          <w:kern w:val="48"/>
          <w:szCs w:val="28"/>
        </w:rPr>
        <w:t>редоставление разрешения на осуществление земляных работ</w:t>
      </w:r>
      <w:r w:rsidRPr="00C94262">
        <w:rPr>
          <w:szCs w:val="28"/>
        </w:rPr>
        <w:t>;</w:t>
      </w:r>
    </w:p>
    <w:p w:rsidR="005120CC" w:rsidRDefault="005120CC" w:rsidP="005120CC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C94262">
        <w:rPr>
          <w:szCs w:val="28"/>
        </w:rPr>
        <w:t xml:space="preserve"> отказ в </w:t>
      </w:r>
      <w:r>
        <w:rPr>
          <w:kern w:val="48"/>
          <w:szCs w:val="28"/>
        </w:rPr>
        <w:t>п</w:t>
      </w:r>
      <w:r w:rsidRPr="00884EC1">
        <w:rPr>
          <w:kern w:val="48"/>
          <w:szCs w:val="28"/>
        </w:rPr>
        <w:t>редоставлени</w:t>
      </w:r>
      <w:r>
        <w:rPr>
          <w:kern w:val="48"/>
          <w:szCs w:val="28"/>
        </w:rPr>
        <w:t>и</w:t>
      </w:r>
      <w:r w:rsidRPr="00884EC1">
        <w:rPr>
          <w:kern w:val="48"/>
          <w:szCs w:val="28"/>
        </w:rPr>
        <w:t xml:space="preserve"> разрешения на осуществление земляных работ</w:t>
      </w:r>
      <w:r w:rsidRPr="00C94262">
        <w:rPr>
          <w:szCs w:val="28"/>
        </w:rPr>
        <w:t>.</w:t>
      </w:r>
    </w:p>
    <w:p w:rsidR="005120CC" w:rsidRPr="00C94262" w:rsidRDefault="005120CC" w:rsidP="005120CC">
      <w:pPr>
        <w:ind w:firstLine="567"/>
        <w:jc w:val="both"/>
        <w:rPr>
          <w:szCs w:val="28"/>
        </w:rPr>
      </w:pPr>
      <w:r w:rsidRPr="00942B95">
        <w:rPr>
          <w:szCs w:val="28"/>
        </w:rPr>
        <w:t>Результат предоставления муниципальной услуги заявител</w:t>
      </w:r>
      <w:r>
        <w:rPr>
          <w:szCs w:val="28"/>
        </w:rPr>
        <w:t>ю</w:t>
      </w:r>
      <w:r w:rsidRPr="00942B95">
        <w:rPr>
          <w:szCs w:val="28"/>
        </w:rPr>
        <w:t xml:space="preserve"> </w:t>
      </w:r>
      <w:r>
        <w:rPr>
          <w:szCs w:val="28"/>
        </w:rPr>
        <w:t xml:space="preserve">(представителю заявителя) </w:t>
      </w:r>
      <w:r w:rsidRPr="00942B95">
        <w:rPr>
          <w:szCs w:val="28"/>
        </w:rPr>
        <w:t xml:space="preserve">может быть представлен ему в форме </w:t>
      </w:r>
      <w:r>
        <w:rPr>
          <w:szCs w:val="28"/>
        </w:rPr>
        <w:t xml:space="preserve">документа на бумажном носителе </w:t>
      </w:r>
      <w:r w:rsidRPr="00942B95">
        <w:rPr>
          <w:szCs w:val="28"/>
        </w:rPr>
        <w:t>в течение срока действия результата предоставления муниципальной услуги.</w:t>
      </w:r>
    </w:p>
    <w:p w:rsidR="005120CC" w:rsidRDefault="005120CC" w:rsidP="005120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120CC" w:rsidRDefault="005120CC" w:rsidP="005120C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</w:p>
    <w:p w:rsidR="005120CC" w:rsidRDefault="005120CC" w:rsidP="005120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20CC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 не может превышать 3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рабочих дня со дня регистрации заявления о </w:t>
      </w:r>
      <w:r w:rsidRPr="00CE689C">
        <w:rPr>
          <w:rFonts w:ascii="Times New Roman" w:hAnsi="Times New Roman" w:cs="Times New Roman"/>
          <w:kern w:val="48"/>
          <w:sz w:val="28"/>
          <w:szCs w:val="28"/>
        </w:rPr>
        <w:t>предоставлении разрешения на осуществление земляных работ</w:t>
      </w:r>
      <w:r>
        <w:rPr>
          <w:rFonts w:ascii="Times New Roman" w:hAnsi="Times New Roman" w:cs="Times New Roman"/>
          <w:sz w:val="28"/>
          <w:szCs w:val="28"/>
        </w:rPr>
        <w:t xml:space="preserve"> (далее - заявление).</w:t>
      </w:r>
    </w:p>
    <w:p w:rsidR="005120CC" w:rsidRDefault="005120CC" w:rsidP="005120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20CC" w:rsidRDefault="005120CC" w:rsidP="005120CC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>
        <w:rPr>
          <w:szCs w:val="28"/>
        </w:rPr>
        <w:t>Правовые основания для предоставления муниципальной услуги</w:t>
      </w:r>
    </w:p>
    <w:p w:rsidR="005120CC" w:rsidRPr="006459C9" w:rsidRDefault="005120CC" w:rsidP="005120CC">
      <w:pPr>
        <w:tabs>
          <w:tab w:val="left" w:pos="-1134"/>
        </w:tabs>
        <w:suppressAutoHyphens/>
        <w:ind w:firstLine="567"/>
        <w:jc w:val="center"/>
        <w:rPr>
          <w:b/>
          <w:szCs w:val="28"/>
        </w:rPr>
      </w:pPr>
    </w:p>
    <w:p w:rsidR="005120CC" w:rsidRPr="00CE689C" w:rsidRDefault="005120CC" w:rsidP="005120C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E689C">
        <w:rPr>
          <w:rFonts w:ascii="Times New Roman" w:hAnsi="Times New Roman" w:cs="Times New Roman"/>
          <w:sz w:val="28"/>
          <w:szCs w:val="28"/>
        </w:rPr>
        <w:t>2.5. Предоставление муниципальной услуги осуществляется</w:t>
      </w:r>
      <w:r w:rsidRPr="00CE5DC7">
        <w:rPr>
          <w:rFonts w:ascii="Times New Roman" w:hAnsi="Times New Roman"/>
          <w:sz w:val="28"/>
          <w:szCs w:val="28"/>
        </w:rPr>
        <w:t xml:space="preserve"> в соответствии с:</w:t>
      </w:r>
    </w:p>
    <w:p w:rsidR="005120CC" w:rsidRDefault="005120CC" w:rsidP="005120CC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- Конституцией Российской Федерации от 12.12.1993;</w:t>
      </w:r>
    </w:p>
    <w:p w:rsidR="005120CC" w:rsidRDefault="005120CC" w:rsidP="005120CC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- Градостроительным кодексом Российской Федерации (с изменениями);</w:t>
      </w:r>
    </w:p>
    <w:p w:rsidR="005120CC" w:rsidRDefault="005120CC" w:rsidP="005120CC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- Федеральным законом Российской Федерации от 27.07.2010 № 210-ФЗ «Об организации предоставления государственных и муниципальных услуг»;</w:t>
      </w:r>
    </w:p>
    <w:p w:rsidR="005120CC" w:rsidRDefault="005120CC" w:rsidP="005120CC">
      <w:pPr>
        <w:pStyle w:val="af3"/>
        <w:tabs>
          <w:tab w:val="left" w:pos="9355"/>
        </w:tabs>
        <w:spacing w:before="0" w:beforeAutospacing="0" w:after="0" w:afterAutospacing="0"/>
        <w:ind w:firstLine="804"/>
        <w:jc w:val="both"/>
        <w:rPr>
          <w:rFonts w:cs="Arial"/>
          <w:sz w:val="28"/>
          <w:szCs w:val="28"/>
          <w:lang w:eastAsia="ar-SA"/>
        </w:rPr>
      </w:pPr>
      <w:r w:rsidRPr="00BA26EA">
        <w:rPr>
          <w:rFonts w:cs="Arial"/>
          <w:sz w:val="28"/>
          <w:szCs w:val="28"/>
          <w:lang w:eastAsia="ar-SA"/>
        </w:rPr>
        <w:t>- Уставом Шемышей</w:t>
      </w:r>
      <w:r>
        <w:rPr>
          <w:rFonts w:cs="Arial"/>
          <w:sz w:val="28"/>
          <w:szCs w:val="28"/>
          <w:lang w:eastAsia="ar-SA"/>
        </w:rPr>
        <w:t>ского района Пензенской области;</w:t>
      </w:r>
    </w:p>
    <w:p w:rsidR="005120CC" w:rsidRPr="00CE689C" w:rsidRDefault="005120CC" w:rsidP="005120CC">
      <w:pPr>
        <w:pStyle w:val="1"/>
        <w:shd w:val="clear" w:color="auto" w:fill="FFFFFF"/>
        <w:ind w:firstLine="709"/>
        <w:jc w:val="both"/>
        <w:rPr>
          <w:rFonts w:ascii="Times New Roman" w:hAnsi="Times New Roman" w:cs="Times New Roman"/>
          <w:b w:val="0"/>
        </w:rPr>
      </w:pPr>
      <w:r w:rsidRPr="00CE689C">
        <w:rPr>
          <w:rFonts w:ascii="Times New Roman" w:hAnsi="Times New Roman" w:cs="Times New Roman"/>
          <w:b w:val="0"/>
          <w:color w:val="333333"/>
        </w:rPr>
        <w:lastRenderedPageBreak/>
        <w:t xml:space="preserve">- </w:t>
      </w:r>
      <w:r w:rsidRPr="00CE689C">
        <w:rPr>
          <w:rFonts w:ascii="Times New Roman" w:hAnsi="Times New Roman" w:cs="Times New Roman"/>
          <w:b w:val="0"/>
        </w:rPr>
        <w:t>Федеральным законом "Об общих принципах организации местного самоуправления в Российской Федерации" от 06.10.2003 N 131-ФЗ;</w:t>
      </w:r>
      <w:r w:rsidRPr="00CE689C">
        <w:rPr>
          <w:rStyle w:val="apple-converted-space"/>
          <w:rFonts w:ascii="Times New Roman" w:hAnsi="Times New Roman" w:cs="Times New Roman"/>
          <w:b w:val="0"/>
        </w:rPr>
        <w:t> </w:t>
      </w:r>
    </w:p>
    <w:p w:rsidR="005120CC" w:rsidRPr="003834BE" w:rsidRDefault="005120CC" w:rsidP="005120C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E689C">
        <w:rPr>
          <w:rFonts w:ascii="Times New Roman" w:hAnsi="Times New Roman"/>
          <w:sz w:val="28"/>
          <w:szCs w:val="28"/>
        </w:rPr>
        <w:t>- Постановлением Администрации от 25.09.2012 № 784 «Об утверждении</w:t>
      </w:r>
      <w:r w:rsidRPr="003834BE">
        <w:rPr>
          <w:rFonts w:ascii="Times New Roman" w:hAnsi="Times New Roman"/>
          <w:sz w:val="28"/>
          <w:szCs w:val="28"/>
        </w:rPr>
        <w:t xml:space="preserve"> Реестра муниципальных услуг Шемышейского района Пензенской области;</w:t>
      </w:r>
    </w:p>
    <w:p w:rsidR="005120CC" w:rsidRDefault="005120CC" w:rsidP="005120C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3834BE">
        <w:rPr>
          <w:rFonts w:ascii="Times New Roman" w:hAnsi="Times New Roman"/>
          <w:sz w:val="28"/>
          <w:szCs w:val="28"/>
        </w:rPr>
        <w:t xml:space="preserve">- Постановлением администрации Шемышейского района от 25.05.2011 № 387 </w:t>
      </w:r>
      <w:r w:rsidRPr="00C10D73">
        <w:rPr>
          <w:rStyle w:val="afd"/>
          <w:rFonts w:ascii="Times New Roman" w:hAnsi="Times New Roman"/>
          <w:b w:val="0"/>
          <w:sz w:val="28"/>
          <w:szCs w:val="28"/>
        </w:rPr>
        <w:t>«Об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5120CC" w:rsidRDefault="005120CC" w:rsidP="005120CC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5120CC" w:rsidRDefault="005120CC" w:rsidP="005120CC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>
        <w:rPr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5120CC" w:rsidRDefault="005120CC" w:rsidP="005120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20CC" w:rsidRPr="003834BE" w:rsidRDefault="005120CC" w:rsidP="005120CC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120CC" w:rsidRPr="006F0D42" w:rsidRDefault="005120CC" w:rsidP="005120CC">
      <w:pPr>
        <w:pStyle w:val="afc"/>
        <w:spacing w:line="276" w:lineRule="auto"/>
        <w:ind w:firstLine="720"/>
        <w:jc w:val="both"/>
        <w:rPr>
          <w:szCs w:val="28"/>
        </w:rPr>
      </w:pPr>
    </w:p>
    <w:p w:rsidR="005120CC" w:rsidRPr="00CE689C" w:rsidRDefault="005120CC" w:rsidP="005120CC">
      <w:pPr>
        <w:ind w:firstLine="567"/>
        <w:jc w:val="both"/>
        <w:rPr>
          <w:szCs w:val="28"/>
        </w:rPr>
      </w:pPr>
      <w:r>
        <w:rPr>
          <w:spacing w:val="-2"/>
          <w:kern w:val="48"/>
          <w:position w:val="6"/>
          <w:szCs w:val="28"/>
        </w:rPr>
        <w:t xml:space="preserve">2.6. </w:t>
      </w:r>
      <w:r w:rsidRPr="00942B95">
        <w:rPr>
          <w:szCs w:val="28"/>
        </w:rPr>
        <w:t xml:space="preserve">Исчерпывающий перечень документов, необходимых для предоставления муниципальной услуги, которые заявитель </w:t>
      </w:r>
      <w:r>
        <w:rPr>
          <w:szCs w:val="28"/>
        </w:rPr>
        <w:t xml:space="preserve">(представитель заявителя) </w:t>
      </w:r>
      <w:r w:rsidRPr="00942B95">
        <w:rPr>
          <w:szCs w:val="28"/>
        </w:rPr>
        <w:t>представляет самостоятельно:</w:t>
      </w:r>
    </w:p>
    <w:p w:rsidR="005120CC" w:rsidRPr="00EC6E0B" w:rsidRDefault="005120CC" w:rsidP="005120CC">
      <w:pPr>
        <w:shd w:val="clear" w:color="auto" w:fill="FFFFFF"/>
        <w:ind w:left="6" w:right="6" w:firstLine="567"/>
        <w:jc w:val="both"/>
        <w:rPr>
          <w:spacing w:val="-2"/>
          <w:kern w:val="48"/>
          <w:position w:val="6"/>
          <w:szCs w:val="28"/>
        </w:rPr>
      </w:pPr>
      <w:r w:rsidRPr="00EC6E0B">
        <w:rPr>
          <w:spacing w:val="-2"/>
          <w:kern w:val="48"/>
          <w:position w:val="6"/>
          <w:szCs w:val="28"/>
        </w:rPr>
        <w:t xml:space="preserve">- заявление по установленной форме (приложение </w:t>
      </w:r>
      <w:r>
        <w:rPr>
          <w:spacing w:val="-2"/>
          <w:kern w:val="48"/>
          <w:position w:val="6"/>
          <w:szCs w:val="28"/>
        </w:rPr>
        <w:t>1</w:t>
      </w:r>
      <w:r w:rsidRPr="00EC6E0B">
        <w:rPr>
          <w:spacing w:val="-2"/>
          <w:kern w:val="48"/>
          <w:position w:val="6"/>
          <w:szCs w:val="28"/>
        </w:rPr>
        <w:t xml:space="preserve"> к административному регламенту);</w:t>
      </w:r>
    </w:p>
    <w:p w:rsidR="005120CC" w:rsidRPr="00EC6E0B" w:rsidRDefault="005120CC" w:rsidP="005120CC">
      <w:pPr>
        <w:shd w:val="clear" w:color="auto" w:fill="FFFFFF"/>
        <w:ind w:left="6" w:right="6" w:firstLine="567"/>
        <w:jc w:val="both"/>
        <w:rPr>
          <w:spacing w:val="-2"/>
          <w:kern w:val="48"/>
          <w:position w:val="6"/>
          <w:szCs w:val="28"/>
        </w:rPr>
      </w:pPr>
      <w:r w:rsidRPr="00EC6E0B">
        <w:rPr>
          <w:spacing w:val="-2"/>
          <w:kern w:val="48"/>
          <w:position w:val="6"/>
          <w:szCs w:val="28"/>
        </w:rPr>
        <w:t>- план-схема проведения работ;</w:t>
      </w:r>
    </w:p>
    <w:p w:rsidR="005120CC" w:rsidRPr="00EC6E0B" w:rsidRDefault="005120CC" w:rsidP="005120CC">
      <w:pPr>
        <w:pStyle w:val="af3"/>
        <w:tabs>
          <w:tab w:val="left" w:pos="9355"/>
        </w:tabs>
        <w:spacing w:before="0" w:beforeAutospacing="0" w:after="0" w:afterAutospacing="0"/>
        <w:ind w:firstLine="567"/>
        <w:jc w:val="both"/>
        <w:rPr>
          <w:spacing w:val="-2"/>
          <w:kern w:val="48"/>
          <w:position w:val="6"/>
          <w:sz w:val="28"/>
          <w:szCs w:val="28"/>
        </w:rPr>
      </w:pPr>
      <w:r w:rsidRPr="00EC6E0B">
        <w:rPr>
          <w:spacing w:val="-2"/>
          <w:kern w:val="48"/>
          <w:position w:val="6"/>
          <w:sz w:val="28"/>
          <w:szCs w:val="28"/>
        </w:rPr>
        <w:t xml:space="preserve">- лист согласования (приложение </w:t>
      </w:r>
      <w:r>
        <w:rPr>
          <w:spacing w:val="-2"/>
          <w:kern w:val="48"/>
          <w:position w:val="6"/>
          <w:sz w:val="28"/>
          <w:szCs w:val="28"/>
        </w:rPr>
        <w:t>2</w:t>
      </w:r>
      <w:r w:rsidRPr="00EC6E0B">
        <w:rPr>
          <w:spacing w:val="-2"/>
          <w:kern w:val="48"/>
          <w:position w:val="6"/>
          <w:sz w:val="28"/>
          <w:szCs w:val="28"/>
        </w:rPr>
        <w:t xml:space="preserve"> к административному регламенту).</w:t>
      </w:r>
    </w:p>
    <w:p w:rsidR="005120CC" w:rsidRDefault="005120CC" w:rsidP="005120CC">
      <w:pPr>
        <w:shd w:val="clear" w:color="auto" w:fill="FFFFFF"/>
        <w:ind w:left="6" w:right="6" w:firstLine="567"/>
        <w:jc w:val="both"/>
        <w:rPr>
          <w:spacing w:val="-2"/>
          <w:kern w:val="48"/>
          <w:position w:val="6"/>
          <w:szCs w:val="28"/>
        </w:rPr>
      </w:pPr>
      <w:r>
        <w:rPr>
          <w:spacing w:val="-2"/>
          <w:kern w:val="48"/>
          <w:position w:val="6"/>
          <w:szCs w:val="28"/>
        </w:rPr>
        <w:t>- в случае проведения земляных работ в зимнее время заявитель-заказчик представляет гарантийное письмо на проведение работ по восстановлению нарушенного благоустройства в летнее время.</w:t>
      </w:r>
    </w:p>
    <w:p w:rsidR="005120CC" w:rsidRDefault="005120CC" w:rsidP="005120CC">
      <w:pPr>
        <w:shd w:val="clear" w:color="auto" w:fill="FFFFFF"/>
        <w:ind w:left="6" w:right="6" w:firstLine="567"/>
        <w:jc w:val="both"/>
        <w:rPr>
          <w:spacing w:val="-2"/>
          <w:kern w:val="48"/>
          <w:position w:val="6"/>
          <w:szCs w:val="28"/>
        </w:rPr>
      </w:pPr>
    </w:p>
    <w:p w:rsidR="005120CC" w:rsidRPr="00942B95" w:rsidRDefault="005120CC" w:rsidP="005120CC">
      <w:pPr>
        <w:ind w:firstLine="567"/>
        <w:jc w:val="both"/>
        <w:rPr>
          <w:szCs w:val="28"/>
        </w:rPr>
      </w:pPr>
      <w:r w:rsidRPr="00942B95">
        <w:rPr>
          <w:szCs w:val="28"/>
        </w:rPr>
        <w:t>2.6.1. 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:rsidR="005120CC" w:rsidRPr="00942B95" w:rsidRDefault="005120CC" w:rsidP="005120CC">
      <w:pPr>
        <w:ind w:firstLine="567"/>
        <w:jc w:val="both"/>
        <w:rPr>
          <w:szCs w:val="28"/>
        </w:rPr>
      </w:pPr>
      <w:r w:rsidRPr="00942B95">
        <w:rPr>
          <w:szCs w:val="28"/>
        </w:rPr>
        <w:t>а)</w:t>
      </w:r>
      <w:r w:rsidRPr="00942B95">
        <w:rPr>
          <w:szCs w:val="28"/>
        </w:rPr>
        <w:tab/>
        <w:t>лично по местонахождению Админист</w:t>
      </w:r>
      <w:r>
        <w:rPr>
          <w:szCs w:val="28"/>
        </w:rPr>
        <w:t>рации, указанному в пункте 1.6 А</w:t>
      </w:r>
      <w:r w:rsidRPr="00942B95">
        <w:rPr>
          <w:szCs w:val="28"/>
        </w:rPr>
        <w:t>дминистративного регламента;</w:t>
      </w:r>
    </w:p>
    <w:p w:rsidR="005120CC" w:rsidRPr="00942B95" w:rsidRDefault="005120CC" w:rsidP="005120CC">
      <w:pPr>
        <w:ind w:firstLine="567"/>
        <w:jc w:val="both"/>
        <w:rPr>
          <w:szCs w:val="28"/>
        </w:rPr>
      </w:pPr>
      <w:r w:rsidRPr="00942B95">
        <w:rPr>
          <w:szCs w:val="28"/>
        </w:rPr>
        <w:t>б)</w:t>
      </w:r>
      <w:r w:rsidRPr="00942B95">
        <w:rPr>
          <w:szCs w:val="28"/>
        </w:rPr>
        <w:tab/>
        <w:t>посредством почтовой связи по местонахождению Администрации, указанно</w:t>
      </w:r>
      <w:r>
        <w:rPr>
          <w:szCs w:val="28"/>
        </w:rPr>
        <w:t>му в пункте 1.6 А</w:t>
      </w:r>
      <w:r w:rsidRPr="00942B95">
        <w:rPr>
          <w:szCs w:val="28"/>
        </w:rPr>
        <w:t>дминистративного регламента;</w:t>
      </w:r>
    </w:p>
    <w:p w:rsidR="005120CC" w:rsidRDefault="005120CC" w:rsidP="005120CC">
      <w:pPr>
        <w:ind w:firstLine="567"/>
        <w:jc w:val="both"/>
        <w:rPr>
          <w:szCs w:val="28"/>
        </w:rPr>
      </w:pPr>
      <w:r w:rsidRPr="00942B95">
        <w:rPr>
          <w:szCs w:val="28"/>
        </w:rPr>
        <w:t>в)</w:t>
      </w:r>
      <w:r w:rsidRPr="00942B95">
        <w:rPr>
          <w:szCs w:val="28"/>
        </w:rPr>
        <w:tab/>
        <w:t>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5120CC" w:rsidRDefault="005120CC" w:rsidP="005120C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120CC" w:rsidRPr="00BD5024" w:rsidRDefault="005120CC" w:rsidP="005120C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D5024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</w:p>
    <w:p w:rsidR="005120CC" w:rsidRPr="00BD5024" w:rsidRDefault="005120CC" w:rsidP="005120C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D5024">
        <w:rPr>
          <w:rFonts w:ascii="Times New Roman" w:hAnsi="Times New Roman" w:cs="Times New Roman"/>
          <w:sz w:val="28"/>
          <w:szCs w:val="28"/>
        </w:rPr>
        <w:t>необходимых в соответствии с нормативными правовыми актами</w:t>
      </w:r>
    </w:p>
    <w:p w:rsidR="005120CC" w:rsidRPr="00BD5024" w:rsidRDefault="005120CC" w:rsidP="005120C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D5024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которые</w:t>
      </w:r>
    </w:p>
    <w:p w:rsidR="005120CC" w:rsidRPr="00BD5024" w:rsidRDefault="005120CC" w:rsidP="005120C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D5024">
        <w:rPr>
          <w:rFonts w:ascii="Times New Roman" w:hAnsi="Times New Roman" w:cs="Times New Roman"/>
          <w:sz w:val="28"/>
          <w:szCs w:val="28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5120CC" w:rsidRPr="00BD5024" w:rsidRDefault="005120CC" w:rsidP="005120C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5120CC" w:rsidRPr="00BD5024" w:rsidRDefault="005120CC" w:rsidP="005120C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024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5024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для </w:t>
      </w:r>
      <w:r w:rsidRPr="00855102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услуги, которые заявитель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(представитель заявителя) </w:t>
      </w:r>
      <w:r w:rsidRPr="00855102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инициативе:</w:t>
      </w:r>
    </w:p>
    <w:p w:rsidR="005120CC" w:rsidRPr="007B0F93" w:rsidRDefault="005120CC" w:rsidP="005120CC">
      <w:pPr>
        <w:shd w:val="clear" w:color="auto" w:fill="FFFFFF"/>
        <w:ind w:left="6" w:right="6" w:firstLine="567"/>
        <w:jc w:val="both"/>
        <w:rPr>
          <w:spacing w:val="-2"/>
          <w:kern w:val="48"/>
          <w:position w:val="6"/>
          <w:szCs w:val="28"/>
        </w:rPr>
      </w:pPr>
      <w:r>
        <w:rPr>
          <w:spacing w:val="-2"/>
          <w:kern w:val="48"/>
          <w:position w:val="6"/>
          <w:szCs w:val="28"/>
        </w:rPr>
        <w:t xml:space="preserve">- </w:t>
      </w:r>
      <w:r w:rsidRPr="008E5BA1">
        <w:rPr>
          <w:szCs w:val="28"/>
        </w:rPr>
        <w:t>любые иные документы, не входящие в перече</w:t>
      </w:r>
      <w:r w:rsidRPr="0088775D">
        <w:rPr>
          <w:szCs w:val="28"/>
        </w:rPr>
        <w:t>нь.</w:t>
      </w:r>
    </w:p>
    <w:p w:rsidR="005120CC" w:rsidRDefault="005120CC" w:rsidP="005120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20CC" w:rsidRDefault="005120CC" w:rsidP="005120C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120CC" w:rsidRDefault="005120CC" w:rsidP="005120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E52E53">
        <w:rPr>
          <w:szCs w:val="28"/>
        </w:rPr>
        <w:t>2.</w:t>
      </w:r>
      <w:r>
        <w:rPr>
          <w:szCs w:val="28"/>
        </w:rPr>
        <w:t>8</w:t>
      </w:r>
      <w:r w:rsidRPr="00E52E53">
        <w:rPr>
          <w:szCs w:val="28"/>
        </w:rPr>
        <w:t>.</w:t>
      </w:r>
      <w:r w:rsidRPr="0088775D">
        <w:rPr>
          <w:szCs w:val="28"/>
        </w:rPr>
        <w:t xml:space="preserve"> Основания для отказа в приеме документов, необходимых для предоставления </w:t>
      </w:r>
      <w:r>
        <w:rPr>
          <w:szCs w:val="28"/>
        </w:rPr>
        <w:t>муниципальной услуги:</w:t>
      </w:r>
    </w:p>
    <w:p w:rsidR="005120CC" w:rsidRDefault="005120CC" w:rsidP="005120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8775D">
        <w:rPr>
          <w:szCs w:val="28"/>
        </w:rPr>
        <w:t xml:space="preserve">- отсутствие одного из документов, указанных в </w:t>
      </w:r>
      <w:r>
        <w:rPr>
          <w:szCs w:val="28"/>
        </w:rPr>
        <w:t>административном</w:t>
      </w:r>
      <w:r w:rsidRPr="0088775D">
        <w:rPr>
          <w:szCs w:val="28"/>
        </w:rPr>
        <w:t xml:space="preserve"> регламенте, кроме тех документов, которые могут быть изготовлены органами и организациями, участвующими в процесс оказания муниципальных услуг;</w:t>
      </w:r>
    </w:p>
    <w:p w:rsidR="005120CC" w:rsidRDefault="005120CC" w:rsidP="005120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8775D">
        <w:rPr>
          <w:szCs w:val="28"/>
        </w:rPr>
        <w:t>- несоответствие хотя бы одного из документов  по форме или содержанию требованиям действующего законодательства, а также содержание в документе неоговоренных приписок и исправлений, кроме случаев, когда допущенные нарушения могут быть устранены органами и организациями, участвующими в процессе оказания муниципальных услуг;</w:t>
      </w:r>
    </w:p>
    <w:p w:rsidR="005120CC" w:rsidRDefault="005120CC" w:rsidP="005120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обращение за получением м</w:t>
      </w:r>
      <w:r w:rsidRPr="0088775D">
        <w:rPr>
          <w:szCs w:val="28"/>
        </w:rPr>
        <w:t>униципальной услуги ненадлежащего лица;</w:t>
      </w:r>
    </w:p>
    <w:p w:rsidR="005120CC" w:rsidRDefault="005120CC" w:rsidP="005120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8775D">
        <w:rPr>
          <w:szCs w:val="28"/>
        </w:rPr>
        <w:t>- непредставлен</w:t>
      </w:r>
      <w:r>
        <w:rPr>
          <w:szCs w:val="28"/>
        </w:rPr>
        <w:t xml:space="preserve">ие </w:t>
      </w:r>
      <w:r w:rsidRPr="0088775D">
        <w:rPr>
          <w:szCs w:val="28"/>
        </w:rPr>
        <w:t>представителем оформленн</w:t>
      </w:r>
      <w:r>
        <w:rPr>
          <w:szCs w:val="28"/>
        </w:rPr>
        <w:t>ой</w:t>
      </w:r>
      <w:r w:rsidRPr="0088775D">
        <w:rPr>
          <w:szCs w:val="28"/>
        </w:rPr>
        <w:t xml:space="preserve"> в установленном порядке доверенност</w:t>
      </w:r>
      <w:r>
        <w:rPr>
          <w:szCs w:val="28"/>
        </w:rPr>
        <w:t>и</w:t>
      </w:r>
      <w:r w:rsidRPr="0088775D">
        <w:rPr>
          <w:szCs w:val="28"/>
        </w:rPr>
        <w:t xml:space="preserve"> на осуществление действий</w:t>
      </w:r>
      <w:r>
        <w:rPr>
          <w:szCs w:val="28"/>
        </w:rPr>
        <w:t>.</w:t>
      </w:r>
    </w:p>
    <w:p w:rsidR="005120CC" w:rsidRDefault="005120CC" w:rsidP="005120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</w:t>
      </w:r>
    </w:p>
    <w:p w:rsidR="005120CC" w:rsidRDefault="005120CC" w:rsidP="005120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20CC" w:rsidRDefault="005120CC" w:rsidP="005120C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E30CF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5120CC" w:rsidRDefault="005120CC" w:rsidP="005120C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120CC" w:rsidRPr="00917385" w:rsidRDefault="005120CC" w:rsidP="005120CC">
      <w:pPr>
        <w:pStyle w:val="a3"/>
        <w:ind w:firstLine="567"/>
        <w:jc w:val="both"/>
      </w:pPr>
      <w:r w:rsidRPr="00917385">
        <w:t>2.</w:t>
      </w:r>
      <w:r>
        <w:t>9</w:t>
      </w:r>
      <w:r w:rsidRPr="00917385">
        <w:t>. Основания для приостановления муниципальной услуги не предусмотрены.</w:t>
      </w:r>
    </w:p>
    <w:p w:rsidR="005120CC" w:rsidRDefault="005120CC" w:rsidP="005120CC">
      <w:pPr>
        <w:pStyle w:val="a3"/>
        <w:ind w:firstLine="567"/>
        <w:jc w:val="both"/>
      </w:pPr>
      <w:r w:rsidRPr="00917385">
        <w:t>2.</w:t>
      </w:r>
      <w:r>
        <w:t>10</w:t>
      </w:r>
      <w:r w:rsidRPr="00917385">
        <w:t xml:space="preserve">. В предоставлении муниципальной услуги заявителю </w:t>
      </w:r>
      <w:r>
        <w:t>(представителю заявителя) отказывается в случаях</w:t>
      </w:r>
      <w:r w:rsidRPr="00917385">
        <w:t>:</w:t>
      </w:r>
    </w:p>
    <w:p w:rsidR="005120CC" w:rsidRDefault="005120CC" w:rsidP="005120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8775D">
        <w:rPr>
          <w:szCs w:val="28"/>
        </w:rPr>
        <w:t>- отзыв</w:t>
      </w:r>
      <w:r>
        <w:rPr>
          <w:szCs w:val="28"/>
        </w:rPr>
        <w:t>а</w:t>
      </w:r>
      <w:r w:rsidRPr="0088775D">
        <w:rPr>
          <w:szCs w:val="28"/>
        </w:rPr>
        <w:t xml:space="preserve"> заявителем своего заявления;</w:t>
      </w:r>
    </w:p>
    <w:p w:rsidR="005120CC" w:rsidRDefault="005120CC" w:rsidP="005120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8775D">
        <w:rPr>
          <w:szCs w:val="28"/>
        </w:rPr>
        <w:t>- решения и постановления судебных органов о запрете предоставлять муниципальную услугу в отношении конкретного земельного участка;</w:t>
      </w:r>
    </w:p>
    <w:p w:rsidR="005120CC" w:rsidRDefault="005120CC" w:rsidP="005120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8775D">
        <w:rPr>
          <w:szCs w:val="28"/>
        </w:rPr>
        <w:t>- смерт</w:t>
      </w:r>
      <w:r>
        <w:rPr>
          <w:szCs w:val="28"/>
        </w:rPr>
        <w:t>и</w:t>
      </w:r>
      <w:r w:rsidRPr="0088775D">
        <w:rPr>
          <w:szCs w:val="28"/>
        </w:rPr>
        <w:t xml:space="preserve"> заявителя, либо признание его безвестно отсутствующим;</w:t>
      </w:r>
    </w:p>
    <w:p w:rsidR="005120CC" w:rsidRDefault="005120CC" w:rsidP="005120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8775D">
        <w:rPr>
          <w:szCs w:val="28"/>
        </w:rPr>
        <w:t>- отзыв</w:t>
      </w:r>
      <w:r>
        <w:rPr>
          <w:szCs w:val="28"/>
        </w:rPr>
        <w:t>а</w:t>
      </w:r>
      <w:r w:rsidRPr="0088775D">
        <w:rPr>
          <w:szCs w:val="28"/>
        </w:rPr>
        <w:t xml:space="preserve"> или истечени</w:t>
      </w:r>
      <w:r>
        <w:rPr>
          <w:szCs w:val="28"/>
        </w:rPr>
        <w:t>я</w:t>
      </w:r>
      <w:r w:rsidRPr="0088775D">
        <w:rPr>
          <w:szCs w:val="28"/>
        </w:rPr>
        <w:t xml:space="preserve"> срока действия доверенности в случае, если с заявлением обратился уполномочен</w:t>
      </w:r>
      <w:r>
        <w:rPr>
          <w:szCs w:val="28"/>
        </w:rPr>
        <w:t>ный представитель заявителя;</w:t>
      </w:r>
    </w:p>
    <w:p w:rsidR="005120CC" w:rsidRDefault="005120CC" w:rsidP="005120CC">
      <w:pPr>
        <w:pStyle w:val="af3"/>
        <w:tabs>
          <w:tab w:val="left" w:pos="1088"/>
          <w:tab w:val="left" w:pos="9355"/>
        </w:tabs>
        <w:spacing w:before="0" w:beforeAutospacing="0" w:after="0" w:afterAutospacing="0"/>
        <w:ind w:firstLine="567"/>
        <w:jc w:val="both"/>
        <w:rPr>
          <w:rFonts w:cs="Arial"/>
          <w:sz w:val="28"/>
          <w:szCs w:val="28"/>
          <w:lang w:eastAsia="ar-SA"/>
        </w:rPr>
      </w:pPr>
      <w:r>
        <w:rPr>
          <w:rFonts w:cs="Arial"/>
          <w:sz w:val="28"/>
          <w:szCs w:val="28"/>
          <w:lang w:eastAsia="ar-SA"/>
        </w:rPr>
        <w:t>- обращения по вопросам, рассмотрение которых не относится к полномочиям администрации;</w:t>
      </w:r>
    </w:p>
    <w:p w:rsidR="005120CC" w:rsidRDefault="005120CC" w:rsidP="005120CC">
      <w:pPr>
        <w:pStyle w:val="af3"/>
        <w:tabs>
          <w:tab w:val="left" w:pos="1088"/>
          <w:tab w:val="left" w:pos="9355"/>
        </w:tabs>
        <w:spacing w:before="0" w:beforeAutospacing="0" w:after="0" w:afterAutospacing="0"/>
        <w:ind w:firstLine="567"/>
        <w:jc w:val="both"/>
        <w:rPr>
          <w:rFonts w:cs="Arial"/>
          <w:sz w:val="28"/>
          <w:szCs w:val="28"/>
          <w:lang w:eastAsia="ar-SA"/>
        </w:rPr>
      </w:pPr>
      <w:r>
        <w:rPr>
          <w:rFonts w:cs="Arial"/>
          <w:sz w:val="28"/>
          <w:szCs w:val="28"/>
          <w:lang w:eastAsia="ar-SA"/>
        </w:rPr>
        <w:t>- наличия в документах, представленных заявителем, недостоверных сведений или не соответствие их требованиям законодательства.</w:t>
      </w:r>
    </w:p>
    <w:p w:rsidR="005120CC" w:rsidRDefault="005120CC" w:rsidP="005120CC">
      <w:pPr>
        <w:pStyle w:val="af3"/>
        <w:tabs>
          <w:tab w:val="left" w:pos="1088"/>
          <w:tab w:val="left" w:pos="9355"/>
        </w:tabs>
        <w:spacing w:before="0" w:beforeAutospacing="0" w:after="0" w:afterAutospacing="0"/>
        <w:ind w:firstLine="567"/>
        <w:jc w:val="both"/>
        <w:rPr>
          <w:rFonts w:cs="Arial"/>
          <w:sz w:val="28"/>
          <w:szCs w:val="28"/>
          <w:lang w:eastAsia="ar-SA"/>
        </w:rPr>
      </w:pPr>
    </w:p>
    <w:p w:rsidR="005120CC" w:rsidRPr="00F237D4" w:rsidRDefault="005120CC" w:rsidP="005120CC">
      <w:pPr>
        <w:pStyle w:val="13"/>
        <w:spacing w:before="0" w:after="0"/>
        <w:ind w:firstLine="567"/>
        <w:jc w:val="center"/>
        <w:rPr>
          <w:sz w:val="28"/>
          <w:szCs w:val="28"/>
        </w:rPr>
      </w:pPr>
      <w:r w:rsidRPr="00F237D4">
        <w:rPr>
          <w:sz w:val="28"/>
          <w:szCs w:val="28"/>
        </w:rPr>
        <w:t>Перечень услуг, которые являются необходимыми</w:t>
      </w:r>
    </w:p>
    <w:p w:rsidR="005120CC" w:rsidRPr="00F237D4" w:rsidRDefault="005120CC" w:rsidP="005120CC">
      <w:pPr>
        <w:pStyle w:val="13"/>
        <w:spacing w:before="0" w:after="0"/>
        <w:ind w:firstLine="567"/>
        <w:jc w:val="center"/>
        <w:rPr>
          <w:sz w:val="28"/>
          <w:szCs w:val="28"/>
        </w:rPr>
      </w:pPr>
      <w:r w:rsidRPr="00F237D4">
        <w:rPr>
          <w:sz w:val="28"/>
          <w:szCs w:val="28"/>
        </w:rPr>
        <w:t>и обязательными для предоставления муниципальной услуги</w:t>
      </w:r>
    </w:p>
    <w:p w:rsidR="005120CC" w:rsidRPr="00F237D4" w:rsidRDefault="005120CC" w:rsidP="005120CC">
      <w:pPr>
        <w:pStyle w:val="13"/>
        <w:spacing w:before="0" w:after="0"/>
        <w:ind w:firstLine="567"/>
        <w:rPr>
          <w:sz w:val="28"/>
          <w:szCs w:val="28"/>
        </w:rPr>
      </w:pPr>
    </w:p>
    <w:p w:rsidR="005120CC" w:rsidRPr="00F237D4" w:rsidRDefault="005120CC" w:rsidP="005120CC">
      <w:pPr>
        <w:pStyle w:val="13"/>
        <w:spacing w:before="0" w:after="0"/>
        <w:ind w:firstLine="567"/>
        <w:rPr>
          <w:sz w:val="28"/>
          <w:szCs w:val="28"/>
        </w:rPr>
      </w:pPr>
      <w:r w:rsidRPr="00F237D4">
        <w:rPr>
          <w:sz w:val="28"/>
          <w:szCs w:val="28"/>
        </w:rPr>
        <w:t>2.</w:t>
      </w:r>
      <w:r>
        <w:rPr>
          <w:sz w:val="28"/>
          <w:szCs w:val="28"/>
        </w:rPr>
        <w:t>11</w:t>
      </w:r>
      <w:r w:rsidRPr="00F237D4">
        <w:rPr>
          <w:sz w:val="28"/>
          <w:szCs w:val="28"/>
        </w:rPr>
        <w:t>. Не предусмотрен.</w:t>
      </w:r>
    </w:p>
    <w:p w:rsidR="005120CC" w:rsidRPr="00F237D4" w:rsidRDefault="005120CC" w:rsidP="005120C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120CC" w:rsidRDefault="005120CC" w:rsidP="005120C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Порядок, размер и основания взимания платы</w:t>
      </w:r>
    </w:p>
    <w:p w:rsidR="005120CC" w:rsidRDefault="005120CC" w:rsidP="005120C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предоставление муниципальной услуги</w:t>
      </w:r>
    </w:p>
    <w:p w:rsidR="005120CC" w:rsidRPr="003D6123" w:rsidRDefault="005120CC" w:rsidP="005120CC">
      <w:pPr>
        <w:pStyle w:val="af3"/>
        <w:tabs>
          <w:tab w:val="left" w:pos="1088"/>
          <w:tab w:val="left" w:pos="9355"/>
        </w:tabs>
        <w:spacing w:before="0" w:beforeAutospacing="0" w:after="0" w:afterAutospacing="0"/>
        <w:ind w:firstLine="567"/>
        <w:jc w:val="both"/>
        <w:rPr>
          <w:rFonts w:cs="Arial"/>
          <w:sz w:val="28"/>
          <w:szCs w:val="28"/>
          <w:lang w:eastAsia="ar-SA"/>
        </w:rPr>
      </w:pPr>
    </w:p>
    <w:p w:rsidR="005120CC" w:rsidRPr="006459C9" w:rsidRDefault="005120CC" w:rsidP="005120CC">
      <w:pPr>
        <w:tabs>
          <w:tab w:val="left" w:pos="-1134"/>
        </w:tabs>
        <w:suppressAutoHyphens/>
        <w:ind w:firstLine="720"/>
        <w:jc w:val="both"/>
        <w:rPr>
          <w:szCs w:val="28"/>
        </w:rPr>
      </w:pPr>
      <w:r>
        <w:rPr>
          <w:szCs w:val="28"/>
        </w:rPr>
        <w:t>2.12</w:t>
      </w:r>
      <w:r w:rsidRPr="006459C9">
        <w:rPr>
          <w:szCs w:val="28"/>
        </w:rPr>
        <w:t>. Предоставление муниципальной услуги является бесплатным для заявителя.</w:t>
      </w:r>
    </w:p>
    <w:p w:rsidR="005120CC" w:rsidRDefault="005120CC" w:rsidP="005120CC">
      <w:pPr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5120CC" w:rsidRDefault="005120CC" w:rsidP="005120CC">
      <w:pPr>
        <w:autoSpaceDE w:val="0"/>
        <w:autoSpaceDN w:val="0"/>
        <w:adjustRightInd w:val="0"/>
        <w:ind w:firstLine="567"/>
        <w:jc w:val="center"/>
        <w:rPr>
          <w:szCs w:val="28"/>
        </w:rPr>
      </w:pPr>
      <w:r>
        <w:rPr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5120CC" w:rsidRDefault="005120CC" w:rsidP="005120C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20CC" w:rsidRDefault="005120CC" w:rsidP="005120C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 Время ожидания в очереди не должно превышать:</w:t>
      </w:r>
    </w:p>
    <w:p w:rsidR="005120CC" w:rsidRDefault="005120CC" w:rsidP="005120C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подаче заявления и (или) документов - 15 минут;</w:t>
      </w:r>
    </w:p>
    <w:p w:rsidR="005120CC" w:rsidRDefault="005120CC" w:rsidP="005120C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получении результата предоставления муниципальной услуги - 15 минут.</w:t>
      </w:r>
    </w:p>
    <w:p w:rsidR="005120CC" w:rsidRDefault="005120CC" w:rsidP="005120C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20CC" w:rsidRDefault="005120CC" w:rsidP="005120CC">
      <w:pPr>
        <w:autoSpaceDE w:val="0"/>
        <w:autoSpaceDN w:val="0"/>
        <w:adjustRightInd w:val="0"/>
        <w:ind w:firstLine="567"/>
        <w:jc w:val="center"/>
        <w:rPr>
          <w:szCs w:val="28"/>
        </w:rPr>
      </w:pPr>
      <w:r>
        <w:rPr>
          <w:szCs w:val="28"/>
        </w:rPr>
        <w:t xml:space="preserve">Срок регистрации запроса заявителя о </w:t>
      </w:r>
    </w:p>
    <w:p w:rsidR="005120CC" w:rsidRDefault="005120CC" w:rsidP="005120CC">
      <w:pPr>
        <w:autoSpaceDE w:val="0"/>
        <w:autoSpaceDN w:val="0"/>
        <w:adjustRightInd w:val="0"/>
        <w:ind w:firstLine="567"/>
        <w:jc w:val="center"/>
        <w:rPr>
          <w:szCs w:val="28"/>
        </w:rPr>
      </w:pPr>
      <w:r>
        <w:rPr>
          <w:szCs w:val="28"/>
        </w:rPr>
        <w:t>предоставлении муниципальной услуги</w:t>
      </w:r>
    </w:p>
    <w:p w:rsidR="005120CC" w:rsidRDefault="005120CC" w:rsidP="005120C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20CC" w:rsidRPr="00942B95" w:rsidRDefault="005120CC" w:rsidP="005120CC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42B95">
        <w:rPr>
          <w:szCs w:val="28"/>
        </w:rPr>
        <w:t>2.1</w:t>
      </w:r>
      <w:r>
        <w:rPr>
          <w:szCs w:val="28"/>
        </w:rPr>
        <w:t>4</w:t>
      </w:r>
      <w:r w:rsidRPr="00942B95">
        <w:rPr>
          <w:szCs w:val="28"/>
        </w:rPr>
        <w:t xml:space="preserve">. Регистрация </w:t>
      </w:r>
      <w:r>
        <w:rPr>
          <w:szCs w:val="28"/>
        </w:rPr>
        <w:t>заявления</w:t>
      </w:r>
      <w:r w:rsidRPr="00942B95">
        <w:rPr>
          <w:szCs w:val="28"/>
        </w:rPr>
        <w:t xml:space="preserve"> заявителя </w:t>
      </w:r>
      <w:r>
        <w:rPr>
          <w:szCs w:val="28"/>
        </w:rPr>
        <w:t xml:space="preserve">(представителя заявителя) </w:t>
      </w:r>
      <w:r w:rsidRPr="00942B95">
        <w:rPr>
          <w:szCs w:val="28"/>
        </w:rPr>
        <w:t>о предоставлении муниципальной услуги осуществляется в день его получения.</w:t>
      </w:r>
    </w:p>
    <w:p w:rsidR="005120CC" w:rsidRDefault="005120CC" w:rsidP="005120CC">
      <w:pPr>
        <w:pStyle w:val="13"/>
        <w:spacing w:before="0" w:after="0"/>
        <w:ind w:firstLine="567"/>
        <w:rPr>
          <w:sz w:val="28"/>
        </w:rPr>
      </w:pPr>
      <w:r>
        <w:rPr>
          <w:sz w:val="28"/>
        </w:rPr>
        <w:t>Заявление</w:t>
      </w:r>
      <w:r w:rsidRPr="00F237D4">
        <w:rPr>
          <w:sz w:val="28"/>
        </w:rPr>
        <w:t xml:space="preserve"> заявителя </w:t>
      </w:r>
      <w:r>
        <w:rPr>
          <w:sz w:val="28"/>
          <w:szCs w:val="28"/>
        </w:rPr>
        <w:t xml:space="preserve">(представителя заявителя) </w:t>
      </w:r>
      <w:r w:rsidRPr="00F237D4">
        <w:rPr>
          <w:sz w:val="28"/>
        </w:rPr>
        <w:t>о предоставлении муниципальной услуги регистрируется в установленной системе документооборота с присвоением за</w:t>
      </w:r>
      <w:r>
        <w:rPr>
          <w:sz w:val="28"/>
        </w:rPr>
        <w:t>явлению</w:t>
      </w:r>
      <w:r w:rsidRPr="00F237D4">
        <w:rPr>
          <w:sz w:val="28"/>
        </w:rPr>
        <w:t xml:space="preserve"> входящего номера и указанием даты его получения</w:t>
      </w:r>
      <w:r>
        <w:rPr>
          <w:sz w:val="28"/>
        </w:rPr>
        <w:t>.</w:t>
      </w:r>
    </w:p>
    <w:p w:rsidR="005120CC" w:rsidRDefault="005120CC" w:rsidP="005120CC">
      <w:pPr>
        <w:pStyle w:val="13"/>
        <w:spacing w:before="0" w:after="0"/>
        <w:ind w:firstLine="567"/>
      </w:pPr>
    </w:p>
    <w:p w:rsidR="005120CC" w:rsidRDefault="005120CC" w:rsidP="005120CC">
      <w:pPr>
        <w:autoSpaceDE w:val="0"/>
        <w:autoSpaceDN w:val="0"/>
        <w:adjustRightInd w:val="0"/>
        <w:ind w:firstLine="567"/>
        <w:jc w:val="center"/>
        <w:rPr>
          <w:szCs w:val="28"/>
        </w:rPr>
      </w:pPr>
      <w:r>
        <w:rPr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5120CC" w:rsidRDefault="005120CC" w:rsidP="005120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20CC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Pr="00FA5A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B91">
        <w:rPr>
          <w:rFonts w:ascii="Times New Roman" w:hAnsi="Times New Roman" w:cs="Times New Roman"/>
          <w:sz w:val="28"/>
          <w:szCs w:val="28"/>
        </w:rPr>
        <w:t>З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дани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я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в котором располагаются помещения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Администрации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МФЦ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должн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быть расположен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 учетом транспортной и пешеходной доступности для заявителей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(представителей заявителей)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5120CC" w:rsidRPr="009D6B91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Помещения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Администрации, МФЦ</w:t>
      </w:r>
      <w:r w:rsidRPr="009D6B9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5120CC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 Предоставление муниципальной услуги осуществляется в специально выделенных для этой цели помещениях.</w:t>
      </w:r>
    </w:p>
    <w:p w:rsidR="005120CC" w:rsidRPr="00CE5DC7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 </w:t>
      </w:r>
      <w:r w:rsidRPr="00CE5DC7">
        <w:rPr>
          <w:rFonts w:ascii="Times New Roman" w:hAnsi="Times New Roman" w:cs="Times New Roman"/>
          <w:sz w:val="28"/>
          <w:szCs w:val="28"/>
        </w:rPr>
        <w:t>Помещения, в которых осуществляется предоставление муниципальной услуги, оборудуются информационными стендами, на которых размещается следующая информация:</w:t>
      </w:r>
    </w:p>
    <w:p w:rsidR="005120CC" w:rsidRPr="00CE5DC7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DC7">
        <w:rPr>
          <w:rFonts w:ascii="Times New Roman" w:hAnsi="Times New Roman" w:cs="Times New Roman"/>
          <w:sz w:val="28"/>
          <w:szCs w:val="28"/>
        </w:rPr>
        <w:t>- информация о порядке предоставления муниципальной услуги;</w:t>
      </w:r>
    </w:p>
    <w:p w:rsidR="005120CC" w:rsidRPr="00CE5DC7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DC7">
        <w:rPr>
          <w:rFonts w:ascii="Times New Roman" w:hAnsi="Times New Roman" w:cs="Times New Roman"/>
          <w:sz w:val="28"/>
          <w:szCs w:val="28"/>
        </w:rPr>
        <w:t>- описание результата предоставления муниципальной услуги;</w:t>
      </w:r>
    </w:p>
    <w:p w:rsidR="005120CC" w:rsidRPr="00CE5DC7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DC7">
        <w:rPr>
          <w:rFonts w:ascii="Times New Roman" w:hAnsi="Times New Roman" w:cs="Times New Roman"/>
          <w:sz w:val="28"/>
          <w:szCs w:val="28"/>
        </w:rPr>
        <w:lastRenderedPageBreak/>
        <w:t>- перечень документов, необходимых в соответствии с нормативными правовыми актами для предоставления муниципальной услуги;</w:t>
      </w:r>
    </w:p>
    <w:p w:rsidR="005120CC" w:rsidRPr="00CE5DC7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DC7">
        <w:rPr>
          <w:rFonts w:ascii="Times New Roman" w:hAnsi="Times New Roman" w:cs="Times New Roman"/>
          <w:sz w:val="28"/>
          <w:szCs w:val="28"/>
        </w:rPr>
        <w:t xml:space="preserve">- образец </w:t>
      </w:r>
      <w:r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6800B8">
        <w:rPr>
          <w:rFonts w:ascii="Times New Roman" w:hAnsi="Times New Roman" w:cs="Times New Roman"/>
          <w:sz w:val="28"/>
          <w:szCs w:val="28"/>
        </w:rPr>
        <w:t>о выдаче градостроительного плана земельного участка</w:t>
      </w:r>
      <w:r w:rsidRPr="00CE5DC7">
        <w:rPr>
          <w:rFonts w:ascii="Times New Roman" w:hAnsi="Times New Roman" w:cs="Times New Roman"/>
          <w:sz w:val="28"/>
          <w:szCs w:val="28"/>
        </w:rPr>
        <w:t>.</w:t>
      </w:r>
    </w:p>
    <w:p w:rsidR="005120CC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2.18. Количество мест ожидания определяется исходя из фактической нагрузки и возможностей для их размещения в здании.</w:t>
      </w:r>
    </w:p>
    <w:p w:rsidR="005120CC" w:rsidRDefault="005120CC" w:rsidP="005120CC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(представителей заявителей) и оптимальным условиям работы специалистов.</w:t>
      </w:r>
    </w:p>
    <w:p w:rsidR="005120CC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5120CC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2.20. Кабинеты приема заявителей (представителей заявителей) должны иметь информационные таблички (вывески) с указанием:</w:t>
      </w:r>
    </w:p>
    <w:p w:rsidR="005120CC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номера кабинета;</w:t>
      </w:r>
    </w:p>
    <w:p w:rsidR="005120CC" w:rsidRDefault="005120CC" w:rsidP="005120CC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- фамилии, имени, отчества и должности специалиста.</w:t>
      </w:r>
    </w:p>
    <w:p w:rsidR="005120CC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5120CC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организации рабочих мест следует предусмотреть возможность беспрепятственного входа (выхода) </w:t>
      </w:r>
      <w:r w:rsidRPr="00664B4A">
        <w:rPr>
          <w:rFonts w:ascii="Times New Roman" w:hAnsi="Times New Roman" w:cs="Times New Roman"/>
          <w:sz w:val="28"/>
          <w:szCs w:val="28"/>
        </w:rPr>
        <w:t>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из помещения.</w:t>
      </w:r>
    </w:p>
    <w:p w:rsidR="005120CC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2.21.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 (представителей заявителей).</w:t>
      </w:r>
    </w:p>
    <w:p w:rsidR="005120CC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5120CC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 (указанные места для парковки не должны занимать иные транспортные средства).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F3F">
        <w:rPr>
          <w:rFonts w:ascii="Times New Roman" w:hAnsi="Times New Roman"/>
          <w:sz w:val="28"/>
          <w:szCs w:val="28"/>
        </w:rPr>
        <w:t>На указанных транспортных средствах должен быть установлен опознавательный знак «Инвалид».</w:t>
      </w:r>
    </w:p>
    <w:p w:rsidR="005120CC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5120CC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5120CC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заявителей (представителей заявителей) осуществляется в </w:t>
      </w:r>
      <w:r>
        <w:rPr>
          <w:rFonts w:ascii="Times New Roman" w:hAnsi="Times New Roman" w:cs="Times New Roman"/>
          <w:sz w:val="28"/>
          <w:szCs w:val="28"/>
        </w:rPr>
        <w:lastRenderedPageBreak/>
        <w:t>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5120CC" w:rsidRDefault="005120CC" w:rsidP="005120CC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Администрации, МФЦ.</w:t>
      </w:r>
    </w:p>
    <w:p w:rsidR="005120CC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5120CC" w:rsidRDefault="005120CC" w:rsidP="005120CC">
      <w:pPr>
        <w:pStyle w:val="ConsPlusNormal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5120CC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5120CC" w:rsidRDefault="005120CC" w:rsidP="005120CC">
      <w:pPr>
        <w:pStyle w:val="ConsPlusNormal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Рабочее место специалиста Администрации, МФЦ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5120CC" w:rsidRDefault="005120CC" w:rsidP="005120CC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Специалисты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Администрации, МФЦ</w:t>
      </w:r>
      <w:r>
        <w:rPr>
          <w:rFonts w:ascii="Times New Roman" w:hAnsi="Times New Roman" w:cs="Times New Roman"/>
          <w:sz w:val="28"/>
          <w:szCs w:val="28"/>
        </w:rPr>
        <w:t xml:space="preserve"> обеспечиваются личными нагрудными карточками (бейджами) с указанием фамилии, имени, отчества и должности.</w:t>
      </w:r>
    </w:p>
    <w:p w:rsidR="005120CC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5120CC" w:rsidRDefault="005120CC" w:rsidP="005120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20CC" w:rsidRDefault="005120CC" w:rsidP="005120CC">
      <w:pPr>
        <w:pStyle w:val="13"/>
        <w:spacing w:before="0" w:after="0"/>
        <w:ind w:firstLine="709"/>
        <w:jc w:val="center"/>
        <w:rPr>
          <w:sz w:val="28"/>
          <w:szCs w:val="28"/>
        </w:rPr>
      </w:pPr>
      <w:r w:rsidRPr="00E52D4B">
        <w:rPr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5120CC" w:rsidRPr="00E52D4B" w:rsidRDefault="005120CC" w:rsidP="005120CC">
      <w:pPr>
        <w:pStyle w:val="13"/>
        <w:spacing w:before="0" w:after="0"/>
        <w:ind w:firstLine="709"/>
        <w:jc w:val="center"/>
        <w:rPr>
          <w:sz w:val="28"/>
          <w:szCs w:val="28"/>
        </w:rPr>
      </w:pPr>
    </w:p>
    <w:p w:rsidR="005120CC" w:rsidRPr="00917385" w:rsidRDefault="005120CC" w:rsidP="005120CC">
      <w:pPr>
        <w:pStyle w:val="13"/>
        <w:spacing w:before="0" w:after="0"/>
        <w:ind w:firstLine="709"/>
        <w:rPr>
          <w:sz w:val="28"/>
          <w:szCs w:val="28"/>
        </w:rPr>
      </w:pPr>
      <w:r w:rsidRPr="00917385">
        <w:rPr>
          <w:sz w:val="28"/>
          <w:szCs w:val="28"/>
        </w:rPr>
        <w:t>2.</w:t>
      </w:r>
      <w:r>
        <w:rPr>
          <w:sz w:val="28"/>
          <w:szCs w:val="28"/>
        </w:rPr>
        <w:t>23</w:t>
      </w:r>
      <w:r w:rsidRPr="00917385">
        <w:rPr>
          <w:sz w:val="28"/>
          <w:szCs w:val="28"/>
        </w:rPr>
        <w:t>. Показателями доступности предоставления муниципальной услуги являются:</w:t>
      </w:r>
    </w:p>
    <w:p w:rsidR="005120CC" w:rsidRPr="00EB1877" w:rsidRDefault="005120CC" w:rsidP="005120CC">
      <w:pPr>
        <w:pStyle w:val="13"/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2.23.1.</w:t>
      </w:r>
      <w:r w:rsidRPr="00EB1877">
        <w:rPr>
          <w:sz w:val="28"/>
          <w:szCs w:val="28"/>
        </w:rPr>
        <w:t xml:space="preserve"> транспортная доступность к месту предоставления </w:t>
      </w:r>
      <w:r>
        <w:rPr>
          <w:sz w:val="28"/>
          <w:szCs w:val="28"/>
        </w:rPr>
        <w:t>муниципаль</w:t>
      </w:r>
      <w:r w:rsidRPr="00EB1877">
        <w:rPr>
          <w:sz w:val="28"/>
          <w:szCs w:val="28"/>
        </w:rPr>
        <w:t>ной услуги;</w:t>
      </w:r>
    </w:p>
    <w:p w:rsidR="005120CC" w:rsidRPr="00EB1877" w:rsidRDefault="005120CC" w:rsidP="005120CC">
      <w:pPr>
        <w:pStyle w:val="13"/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2.23.2.</w:t>
      </w:r>
      <w:r w:rsidRPr="00EB1877">
        <w:rPr>
          <w:sz w:val="28"/>
          <w:szCs w:val="28"/>
        </w:rPr>
        <w:t xml:space="preserve"> обеспечение беспрепятственного доступа лиц к помещениям, в которых предоставляется </w:t>
      </w:r>
      <w:r>
        <w:rPr>
          <w:sz w:val="28"/>
          <w:szCs w:val="28"/>
        </w:rPr>
        <w:t>муниципаль</w:t>
      </w:r>
      <w:r w:rsidRPr="00EB1877">
        <w:rPr>
          <w:sz w:val="28"/>
          <w:szCs w:val="28"/>
        </w:rPr>
        <w:t>ная услуга;</w:t>
      </w:r>
    </w:p>
    <w:p w:rsidR="005120CC" w:rsidRPr="00EB1877" w:rsidRDefault="005120CC" w:rsidP="005120CC">
      <w:pPr>
        <w:pStyle w:val="13"/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2.23.3.</w:t>
      </w:r>
      <w:r w:rsidRPr="00EB1877">
        <w:rPr>
          <w:sz w:val="28"/>
          <w:szCs w:val="28"/>
        </w:rPr>
        <w:t xml:space="preserve"> размещение информации о порядке предоставления </w:t>
      </w:r>
      <w:r>
        <w:rPr>
          <w:sz w:val="28"/>
          <w:szCs w:val="28"/>
        </w:rPr>
        <w:t>муниципаль</w:t>
      </w:r>
      <w:r w:rsidRPr="00EB1877">
        <w:rPr>
          <w:sz w:val="28"/>
          <w:szCs w:val="28"/>
        </w:rPr>
        <w:t xml:space="preserve">ной услуги на официальном сайте </w:t>
      </w:r>
      <w:r>
        <w:rPr>
          <w:sz w:val="28"/>
          <w:szCs w:val="28"/>
        </w:rPr>
        <w:t>Администрации</w:t>
      </w:r>
      <w:r w:rsidRPr="00EB1877">
        <w:rPr>
          <w:sz w:val="28"/>
          <w:szCs w:val="28"/>
        </w:rPr>
        <w:t xml:space="preserve"> в информаци</w:t>
      </w:r>
      <w:r>
        <w:rPr>
          <w:sz w:val="28"/>
          <w:szCs w:val="28"/>
        </w:rPr>
        <w:t>онно-телекоммуникационной сети «</w:t>
      </w:r>
      <w:r w:rsidRPr="00EB1877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EB1877">
        <w:rPr>
          <w:sz w:val="28"/>
          <w:szCs w:val="28"/>
        </w:rPr>
        <w:t>, на Едином портале и (или) Региональном портале;</w:t>
      </w:r>
    </w:p>
    <w:p w:rsidR="005120CC" w:rsidRPr="00EB1877" w:rsidRDefault="005120CC" w:rsidP="005120CC">
      <w:pPr>
        <w:pStyle w:val="13"/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2.23.4.</w:t>
      </w:r>
      <w:r w:rsidRPr="00EB1877">
        <w:rPr>
          <w:sz w:val="28"/>
          <w:szCs w:val="28"/>
        </w:rPr>
        <w:t xml:space="preserve"> размещение информации о порядке предоставления </w:t>
      </w:r>
      <w:r>
        <w:rPr>
          <w:sz w:val="28"/>
          <w:szCs w:val="28"/>
        </w:rPr>
        <w:t>муниципаль</w:t>
      </w:r>
      <w:r w:rsidRPr="00EB1877">
        <w:rPr>
          <w:sz w:val="28"/>
          <w:szCs w:val="28"/>
        </w:rPr>
        <w:t>ной услуги на информационных стендах;</w:t>
      </w:r>
    </w:p>
    <w:p w:rsidR="005120CC" w:rsidRPr="00917385" w:rsidRDefault="005120CC" w:rsidP="005120CC">
      <w:pPr>
        <w:pStyle w:val="13"/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2.23.5.</w:t>
      </w:r>
      <w:r w:rsidRPr="00EB1877">
        <w:rPr>
          <w:sz w:val="28"/>
          <w:szCs w:val="28"/>
        </w:rPr>
        <w:t xml:space="preserve"> размещение информации о порядке предоставления </w:t>
      </w:r>
      <w:r>
        <w:rPr>
          <w:sz w:val="28"/>
          <w:szCs w:val="28"/>
        </w:rPr>
        <w:t>муниципаль</w:t>
      </w:r>
      <w:r w:rsidRPr="00EB1877">
        <w:rPr>
          <w:sz w:val="28"/>
          <w:szCs w:val="28"/>
        </w:rPr>
        <w:t>ной услуги в средствах массовой информации.</w:t>
      </w:r>
    </w:p>
    <w:p w:rsidR="005120CC" w:rsidRPr="00917385" w:rsidRDefault="005120CC" w:rsidP="005120CC">
      <w:pPr>
        <w:pStyle w:val="13"/>
        <w:spacing w:before="0" w:after="0"/>
        <w:ind w:firstLine="567"/>
        <w:rPr>
          <w:sz w:val="28"/>
          <w:szCs w:val="28"/>
        </w:rPr>
      </w:pPr>
      <w:r w:rsidRPr="00917385">
        <w:rPr>
          <w:sz w:val="28"/>
          <w:szCs w:val="28"/>
        </w:rPr>
        <w:t>2.</w:t>
      </w:r>
      <w:r>
        <w:rPr>
          <w:sz w:val="28"/>
          <w:szCs w:val="28"/>
        </w:rPr>
        <w:t>24</w:t>
      </w:r>
      <w:r w:rsidRPr="00917385">
        <w:rPr>
          <w:sz w:val="28"/>
          <w:szCs w:val="28"/>
        </w:rPr>
        <w:t>. Показателями качества предоставления муниципальной услуги являются:</w:t>
      </w:r>
    </w:p>
    <w:p w:rsidR="005120CC" w:rsidRPr="00917385" w:rsidRDefault="005120CC" w:rsidP="005120CC">
      <w:pPr>
        <w:pStyle w:val="13"/>
        <w:spacing w:before="0" w:after="0"/>
        <w:ind w:firstLine="567"/>
        <w:rPr>
          <w:sz w:val="28"/>
          <w:szCs w:val="28"/>
        </w:rPr>
      </w:pPr>
      <w:r w:rsidRPr="00917385">
        <w:rPr>
          <w:sz w:val="28"/>
          <w:szCs w:val="28"/>
        </w:rPr>
        <w:t>2.</w:t>
      </w:r>
      <w:r>
        <w:rPr>
          <w:sz w:val="28"/>
          <w:szCs w:val="28"/>
        </w:rPr>
        <w:t>24</w:t>
      </w:r>
      <w:r w:rsidRPr="00917385">
        <w:rPr>
          <w:sz w:val="28"/>
          <w:szCs w:val="28"/>
        </w:rPr>
        <w:t>.1. соблюдение сроков предоставления муниципальной услуги;</w:t>
      </w:r>
    </w:p>
    <w:p w:rsidR="005120CC" w:rsidRPr="00917385" w:rsidRDefault="005120CC" w:rsidP="005120CC">
      <w:pPr>
        <w:pStyle w:val="13"/>
        <w:spacing w:before="0" w:after="0"/>
        <w:ind w:firstLine="567"/>
        <w:rPr>
          <w:sz w:val="28"/>
          <w:szCs w:val="28"/>
        </w:rPr>
      </w:pPr>
      <w:r w:rsidRPr="00917385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24</w:t>
      </w:r>
      <w:r w:rsidRPr="00917385">
        <w:rPr>
          <w:sz w:val="28"/>
          <w:szCs w:val="28"/>
        </w:rPr>
        <w:t>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5120CC" w:rsidRPr="00917385" w:rsidRDefault="005120CC" w:rsidP="005120CC">
      <w:pPr>
        <w:pStyle w:val="13"/>
        <w:spacing w:before="0" w:after="0"/>
        <w:ind w:firstLine="567"/>
        <w:rPr>
          <w:sz w:val="28"/>
          <w:szCs w:val="28"/>
        </w:rPr>
      </w:pPr>
      <w:r w:rsidRPr="00917385">
        <w:rPr>
          <w:sz w:val="28"/>
          <w:szCs w:val="28"/>
        </w:rPr>
        <w:t>2.</w:t>
      </w:r>
      <w:r>
        <w:rPr>
          <w:sz w:val="28"/>
          <w:szCs w:val="28"/>
        </w:rPr>
        <w:t>24</w:t>
      </w:r>
      <w:r w:rsidRPr="00917385">
        <w:rPr>
          <w:sz w:val="28"/>
          <w:szCs w:val="28"/>
        </w:rPr>
        <w:t>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5120CC" w:rsidRPr="00917385" w:rsidRDefault="005120CC" w:rsidP="005120CC">
      <w:pPr>
        <w:pStyle w:val="13"/>
        <w:spacing w:before="0" w:after="0"/>
        <w:ind w:firstLine="567"/>
        <w:rPr>
          <w:sz w:val="28"/>
          <w:szCs w:val="28"/>
        </w:rPr>
      </w:pPr>
      <w:r w:rsidRPr="00917385">
        <w:rPr>
          <w:sz w:val="28"/>
          <w:szCs w:val="28"/>
        </w:rPr>
        <w:t>2.</w:t>
      </w:r>
      <w:r>
        <w:rPr>
          <w:sz w:val="28"/>
          <w:szCs w:val="28"/>
        </w:rPr>
        <w:t>24</w:t>
      </w:r>
      <w:r w:rsidRPr="00917385">
        <w:rPr>
          <w:sz w:val="28"/>
          <w:szCs w:val="28"/>
        </w:rPr>
        <w:t xml:space="preserve">.4. соотношение количества обоснованных жалоб </w:t>
      </w:r>
      <w:r>
        <w:rPr>
          <w:sz w:val="28"/>
          <w:szCs w:val="28"/>
        </w:rPr>
        <w:t xml:space="preserve">заявителей (представителей заявителей) </w:t>
      </w:r>
      <w:r w:rsidRPr="00917385">
        <w:rPr>
          <w:sz w:val="28"/>
          <w:szCs w:val="28"/>
        </w:rPr>
        <w:t>по вопросам качества и доступности предоставления муниципальной услуги к общему количеству жалоб.</w:t>
      </w:r>
    </w:p>
    <w:p w:rsidR="005120CC" w:rsidRPr="00917385" w:rsidRDefault="005120CC" w:rsidP="005120CC">
      <w:pPr>
        <w:pStyle w:val="13"/>
        <w:spacing w:before="0" w:after="0"/>
        <w:ind w:firstLine="567"/>
        <w:rPr>
          <w:sz w:val="28"/>
          <w:szCs w:val="28"/>
        </w:rPr>
      </w:pPr>
      <w:r w:rsidRPr="00917385">
        <w:rPr>
          <w:sz w:val="28"/>
          <w:szCs w:val="28"/>
        </w:rPr>
        <w:t>2.</w:t>
      </w:r>
      <w:r>
        <w:rPr>
          <w:sz w:val="28"/>
          <w:szCs w:val="28"/>
        </w:rPr>
        <w:t>25</w:t>
      </w:r>
      <w:r w:rsidRPr="00917385">
        <w:rPr>
          <w:sz w:val="28"/>
          <w:szCs w:val="28"/>
        </w:rPr>
        <w:t>. В процессе предоставления муниципальной услуги заявитель взаимодействует с муниципальными служащими Администрации:</w:t>
      </w:r>
    </w:p>
    <w:p w:rsidR="005120CC" w:rsidRPr="00917385" w:rsidRDefault="005120CC" w:rsidP="005120CC">
      <w:pPr>
        <w:pStyle w:val="13"/>
        <w:spacing w:before="0" w:after="0"/>
        <w:ind w:firstLine="567"/>
        <w:rPr>
          <w:sz w:val="28"/>
          <w:szCs w:val="28"/>
        </w:rPr>
      </w:pPr>
      <w:r w:rsidRPr="00917385">
        <w:rPr>
          <w:sz w:val="28"/>
          <w:szCs w:val="28"/>
        </w:rPr>
        <w:t>2.</w:t>
      </w:r>
      <w:r>
        <w:rPr>
          <w:sz w:val="28"/>
          <w:szCs w:val="28"/>
        </w:rPr>
        <w:t>25</w:t>
      </w:r>
      <w:r w:rsidRPr="00917385">
        <w:rPr>
          <w:sz w:val="28"/>
          <w:szCs w:val="28"/>
        </w:rPr>
        <w:t>.1. при подаче документов для получения муниципальной услуги;</w:t>
      </w:r>
    </w:p>
    <w:p w:rsidR="005120CC" w:rsidRPr="00917385" w:rsidRDefault="005120CC" w:rsidP="005120CC">
      <w:pPr>
        <w:pStyle w:val="13"/>
        <w:spacing w:before="0" w:after="0"/>
        <w:ind w:firstLine="567"/>
        <w:rPr>
          <w:sz w:val="28"/>
          <w:szCs w:val="28"/>
        </w:rPr>
      </w:pPr>
      <w:r w:rsidRPr="00917385">
        <w:rPr>
          <w:sz w:val="28"/>
          <w:szCs w:val="28"/>
        </w:rPr>
        <w:t>2.</w:t>
      </w:r>
      <w:r>
        <w:rPr>
          <w:sz w:val="28"/>
          <w:szCs w:val="28"/>
        </w:rPr>
        <w:t>25</w:t>
      </w:r>
      <w:r w:rsidRPr="00917385">
        <w:rPr>
          <w:sz w:val="28"/>
          <w:szCs w:val="28"/>
        </w:rPr>
        <w:t>.2. при получении результата оказания муниципальной услуги.</w:t>
      </w:r>
    </w:p>
    <w:p w:rsidR="005120CC" w:rsidRPr="00917385" w:rsidRDefault="005120CC" w:rsidP="005120CC">
      <w:pPr>
        <w:pStyle w:val="ConsPlusNormal"/>
        <w:ind w:firstLine="567"/>
        <w:jc w:val="both"/>
        <w:rPr>
          <w:b/>
          <w:bCs/>
          <w:color w:val="242424"/>
          <w:spacing w:val="2"/>
          <w:sz w:val="28"/>
          <w:szCs w:val="28"/>
        </w:rPr>
      </w:pPr>
    </w:p>
    <w:p w:rsidR="005120CC" w:rsidRPr="00E96564" w:rsidRDefault="005120CC" w:rsidP="005120CC">
      <w:pPr>
        <w:pStyle w:val="4"/>
        <w:ind w:firstLine="567"/>
        <w:textAlignment w:val="baseline"/>
        <w:rPr>
          <w:spacing w:val="2"/>
        </w:rPr>
      </w:pPr>
      <w:r w:rsidRPr="00E96564">
        <w:rPr>
          <w:spacing w:val="2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5120CC" w:rsidRPr="00E96564" w:rsidRDefault="005120CC" w:rsidP="005120CC">
      <w:pPr>
        <w:pStyle w:val="4"/>
        <w:ind w:firstLine="567"/>
        <w:textAlignment w:val="baseline"/>
        <w:rPr>
          <w:bCs w:val="0"/>
          <w:spacing w:val="2"/>
        </w:rPr>
      </w:pPr>
    </w:p>
    <w:p w:rsidR="005120CC" w:rsidRPr="00942B95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2B95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42B95">
        <w:rPr>
          <w:rFonts w:ascii="Times New Roman" w:hAnsi="Times New Roman" w:cs="Times New Roman"/>
          <w:sz w:val="28"/>
          <w:szCs w:val="28"/>
        </w:rPr>
        <w:t>. Заявление и (или) документы, необходимые для предоставления муниципальной услуги, могут быть поданы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5120CC" w:rsidRPr="00942B95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480C">
        <w:rPr>
          <w:rFonts w:ascii="Times New Roman" w:hAnsi="Times New Roman" w:cs="Times New Roman"/>
          <w:sz w:val="28"/>
          <w:szCs w:val="28"/>
        </w:rPr>
        <w:t xml:space="preserve">В МФЦ осуществляются прием заявления и (или) документов, </w:t>
      </w:r>
      <w:r w:rsidRPr="00942B95">
        <w:rPr>
          <w:rFonts w:ascii="Times New Roman" w:hAnsi="Times New Roman" w:cs="Times New Roman"/>
          <w:sz w:val="28"/>
          <w:szCs w:val="28"/>
        </w:rPr>
        <w:t>необходимы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42B95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</w:t>
      </w:r>
      <w:r w:rsidRPr="00DD480C">
        <w:rPr>
          <w:rFonts w:ascii="Times New Roman" w:hAnsi="Times New Roman" w:cs="Times New Roman"/>
          <w:sz w:val="28"/>
          <w:szCs w:val="28"/>
        </w:rPr>
        <w:t xml:space="preserve">, а также выдача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480C">
        <w:rPr>
          <w:rFonts w:ascii="Times New Roman" w:hAnsi="Times New Roman" w:cs="Times New Roman"/>
          <w:sz w:val="28"/>
          <w:szCs w:val="28"/>
        </w:rPr>
        <w:t>ной услуги только при личном обращении заявителя (представителя заявителя).</w:t>
      </w:r>
    </w:p>
    <w:p w:rsidR="005120CC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2.27</w:t>
      </w:r>
      <w:r w:rsidRPr="00942B95">
        <w:rPr>
          <w:rFonts w:ascii="Times New Roman" w:hAnsi="Times New Roman" w:cs="Times New Roman"/>
          <w:sz w:val="28"/>
          <w:szCs w:val="28"/>
        </w:rPr>
        <w:t xml:space="preserve">. По выбору заявителя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(представителя заявителя) </w:t>
      </w:r>
      <w:r w:rsidRPr="00942B95"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Pr="00942B95">
        <w:rPr>
          <w:rFonts w:ascii="Times New Roman" w:hAnsi="Times New Roman" w:cs="Times New Roman"/>
          <w:sz w:val="28"/>
        </w:rPr>
        <w:t>предоставления муниципальной услуги, расписки</w:t>
      </w:r>
      <w:r>
        <w:rPr>
          <w:rFonts w:ascii="Times New Roman" w:hAnsi="Times New Roman" w:cs="Times New Roman"/>
          <w:sz w:val="28"/>
        </w:rPr>
        <w:t xml:space="preserve"> в получении документов (далее – расписка), о</w:t>
      </w:r>
      <w:r w:rsidRPr="004C0855">
        <w:rPr>
          <w:rFonts w:ascii="Times New Roman" w:hAnsi="Times New Roman" w:cs="Times New Roman"/>
          <w:sz w:val="28"/>
        </w:rPr>
        <w:t>тказ</w:t>
      </w:r>
      <w:r>
        <w:rPr>
          <w:rFonts w:ascii="Times New Roman" w:hAnsi="Times New Roman" w:cs="Times New Roman"/>
          <w:sz w:val="28"/>
        </w:rPr>
        <w:t xml:space="preserve"> </w:t>
      </w:r>
      <w:r w:rsidRPr="004C0855">
        <w:rPr>
          <w:rFonts w:ascii="Times New Roman" w:hAnsi="Times New Roman" w:cs="Times New Roman"/>
          <w:sz w:val="28"/>
        </w:rPr>
        <w:t>в приеме к рассмотрению документов для пред</w:t>
      </w:r>
      <w:r>
        <w:rPr>
          <w:rFonts w:ascii="Times New Roman" w:hAnsi="Times New Roman" w:cs="Times New Roman"/>
          <w:sz w:val="28"/>
        </w:rPr>
        <w:t>оставления муниципальной услуги,</w:t>
      </w:r>
      <w:r w:rsidRPr="00942B95">
        <w:rPr>
          <w:rFonts w:ascii="Times New Roman" w:hAnsi="Times New Roman" w:cs="Times New Roman"/>
          <w:sz w:val="28"/>
        </w:rPr>
        <w:t xml:space="preserve"> уведомления, в том числе об отказе в </w:t>
      </w:r>
      <w:r>
        <w:rPr>
          <w:rFonts w:ascii="Times New Roman" w:hAnsi="Times New Roman" w:cs="Times New Roman"/>
          <w:sz w:val="28"/>
        </w:rPr>
        <w:t xml:space="preserve">предоставлении разрешения </w:t>
      </w:r>
      <w:r w:rsidRPr="00547684">
        <w:rPr>
          <w:rFonts w:ascii="Times New Roman" w:hAnsi="Times New Roman" w:cs="Times New Roman"/>
          <w:sz w:val="28"/>
        </w:rPr>
        <w:t>на</w:t>
      </w:r>
      <w:r w:rsidRPr="00547684">
        <w:rPr>
          <w:rFonts w:ascii="Times New Roman" w:hAnsi="Times New Roman" w:cs="Times New Roman"/>
          <w:kern w:val="48"/>
          <w:sz w:val="28"/>
          <w:szCs w:val="28"/>
        </w:rPr>
        <w:t xml:space="preserve">  осуществление земляных работ</w:t>
      </w:r>
      <w:r w:rsidRPr="00942B95">
        <w:rPr>
          <w:rFonts w:ascii="Times New Roman" w:hAnsi="Times New Roman" w:cs="Times New Roman"/>
          <w:sz w:val="28"/>
        </w:rPr>
        <w:t>, направляются в виде:</w:t>
      </w:r>
    </w:p>
    <w:p w:rsidR="005120CC" w:rsidRPr="00942B95" w:rsidRDefault="005120CC" w:rsidP="005120CC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42B95"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</w:rPr>
        <w:t>27</w:t>
      </w:r>
      <w:r w:rsidRPr="00942B95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</w:t>
      </w:r>
      <w:r w:rsidRPr="00942B95">
        <w:rPr>
          <w:rFonts w:ascii="Times New Roman" w:hAnsi="Times New Roman" w:cs="Times New Roman"/>
          <w:sz w:val="28"/>
        </w:rPr>
        <w:t>. документа на бумажном носителе, который заявитель (представитель заявителя) получает непосредственно при личном обращении в Администрацию либо МФЦ</w:t>
      </w:r>
      <w:r>
        <w:rPr>
          <w:rFonts w:ascii="Times New Roman" w:hAnsi="Times New Roman" w:cs="Times New Roman"/>
          <w:sz w:val="28"/>
        </w:rPr>
        <w:t xml:space="preserve"> по месту подачи заявления и (или) документов, необходимых для предоставления муниципальной услуги</w:t>
      </w:r>
      <w:r w:rsidRPr="00942B95">
        <w:rPr>
          <w:rFonts w:ascii="Times New Roman" w:hAnsi="Times New Roman" w:cs="Times New Roman"/>
          <w:sz w:val="28"/>
        </w:rPr>
        <w:t>;</w:t>
      </w:r>
    </w:p>
    <w:p w:rsidR="005120CC" w:rsidRDefault="005120CC" w:rsidP="005120CC">
      <w:pPr>
        <w:ind w:firstLine="540"/>
        <w:jc w:val="both"/>
        <w:rPr>
          <w:szCs w:val="28"/>
        </w:rPr>
      </w:pPr>
      <w:r>
        <w:rPr>
          <w:szCs w:val="28"/>
        </w:rPr>
        <w:t>2.27</w:t>
      </w:r>
      <w:r w:rsidRPr="00942B95">
        <w:rPr>
          <w:szCs w:val="28"/>
        </w:rPr>
        <w:t>.</w:t>
      </w:r>
      <w:r>
        <w:rPr>
          <w:szCs w:val="28"/>
        </w:rPr>
        <w:t>2</w:t>
      </w:r>
      <w:r w:rsidRPr="00942B95">
        <w:rPr>
          <w:szCs w:val="28"/>
        </w:rPr>
        <w:t xml:space="preserve">. документа на бумажном носителе, который направляется заявителю </w:t>
      </w:r>
      <w:r>
        <w:rPr>
          <w:szCs w:val="28"/>
        </w:rPr>
        <w:t xml:space="preserve">(представителю заявителя) </w:t>
      </w:r>
      <w:r w:rsidRPr="00942B95">
        <w:rPr>
          <w:szCs w:val="28"/>
        </w:rPr>
        <w:t>посредством почтового отправления.</w:t>
      </w:r>
    </w:p>
    <w:p w:rsidR="005120CC" w:rsidRDefault="005120CC" w:rsidP="005120CC">
      <w:pPr>
        <w:ind w:firstLine="540"/>
        <w:jc w:val="both"/>
        <w:rPr>
          <w:szCs w:val="28"/>
        </w:rPr>
      </w:pPr>
      <w:r>
        <w:rPr>
          <w:szCs w:val="28"/>
        </w:rPr>
        <w:t>2.28. В электронном виде муниципальная услуга не оказывается.</w:t>
      </w:r>
    </w:p>
    <w:p w:rsidR="005120CC" w:rsidRPr="006459C9" w:rsidRDefault="005120CC" w:rsidP="005120CC">
      <w:pPr>
        <w:suppressAutoHyphens/>
        <w:ind w:firstLine="720"/>
        <w:jc w:val="both"/>
        <w:rPr>
          <w:szCs w:val="28"/>
        </w:rPr>
      </w:pPr>
      <w:r w:rsidRPr="006459C9">
        <w:rPr>
          <w:szCs w:val="28"/>
        </w:rPr>
        <w:t xml:space="preserve">        </w:t>
      </w:r>
    </w:p>
    <w:p w:rsidR="005120CC" w:rsidRDefault="005120CC" w:rsidP="005120CC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взаимодействия, а также особенности выполнения административных процедур в МФЦ</w:t>
      </w:r>
    </w:p>
    <w:p w:rsidR="005120CC" w:rsidRPr="005A4AC2" w:rsidRDefault="005120CC" w:rsidP="005120CC">
      <w:pPr>
        <w:suppressAutoHyphens/>
        <w:autoSpaceDE w:val="0"/>
        <w:autoSpaceDN w:val="0"/>
        <w:adjustRightInd w:val="0"/>
        <w:jc w:val="both"/>
        <w:outlineLvl w:val="0"/>
        <w:rPr>
          <w:szCs w:val="28"/>
        </w:rPr>
      </w:pPr>
      <w:r w:rsidRPr="006459C9">
        <w:rPr>
          <w:szCs w:val="28"/>
        </w:rPr>
        <w:t xml:space="preserve">      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D84784">
        <w:rPr>
          <w:color w:val="000000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D84784">
        <w:rPr>
          <w:color w:val="000000"/>
          <w:szCs w:val="28"/>
        </w:rPr>
        <w:t xml:space="preserve">а) </w:t>
      </w:r>
      <w:r>
        <w:rPr>
          <w:color w:val="000000"/>
          <w:szCs w:val="28"/>
        </w:rPr>
        <w:t>прием и регистрация документов</w:t>
      </w:r>
      <w:r w:rsidRPr="00D84784">
        <w:rPr>
          <w:color w:val="000000"/>
          <w:szCs w:val="28"/>
        </w:rPr>
        <w:t>;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б</w:t>
      </w:r>
      <w:r w:rsidRPr="00D84784">
        <w:rPr>
          <w:color w:val="000000"/>
          <w:szCs w:val="28"/>
        </w:rPr>
        <w:t>) рассмотрение заявления и документов, необходимых для предоставления муниципальной услуги;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в) </w:t>
      </w:r>
      <w:r w:rsidRPr="00D84784">
        <w:rPr>
          <w:color w:val="000000"/>
          <w:szCs w:val="28"/>
        </w:rPr>
        <w:t>подготовка результата муниципальной услуги;</w:t>
      </w:r>
    </w:p>
    <w:p w:rsidR="005120CC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г</w:t>
      </w:r>
      <w:r w:rsidRPr="00D84784">
        <w:rPr>
          <w:color w:val="000000"/>
          <w:szCs w:val="28"/>
        </w:rPr>
        <w:t>) выдача заявителю результата муниципальной услуги.</w:t>
      </w:r>
    </w:p>
    <w:p w:rsidR="005120CC" w:rsidRDefault="005120CC" w:rsidP="005120CC">
      <w:pPr>
        <w:shd w:val="clear" w:color="auto" w:fill="FFFFFF"/>
        <w:jc w:val="both"/>
        <w:rPr>
          <w:color w:val="000000"/>
          <w:szCs w:val="28"/>
        </w:rPr>
      </w:pPr>
    </w:p>
    <w:p w:rsidR="005120CC" w:rsidRPr="006B4FEB" w:rsidRDefault="005120CC" w:rsidP="005120CC">
      <w:pPr>
        <w:shd w:val="clear" w:color="auto" w:fill="FFFFFF"/>
        <w:ind w:firstLine="851"/>
        <w:rPr>
          <w:bCs/>
          <w:iCs/>
          <w:color w:val="000000"/>
          <w:szCs w:val="28"/>
        </w:rPr>
      </w:pPr>
      <w:r>
        <w:rPr>
          <w:bCs/>
          <w:color w:val="000000"/>
          <w:szCs w:val="28"/>
        </w:rPr>
        <w:t xml:space="preserve">3.2. </w:t>
      </w:r>
      <w:r w:rsidRPr="006B4FEB">
        <w:rPr>
          <w:bCs/>
          <w:iCs/>
          <w:color w:val="000000"/>
          <w:szCs w:val="28"/>
        </w:rPr>
        <w:t>Прием и регистрация документов</w:t>
      </w:r>
    </w:p>
    <w:p w:rsidR="005120CC" w:rsidRPr="006B4FEB" w:rsidRDefault="005120CC" w:rsidP="005120CC">
      <w:pPr>
        <w:tabs>
          <w:tab w:val="left" w:pos="1260"/>
        </w:tabs>
        <w:jc w:val="both"/>
        <w:rPr>
          <w:szCs w:val="28"/>
        </w:rPr>
      </w:pPr>
      <w:r>
        <w:rPr>
          <w:szCs w:val="28"/>
        </w:rPr>
        <w:t xml:space="preserve">           3.2.</w:t>
      </w:r>
      <w:r w:rsidRPr="006B4FEB">
        <w:rPr>
          <w:szCs w:val="28"/>
        </w:rPr>
        <w:t xml:space="preserve">1.Основанием для начала исполнения муниципальной услуги является обращение заявителя в  Отдел с </w:t>
      </w:r>
      <w:r>
        <w:rPr>
          <w:szCs w:val="28"/>
        </w:rPr>
        <w:t>заявлением о</w:t>
      </w:r>
      <w:r w:rsidRPr="006B4FEB">
        <w:rPr>
          <w:szCs w:val="28"/>
        </w:rPr>
        <w:t xml:space="preserve"> выдач</w:t>
      </w:r>
      <w:r>
        <w:rPr>
          <w:szCs w:val="28"/>
        </w:rPr>
        <w:t>е</w:t>
      </w:r>
      <w:r w:rsidRPr="006B4FEB">
        <w:rPr>
          <w:szCs w:val="28"/>
        </w:rPr>
        <w:t xml:space="preserve"> </w:t>
      </w:r>
      <w:r>
        <w:rPr>
          <w:szCs w:val="28"/>
        </w:rPr>
        <w:t>разрешения на осуществление земляных работ</w:t>
      </w:r>
      <w:r w:rsidRPr="006B4FEB">
        <w:rPr>
          <w:szCs w:val="28"/>
        </w:rPr>
        <w:t>.</w:t>
      </w:r>
    </w:p>
    <w:p w:rsidR="005120CC" w:rsidRPr="006B4FEB" w:rsidRDefault="005120CC" w:rsidP="005120CC">
      <w:pPr>
        <w:tabs>
          <w:tab w:val="left" w:pos="1260"/>
        </w:tabs>
        <w:jc w:val="both"/>
        <w:rPr>
          <w:szCs w:val="28"/>
        </w:rPr>
      </w:pPr>
      <w:r w:rsidRPr="006B4FEB">
        <w:rPr>
          <w:szCs w:val="28"/>
        </w:rPr>
        <w:t xml:space="preserve">           </w:t>
      </w:r>
      <w:r>
        <w:rPr>
          <w:szCs w:val="28"/>
        </w:rPr>
        <w:t>3.2.</w:t>
      </w:r>
      <w:r w:rsidRPr="006B4FEB">
        <w:rPr>
          <w:szCs w:val="28"/>
        </w:rPr>
        <w:t>2. Специалист, ответственный за прием документов, устанавливает предмет обращения, устанавливает личность заявителя, в том числе проверяет документ, удостоверяющий личность.</w:t>
      </w:r>
    </w:p>
    <w:p w:rsidR="005120CC" w:rsidRPr="006B4FEB" w:rsidRDefault="005120CC" w:rsidP="005120CC">
      <w:pPr>
        <w:tabs>
          <w:tab w:val="left" w:pos="1260"/>
        </w:tabs>
        <w:ind w:firstLine="720"/>
        <w:jc w:val="both"/>
        <w:rPr>
          <w:szCs w:val="28"/>
        </w:rPr>
      </w:pPr>
      <w:r w:rsidRPr="006B4FEB">
        <w:rPr>
          <w:szCs w:val="28"/>
        </w:rPr>
        <w:t xml:space="preserve"> </w:t>
      </w:r>
      <w:r>
        <w:rPr>
          <w:szCs w:val="28"/>
        </w:rPr>
        <w:t>3.2.3</w:t>
      </w:r>
      <w:r w:rsidRPr="006B4FEB">
        <w:rPr>
          <w:szCs w:val="28"/>
        </w:rPr>
        <w:t>. Специалист, ответственный за прием документов, проверяет полномочия заявителя, в том числе полномочия представителя правообладателя, полномочия представителя юридического лица действовать от имени юридического лица.</w:t>
      </w:r>
    </w:p>
    <w:p w:rsidR="005120CC" w:rsidRPr="006B4FEB" w:rsidRDefault="005120CC" w:rsidP="005120CC">
      <w:pPr>
        <w:tabs>
          <w:tab w:val="left" w:pos="1260"/>
        </w:tabs>
        <w:jc w:val="both"/>
        <w:rPr>
          <w:szCs w:val="28"/>
        </w:rPr>
      </w:pPr>
      <w:r>
        <w:rPr>
          <w:szCs w:val="28"/>
        </w:rPr>
        <w:t xml:space="preserve">           3.2.4</w:t>
      </w:r>
      <w:r w:rsidRPr="006B4FEB">
        <w:rPr>
          <w:szCs w:val="28"/>
        </w:rPr>
        <w:t xml:space="preserve">. Специалист, ответственный за прием документов, проверяет наличие всех необходимых документов, исходя из соответствующего перечня (перечней) документов, представляемых на выдачу </w:t>
      </w:r>
      <w:r>
        <w:rPr>
          <w:szCs w:val="28"/>
        </w:rPr>
        <w:t>разрешения на осуществление земляных работ</w:t>
      </w:r>
      <w:r w:rsidRPr="006B4FEB">
        <w:rPr>
          <w:szCs w:val="28"/>
        </w:rPr>
        <w:t>.</w:t>
      </w:r>
    </w:p>
    <w:p w:rsidR="005120CC" w:rsidRPr="006B4FEB" w:rsidRDefault="005120CC" w:rsidP="005120CC">
      <w:pPr>
        <w:tabs>
          <w:tab w:val="left" w:pos="1260"/>
        </w:tabs>
        <w:ind w:firstLine="720"/>
        <w:jc w:val="both"/>
        <w:rPr>
          <w:szCs w:val="28"/>
        </w:rPr>
      </w:pPr>
      <w:r>
        <w:rPr>
          <w:szCs w:val="28"/>
        </w:rPr>
        <w:t xml:space="preserve">3.2.5. </w:t>
      </w:r>
      <w:r w:rsidRPr="006B4FEB">
        <w:rPr>
          <w:szCs w:val="28"/>
        </w:rPr>
        <w:t xml:space="preserve">Максимальный срок выполнения действия составляет </w:t>
      </w:r>
      <w:r>
        <w:rPr>
          <w:szCs w:val="28"/>
        </w:rPr>
        <w:t>5</w:t>
      </w:r>
      <w:r w:rsidRPr="006B4FEB">
        <w:rPr>
          <w:szCs w:val="28"/>
        </w:rPr>
        <w:t xml:space="preserve"> минут.</w:t>
      </w:r>
    </w:p>
    <w:p w:rsidR="005120CC" w:rsidRPr="006B4FEB" w:rsidRDefault="005120CC" w:rsidP="005120CC">
      <w:pPr>
        <w:tabs>
          <w:tab w:val="left" w:pos="1260"/>
        </w:tabs>
        <w:jc w:val="both"/>
        <w:rPr>
          <w:szCs w:val="28"/>
        </w:rPr>
      </w:pPr>
      <w:r w:rsidRPr="006B4FEB">
        <w:rPr>
          <w:szCs w:val="28"/>
        </w:rPr>
        <w:t xml:space="preserve">          </w:t>
      </w:r>
      <w:r>
        <w:rPr>
          <w:szCs w:val="28"/>
        </w:rPr>
        <w:t>3.2.6</w:t>
      </w:r>
      <w:r w:rsidRPr="006B4FEB">
        <w:rPr>
          <w:szCs w:val="28"/>
        </w:rPr>
        <w:t>. Специалист, ответственный за прием документов, 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данный специалист сличает копии документов с их подлинными экземплярами, выполняет на них надпись об их соответствии подлинным экземплярам, заверяет своей подписью с указанием фамилии и инициалов и предлагает заявителю заверить надпись своей подписью.</w:t>
      </w:r>
    </w:p>
    <w:p w:rsidR="005120CC" w:rsidRPr="006B4FEB" w:rsidRDefault="005120CC" w:rsidP="005120CC">
      <w:pPr>
        <w:tabs>
          <w:tab w:val="left" w:pos="1260"/>
        </w:tabs>
        <w:jc w:val="both"/>
        <w:rPr>
          <w:szCs w:val="28"/>
        </w:rPr>
      </w:pPr>
      <w:r w:rsidRPr="006B4FEB">
        <w:rPr>
          <w:szCs w:val="28"/>
        </w:rPr>
        <w:t xml:space="preserve">          </w:t>
      </w:r>
      <w:r>
        <w:rPr>
          <w:szCs w:val="28"/>
        </w:rPr>
        <w:t>3.2.7</w:t>
      </w:r>
      <w:r w:rsidRPr="006B4FEB">
        <w:rPr>
          <w:szCs w:val="28"/>
        </w:rPr>
        <w:t xml:space="preserve">. При установлении фактов отсутствия необходимых документов, несоответствия представленных документов требованиям  административного регламента, специалист, ответственный за прием документов, уведомляет заявителя о наличии препятствий для выдачи </w:t>
      </w:r>
      <w:r>
        <w:rPr>
          <w:szCs w:val="28"/>
        </w:rPr>
        <w:t>разрешения на осуществление земляных работ</w:t>
      </w:r>
      <w:r w:rsidRPr="006B4FEB">
        <w:rPr>
          <w:szCs w:val="28"/>
        </w:rPr>
        <w:t>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5120CC" w:rsidRPr="006B4FEB" w:rsidRDefault="005120CC" w:rsidP="005120CC">
      <w:pPr>
        <w:tabs>
          <w:tab w:val="left" w:pos="1260"/>
        </w:tabs>
        <w:jc w:val="both"/>
        <w:rPr>
          <w:szCs w:val="28"/>
        </w:rPr>
      </w:pPr>
      <w:r w:rsidRPr="006B4FEB">
        <w:rPr>
          <w:szCs w:val="28"/>
        </w:rPr>
        <w:t xml:space="preserve">          </w:t>
      </w:r>
      <w:r>
        <w:rPr>
          <w:szCs w:val="28"/>
        </w:rPr>
        <w:t xml:space="preserve"> 3.2.8</w:t>
      </w:r>
      <w:r w:rsidRPr="006B4FEB">
        <w:rPr>
          <w:szCs w:val="28"/>
        </w:rPr>
        <w:t>. При отсутствии у заявителя заполненного заявления или неправильном его заполнении, специалист, ответственный за прием документов, заполняет самостоятельно в программно-техническом комплексе (с последующим представлением на подпись заявителю) или помогает заявителю собственноручно заполнить заявление.</w:t>
      </w:r>
    </w:p>
    <w:p w:rsidR="005120CC" w:rsidRPr="006B4FEB" w:rsidRDefault="005120CC" w:rsidP="005120CC">
      <w:pPr>
        <w:tabs>
          <w:tab w:val="left" w:pos="1260"/>
        </w:tabs>
        <w:ind w:firstLine="720"/>
        <w:jc w:val="both"/>
        <w:rPr>
          <w:szCs w:val="28"/>
        </w:rPr>
      </w:pPr>
      <w:r w:rsidRPr="006B4FEB">
        <w:rPr>
          <w:szCs w:val="28"/>
        </w:rPr>
        <w:t xml:space="preserve">Максимальный срок </w:t>
      </w:r>
      <w:r>
        <w:rPr>
          <w:szCs w:val="28"/>
        </w:rPr>
        <w:t xml:space="preserve">выполнения действия составляет </w:t>
      </w:r>
      <w:r w:rsidRPr="006B4FEB">
        <w:rPr>
          <w:szCs w:val="28"/>
        </w:rPr>
        <w:t>5 минут.</w:t>
      </w:r>
    </w:p>
    <w:p w:rsidR="005120CC" w:rsidRPr="006B4FEB" w:rsidRDefault="005120CC" w:rsidP="005120CC">
      <w:pPr>
        <w:tabs>
          <w:tab w:val="left" w:pos="1260"/>
        </w:tabs>
        <w:jc w:val="both"/>
        <w:rPr>
          <w:szCs w:val="28"/>
        </w:rPr>
      </w:pPr>
      <w:r>
        <w:rPr>
          <w:szCs w:val="28"/>
        </w:rPr>
        <w:lastRenderedPageBreak/>
        <w:t xml:space="preserve">          3.2.9</w:t>
      </w:r>
      <w:r w:rsidRPr="006B4FEB">
        <w:rPr>
          <w:szCs w:val="28"/>
        </w:rPr>
        <w:t xml:space="preserve">. Специалист, ответственный за прием документов, оформляет расписку о приеме документов по установленной форме </w:t>
      </w:r>
      <w:r>
        <w:rPr>
          <w:szCs w:val="28"/>
        </w:rPr>
        <w:t xml:space="preserve">согласно Приложению 5 к настоящему регламенту </w:t>
      </w:r>
      <w:r w:rsidRPr="006B4FEB">
        <w:rPr>
          <w:szCs w:val="28"/>
        </w:rPr>
        <w:t>в 2-х экземплярах. В расписке, в том числе, указываются:</w:t>
      </w:r>
    </w:p>
    <w:p w:rsidR="005120CC" w:rsidRPr="006B4FEB" w:rsidRDefault="005120CC" w:rsidP="005120CC">
      <w:pPr>
        <w:tabs>
          <w:tab w:val="left" w:pos="1260"/>
        </w:tabs>
        <w:ind w:firstLine="720"/>
        <w:jc w:val="both"/>
        <w:rPr>
          <w:szCs w:val="28"/>
        </w:rPr>
      </w:pPr>
      <w:r w:rsidRPr="006B4FEB">
        <w:rPr>
          <w:szCs w:val="28"/>
        </w:rPr>
        <w:t xml:space="preserve">- дата представления документов; </w:t>
      </w:r>
    </w:p>
    <w:p w:rsidR="005120CC" w:rsidRPr="006B4FEB" w:rsidRDefault="005120CC" w:rsidP="005120CC">
      <w:pPr>
        <w:tabs>
          <w:tab w:val="left" w:pos="1260"/>
        </w:tabs>
        <w:ind w:firstLine="720"/>
        <w:jc w:val="both"/>
        <w:rPr>
          <w:szCs w:val="28"/>
        </w:rPr>
      </w:pPr>
      <w:r w:rsidRPr="006B4FEB">
        <w:rPr>
          <w:szCs w:val="28"/>
        </w:rPr>
        <w:t xml:space="preserve">- перечень документов с указанием их наименования, реквизитов; </w:t>
      </w:r>
    </w:p>
    <w:p w:rsidR="005120CC" w:rsidRPr="006B4FEB" w:rsidRDefault="005120CC" w:rsidP="005120CC">
      <w:pPr>
        <w:tabs>
          <w:tab w:val="left" w:pos="1260"/>
        </w:tabs>
        <w:ind w:firstLine="720"/>
        <w:jc w:val="both"/>
        <w:rPr>
          <w:szCs w:val="28"/>
        </w:rPr>
      </w:pPr>
      <w:r w:rsidRPr="006B4FEB">
        <w:rPr>
          <w:szCs w:val="28"/>
        </w:rPr>
        <w:t xml:space="preserve">- количество экземпляров каждого из представленных документов (подлинных экземпляров и их копий); </w:t>
      </w:r>
    </w:p>
    <w:p w:rsidR="005120CC" w:rsidRPr="006B4FEB" w:rsidRDefault="005120CC" w:rsidP="005120CC">
      <w:pPr>
        <w:tabs>
          <w:tab w:val="left" w:pos="1260"/>
        </w:tabs>
        <w:ind w:firstLine="720"/>
        <w:jc w:val="both"/>
        <w:rPr>
          <w:szCs w:val="28"/>
        </w:rPr>
      </w:pPr>
      <w:r w:rsidRPr="006B4FEB">
        <w:rPr>
          <w:szCs w:val="28"/>
        </w:rPr>
        <w:t xml:space="preserve">- количество листов в каждом экземпляре документа; </w:t>
      </w:r>
    </w:p>
    <w:p w:rsidR="005120CC" w:rsidRPr="006B4FEB" w:rsidRDefault="005120CC" w:rsidP="005120CC">
      <w:pPr>
        <w:tabs>
          <w:tab w:val="left" w:pos="1260"/>
        </w:tabs>
        <w:ind w:firstLine="720"/>
        <w:jc w:val="both"/>
        <w:rPr>
          <w:szCs w:val="28"/>
        </w:rPr>
      </w:pPr>
      <w:r>
        <w:rPr>
          <w:szCs w:val="28"/>
        </w:rPr>
        <w:t>3.2.</w:t>
      </w:r>
      <w:r w:rsidRPr="006B4FEB">
        <w:rPr>
          <w:szCs w:val="28"/>
        </w:rPr>
        <w:t>1</w:t>
      </w:r>
      <w:r>
        <w:rPr>
          <w:szCs w:val="28"/>
        </w:rPr>
        <w:t>0</w:t>
      </w:r>
      <w:r w:rsidRPr="006B4FEB">
        <w:rPr>
          <w:szCs w:val="28"/>
        </w:rPr>
        <w:t>. Специалист, ответственный за прием документов, передает заявителю первый экземпляр расписки, а второй экземпляр помещает в дело правоустанавливающих документов.</w:t>
      </w:r>
    </w:p>
    <w:p w:rsidR="005120CC" w:rsidRDefault="005120CC" w:rsidP="005120CC">
      <w:pPr>
        <w:tabs>
          <w:tab w:val="left" w:pos="1260"/>
        </w:tabs>
        <w:ind w:firstLine="720"/>
        <w:jc w:val="both"/>
        <w:rPr>
          <w:szCs w:val="28"/>
        </w:rPr>
      </w:pPr>
      <w:r w:rsidRPr="006B4FEB">
        <w:rPr>
          <w:szCs w:val="28"/>
        </w:rPr>
        <w:t xml:space="preserve">Максимальный срок выполнения действия составляет 5 минут. </w:t>
      </w:r>
    </w:p>
    <w:p w:rsidR="005120CC" w:rsidRPr="006B4FEB" w:rsidRDefault="005120CC" w:rsidP="005120CC">
      <w:pPr>
        <w:tabs>
          <w:tab w:val="left" w:pos="1260"/>
        </w:tabs>
        <w:ind w:firstLine="720"/>
        <w:jc w:val="both"/>
        <w:rPr>
          <w:szCs w:val="28"/>
        </w:rPr>
      </w:pPr>
      <w:r>
        <w:rPr>
          <w:szCs w:val="28"/>
        </w:rPr>
        <w:t>3.2.11. Специалист отдела, ответственный за прием документов в течение одного рабочего дня после приема документов регистрирует их в журнале регистрации заявлений на получение разрешения на осуществление земляных работ.</w:t>
      </w:r>
      <w:r w:rsidRPr="006B4FEB">
        <w:rPr>
          <w:szCs w:val="28"/>
        </w:rPr>
        <w:t xml:space="preserve"> </w:t>
      </w:r>
    </w:p>
    <w:p w:rsidR="005120CC" w:rsidRPr="006B4FEB" w:rsidRDefault="005120CC" w:rsidP="005120CC">
      <w:pPr>
        <w:tabs>
          <w:tab w:val="left" w:pos="1260"/>
        </w:tabs>
        <w:jc w:val="both"/>
        <w:rPr>
          <w:szCs w:val="28"/>
        </w:rPr>
      </w:pPr>
      <w:r w:rsidRPr="006B4FEB">
        <w:rPr>
          <w:szCs w:val="28"/>
        </w:rPr>
        <w:t xml:space="preserve">          </w:t>
      </w:r>
      <w:r>
        <w:rPr>
          <w:szCs w:val="28"/>
        </w:rPr>
        <w:t>3.2.</w:t>
      </w:r>
      <w:r w:rsidRPr="006B4FEB">
        <w:rPr>
          <w:szCs w:val="28"/>
        </w:rPr>
        <w:t>1</w:t>
      </w:r>
      <w:r>
        <w:rPr>
          <w:szCs w:val="28"/>
        </w:rPr>
        <w:t>2</w:t>
      </w:r>
      <w:r w:rsidRPr="006B4FEB">
        <w:rPr>
          <w:szCs w:val="28"/>
        </w:rPr>
        <w:t xml:space="preserve">. Общий максимальный срок приема </w:t>
      </w:r>
      <w:r>
        <w:rPr>
          <w:szCs w:val="28"/>
        </w:rPr>
        <w:t xml:space="preserve">и регистрации </w:t>
      </w:r>
      <w:r w:rsidRPr="006B4FEB">
        <w:rPr>
          <w:szCs w:val="28"/>
        </w:rPr>
        <w:t xml:space="preserve">документов от физических лиц </w:t>
      </w:r>
      <w:r>
        <w:rPr>
          <w:szCs w:val="28"/>
        </w:rPr>
        <w:t xml:space="preserve">и юридических лиц </w:t>
      </w:r>
      <w:r w:rsidRPr="006B4FEB">
        <w:rPr>
          <w:szCs w:val="28"/>
        </w:rPr>
        <w:t xml:space="preserve">и их представителей не может превышать 30 минут. </w:t>
      </w:r>
    </w:p>
    <w:p w:rsidR="005120CC" w:rsidRDefault="005120CC" w:rsidP="005120CC">
      <w:pPr>
        <w:tabs>
          <w:tab w:val="left" w:pos="1260"/>
        </w:tabs>
        <w:jc w:val="both"/>
        <w:rPr>
          <w:szCs w:val="28"/>
        </w:rPr>
      </w:pPr>
      <w:r w:rsidRPr="006B4FEB">
        <w:rPr>
          <w:szCs w:val="28"/>
        </w:rPr>
        <w:t xml:space="preserve">           </w:t>
      </w:r>
      <w:r>
        <w:rPr>
          <w:szCs w:val="28"/>
        </w:rPr>
        <w:t>3.2.13. Результатом предоставления административной процедуры является прием и регистрация документов.</w:t>
      </w:r>
    </w:p>
    <w:p w:rsidR="005120CC" w:rsidRDefault="005120CC" w:rsidP="005120CC">
      <w:pPr>
        <w:tabs>
          <w:tab w:val="left" w:pos="1260"/>
        </w:tabs>
        <w:jc w:val="both"/>
        <w:rPr>
          <w:szCs w:val="28"/>
        </w:rPr>
      </w:pPr>
    </w:p>
    <w:p w:rsidR="005120CC" w:rsidRPr="00BF3DED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3.3. </w:t>
      </w:r>
      <w:r w:rsidRPr="00BF3DED">
        <w:rPr>
          <w:bCs/>
          <w:color w:val="000000"/>
          <w:szCs w:val="28"/>
        </w:rPr>
        <w:t>Рассмотрение заявления и документов, необходимых для предоставления муниципальной услуги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D84784">
        <w:rPr>
          <w:color w:val="000000"/>
          <w:szCs w:val="28"/>
        </w:rPr>
        <w:t> </w:t>
      </w:r>
      <w:r>
        <w:rPr>
          <w:bCs/>
          <w:color w:val="000000"/>
          <w:szCs w:val="28"/>
        </w:rPr>
        <w:t xml:space="preserve">3.3.1. </w:t>
      </w:r>
      <w:r w:rsidRPr="00D84784">
        <w:rPr>
          <w:color w:val="000000"/>
          <w:szCs w:val="28"/>
        </w:rPr>
        <w:t xml:space="preserve">Основанием для начала административной процедуры по рассмотрению заявления и документов, необходимых для предоставления муниципальной услуги является </w:t>
      </w:r>
      <w:r>
        <w:rPr>
          <w:color w:val="000000"/>
          <w:szCs w:val="28"/>
        </w:rPr>
        <w:t xml:space="preserve">получение заявления на выдачу </w:t>
      </w:r>
      <w:r>
        <w:rPr>
          <w:szCs w:val="28"/>
        </w:rPr>
        <w:t>разрешения на осуществление земляных работ</w:t>
      </w:r>
      <w:r w:rsidRPr="00D84784">
        <w:rPr>
          <w:color w:val="000000"/>
          <w:szCs w:val="28"/>
        </w:rPr>
        <w:t>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3.3.2. </w:t>
      </w:r>
      <w:r w:rsidRPr="00D84784">
        <w:rPr>
          <w:color w:val="000000"/>
          <w:szCs w:val="28"/>
        </w:rPr>
        <w:t xml:space="preserve">Специалист </w:t>
      </w:r>
      <w:r>
        <w:rPr>
          <w:color w:val="000000"/>
          <w:szCs w:val="28"/>
        </w:rPr>
        <w:t>Отдела</w:t>
      </w:r>
      <w:r w:rsidRPr="00D84784">
        <w:rPr>
          <w:color w:val="000000"/>
          <w:szCs w:val="28"/>
        </w:rPr>
        <w:t xml:space="preserve">, ответственный за подготовку </w:t>
      </w:r>
      <w:r>
        <w:rPr>
          <w:color w:val="000000"/>
          <w:szCs w:val="28"/>
        </w:rPr>
        <w:t>разрешения на осуществление земляных работ</w:t>
      </w:r>
      <w:r w:rsidRPr="00D84784">
        <w:rPr>
          <w:color w:val="000000"/>
          <w:szCs w:val="28"/>
        </w:rPr>
        <w:t xml:space="preserve"> в течение </w:t>
      </w:r>
      <w:r>
        <w:rPr>
          <w:color w:val="000000"/>
          <w:szCs w:val="28"/>
        </w:rPr>
        <w:t xml:space="preserve">1 </w:t>
      </w:r>
      <w:r w:rsidRPr="00D84784">
        <w:rPr>
          <w:color w:val="000000"/>
          <w:szCs w:val="28"/>
        </w:rPr>
        <w:t>дн</w:t>
      </w:r>
      <w:r>
        <w:rPr>
          <w:color w:val="000000"/>
          <w:szCs w:val="28"/>
        </w:rPr>
        <w:t>я</w:t>
      </w:r>
      <w:r w:rsidRPr="00D84784">
        <w:rPr>
          <w:color w:val="000000"/>
          <w:szCs w:val="28"/>
        </w:rPr>
        <w:t xml:space="preserve"> со дня </w:t>
      </w:r>
      <w:r>
        <w:rPr>
          <w:color w:val="000000"/>
          <w:szCs w:val="28"/>
        </w:rPr>
        <w:t>поступления заявления рассматривает</w:t>
      </w:r>
      <w:r w:rsidRPr="00D84784">
        <w:rPr>
          <w:color w:val="000000"/>
          <w:szCs w:val="28"/>
        </w:rPr>
        <w:t xml:space="preserve"> представленный пакет документов.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3.3.3. </w:t>
      </w:r>
      <w:r w:rsidRPr="00D84784">
        <w:rPr>
          <w:color w:val="000000"/>
          <w:szCs w:val="28"/>
        </w:rPr>
        <w:t>Максимальный срок выполнения административной процедуры по рассмотрению предс</w:t>
      </w:r>
      <w:r>
        <w:rPr>
          <w:color w:val="000000"/>
          <w:szCs w:val="28"/>
        </w:rPr>
        <w:t>тавленного пакета документов – 1 рабочий день</w:t>
      </w:r>
      <w:r w:rsidRPr="00D84784">
        <w:rPr>
          <w:color w:val="000000"/>
          <w:szCs w:val="28"/>
        </w:rPr>
        <w:t xml:space="preserve"> со дня </w:t>
      </w:r>
      <w:r>
        <w:rPr>
          <w:color w:val="000000"/>
          <w:szCs w:val="28"/>
        </w:rPr>
        <w:t>поступления заявления</w:t>
      </w:r>
      <w:r w:rsidRPr="00D84784">
        <w:rPr>
          <w:color w:val="000000"/>
          <w:szCs w:val="28"/>
        </w:rPr>
        <w:t>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3.3.4. </w:t>
      </w:r>
      <w:r w:rsidRPr="00D84784">
        <w:rPr>
          <w:color w:val="000000"/>
          <w:szCs w:val="28"/>
        </w:rPr>
        <w:t xml:space="preserve">Ответственным за выполнение административной процедуры является специалист </w:t>
      </w:r>
      <w:r>
        <w:rPr>
          <w:color w:val="000000"/>
          <w:szCs w:val="28"/>
        </w:rPr>
        <w:t>Отдела</w:t>
      </w:r>
      <w:r w:rsidRPr="00D84784">
        <w:rPr>
          <w:color w:val="000000"/>
          <w:szCs w:val="28"/>
        </w:rPr>
        <w:t xml:space="preserve">, ответственный за подготовку и выдачу </w:t>
      </w:r>
      <w:r>
        <w:rPr>
          <w:color w:val="000000"/>
          <w:szCs w:val="28"/>
        </w:rPr>
        <w:t>разрешения на осуществление земляных работ</w:t>
      </w:r>
      <w:r w:rsidRPr="00D84784">
        <w:rPr>
          <w:color w:val="000000"/>
          <w:szCs w:val="28"/>
        </w:rPr>
        <w:t>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3.3.5. </w:t>
      </w:r>
      <w:r w:rsidRPr="00D84784">
        <w:rPr>
          <w:color w:val="000000"/>
          <w:szCs w:val="28"/>
        </w:rPr>
        <w:t>Критерии принятия решений: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D84784">
        <w:rPr>
          <w:color w:val="000000"/>
          <w:szCs w:val="28"/>
        </w:rPr>
        <w:t xml:space="preserve">- решение о предоставлении муниципальной услуги принимается в случае наличия документов, указанных </w:t>
      </w:r>
      <w:r>
        <w:rPr>
          <w:color w:val="000000"/>
          <w:szCs w:val="28"/>
        </w:rPr>
        <w:t>в пункте 2.6</w:t>
      </w:r>
      <w:r w:rsidRPr="00D84784">
        <w:rPr>
          <w:color w:val="000000"/>
          <w:szCs w:val="28"/>
        </w:rPr>
        <w:t xml:space="preserve"> настоящего Регламента.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3.3.6. </w:t>
      </w:r>
      <w:r w:rsidRPr="00D84784">
        <w:rPr>
          <w:color w:val="000000"/>
          <w:szCs w:val="28"/>
        </w:rPr>
        <w:t>Результатом административной процедуры является решени</w:t>
      </w:r>
      <w:r>
        <w:rPr>
          <w:color w:val="000000"/>
          <w:szCs w:val="28"/>
        </w:rPr>
        <w:t>е</w:t>
      </w:r>
      <w:r w:rsidRPr="00D84784">
        <w:rPr>
          <w:color w:val="000000"/>
          <w:szCs w:val="28"/>
        </w:rPr>
        <w:t xml:space="preserve"> о предоставлении муниципальной услуги.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D84784">
        <w:rPr>
          <w:b/>
          <w:bCs/>
          <w:color w:val="000000"/>
          <w:szCs w:val="28"/>
        </w:rPr>
        <w:t> </w:t>
      </w:r>
    </w:p>
    <w:p w:rsidR="005120CC" w:rsidRPr="001C2FA3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3.4. </w:t>
      </w:r>
      <w:r w:rsidRPr="001C2FA3">
        <w:rPr>
          <w:bCs/>
          <w:color w:val="000000"/>
          <w:szCs w:val="28"/>
        </w:rPr>
        <w:t>Подготовка результата муниципальной услуги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lastRenderedPageBreak/>
        <w:t xml:space="preserve">3.4.1. </w:t>
      </w:r>
      <w:r w:rsidRPr="00D84784">
        <w:rPr>
          <w:color w:val="000000"/>
          <w:szCs w:val="28"/>
        </w:rPr>
        <w:t xml:space="preserve">Основанием для начала процедуры по подготовке результата муниципальной услуги по выдаче </w:t>
      </w:r>
      <w:r>
        <w:rPr>
          <w:color w:val="000000"/>
          <w:szCs w:val="28"/>
        </w:rPr>
        <w:t>разрешения на осуществление земляных работ</w:t>
      </w:r>
      <w:r w:rsidRPr="00D84784">
        <w:rPr>
          <w:color w:val="000000"/>
          <w:szCs w:val="28"/>
        </w:rPr>
        <w:t xml:space="preserve"> является принятие решения о предоставлении муниципальной услуги.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3.4.2. </w:t>
      </w:r>
      <w:r w:rsidRPr="00D84784">
        <w:rPr>
          <w:color w:val="000000"/>
          <w:szCs w:val="28"/>
        </w:rPr>
        <w:t xml:space="preserve">Специалист </w:t>
      </w:r>
      <w:r>
        <w:rPr>
          <w:color w:val="000000"/>
          <w:szCs w:val="28"/>
        </w:rPr>
        <w:t>Отдела</w:t>
      </w:r>
      <w:r w:rsidRPr="00D84784">
        <w:rPr>
          <w:color w:val="000000"/>
          <w:szCs w:val="28"/>
        </w:rPr>
        <w:t xml:space="preserve">, ответственный за подготовку </w:t>
      </w:r>
      <w:r>
        <w:rPr>
          <w:color w:val="000000"/>
          <w:szCs w:val="28"/>
        </w:rPr>
        <w:t>разрешения на осуществление земляных работ</w:t>
      </w:r>
      <w:r w:rsidRPr="00D84784">
        <w:rPr>
          <w:color w:val="000000"/>
          <w:szCs w:val="28"/>
        </w:rPr>
        <w:t xml:space="preserve"> готовит </w:t>
      </w:r>
      <w:r>
        <w:rPr>
          <w:color w:val="000000"/>
          <w:szCs w:val="28"/>
        </w:rPr>
        <w:t xml:space="preserve">разрешение на осуществление земляных работ по форме </w:t>
      </w:r>
      <w:r>
        <w:rPr>
          <w:szCs w:val="28"/>
        </w:rPr>
        <w:t>согласно Приложению 3 к настоящему регламенту</w:t>
      </w:r>
      <w:r>
        <w:rPr>
          <w:color w:val="000000"/>
          <w:szCs w:val="28"/>
        </w:rPr>
        <w:t xml:space="preserve"> и передает его на подпись начальнику Отдела</w:t>
      </w:r>
      <w:r w:rsidRPr="00D84784">
        <w:rPr>
          <w:color w:val="000000"/>
          <w:szCs w:val="28"/>
        </w:rPr>
        <w:t>.</w:t>
      </w:r>
      <w:r w:rsidRPr="00D7525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 случае принятия решения об отказе в предоставлении муниципальной услуги, готовит отказ в выдаче</w:t>
      </w:r>
      <w:r w:rsidRPr="00003CE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разрешения на осуществление земляных работ</w:t>
      </w:r>
      <w:r w:rsidRPr="00D8478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и передает его на подпись главе администрации района.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D84784">
        <w:rPr>
          <w:color w:val="000000"/>
          <w:szCs w:val="28"/>
        </w:rPr>
        <w:t>Подписанн</w:t>
      </w:r>
      <w:r>
        <w:rPr>
          <w:color w:val="000000"/>
          <w:szCs w:val="28"/>
        </w:rPr>
        <w:t>ое</w:t>
      </w:r>
      <w:r w:rsidRPr="00D8478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разрешение на осуществление земляных работ</w:t>
      </w:r>
      <w:r w:rsidRPr="00D84784">
        <w:rPr>
          <w:color w:val="000000"/>
          <w:szCs w:val="28"/>
        </w:rPr>
        <w:t xml:space="preserve">  регистрируется должностным лицом, ответственным за ведение документооборота в Администрации в день их подписания в </w:t>
      </w:r>
      <w:r>
        <w:rPr>
          <w:color w:val="000000"/>
          <w:szCs w:val="28"/>
        </w:rPr>
        <w:t>журнале регистрации выданных разрешений на осуществление земляных работ</w:t>
      </w:r>
      <w:r w:rsidRPr="00D84784">
        <w:rPr>
          <w:color w:val="000000"/>
          <w:szCs w:val="28"/>
        </w:rPr>
        <w:t>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3.4.3. </w:t>
      </w:r>
      <w:r w:rsidRPr="00D84784">
        <w:rPr>
          <w:color w:val="000000"/>
          <w:szCs w:val="28"/>
        </w:rPr>
        <w:t xml:space="preserve">Ответственным за выполнение административной процедуры является специалист </w:t>
      </w:r>
      <w:r>
        <w:rPr>
          <w:color w:val="000000"/>
          <w:szCs w:val="28"/>
        </w:rPr>
        <w:t>Отдела</w:t>
      </w:r>
      <w:r w:rsidRPr="00D84784">
        <w:rPr>
          <w:color w:val="000000"/>
          <w:szCs w:val="28"/>
        </w:rPr>
        <w:t xml:space="preserve">, ответственный за подготовку </w:t>
      </w:r>
      <w:r>
        <w:rPr>
          <w:color w:val="000000"/>
          <w:szCs w:val="28"/>
        </w:rPr>
        <w:t>разрешения на осуществление земляных работ</w:t>
      </w:r>
      <w:r w:rsidRPr="00D84784">
        <w:rPr>
          <w:color w:val="000000"/>
          <w:szCs w:val="28"/>
        </w:rPr>
        <w:t>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3.4.4. </w:t>
      </w:r>
      <w:r w:rsidRPr="00D84784">
        <w:rPr>
          <w:color w:val="000000"/>
          <w:szCs w:val="28"/>
        </w:rPr>
        <w:t>Критерии принятия решения:</w:t>
      </w:r>
    </w:p>
    <w:p w:rsidR="005120CC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D84784">
        <w:rPr>
          <w:color w:val="000000"/>
          <w:szCs w:val="28"/>
        </w:rPr>
        <w:t>- решение о подготовке результата муниципальной услуги принимается на основании решения, принятого на стадии рассмотрения документов.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3.4.5. Максимальный срок выполнения административной процедуры – 1 рабочий день.</w:t>
      </w:r>
    </w:p>
    <w:p w:rsidR="005120CC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3.4.5. </w:t>
      </w:r>
      <w:r w:rsidRPr="00D84784">
        <w:rPr>
          <w:color w:val="000000"/>
          <w:szCs w:val="28"/>
        </w:rPr>
        <w:t xml:space="preserve">Результатом административной процедуры по подготовке результата муниципальной услуги является </w:t>
      </w:r>
      <w:r>
        <w:rPr>
          <w:color w:val="000000"/>
          <w:szCs w:val="28"/>
        </w:rPr>
        <w:t>разрешение на осуществление земляных работ, либо отказ в выдаче разрешения на осуществление земляных работ</w:t>
      </w:r>
      <w:r w:rsidRPr="00D84784">
        <w:rPr>
          <w:color w:val="000000"/>
          <w:szCs w:val="28"/>
        </w:rPr>
        <w:t>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D84784">
        <w:rPr>
          <w:color w:val="000000"/>
          <w:szCs w:val="28"/>
        </w:rPr>
        <w:t> </w:t>
      </w:r>
    </w:p>
    <w:p w:rsidR="005120CC" w:rsidRPr="002A01BC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3.5. </w:t>
      </w:r>
      <w:r w:rsidRPr="002A01BC">
        <w:rPr>
          <w:bCs/>
          <w:color w:val="000000"/>
          <w:szCs w:val="28"/>
        </w:rPr>
        <w:t>Выдача заявителю результата предоставления муниципальной услуги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3.5.1. </w:t>
      </w:r>
      <w:r w:rsidRPr="00D84784">
        <w:rPr>
          <w:color w:val="000000"/>
          <w:szCs w:val="28"/>
        </w:rPr>
        <w:t xml:space="preserve">Основанием для начала административной процедуры получения заявителем результата муниципальной услуги является подготовка </w:t>
      </w:r>
      <w:r>
        <w:rPr>
          <w:color w:val="000000"/>
          <w:szCs w:val="28"/>
        </w:rPr>
        <w:t>разрешения на осуществление земляных работ (отказа в выдаче разрешения на осуществление земляных работ)</w:t>
      </w:r>
      <w:r w:rsidRPr="00D84784">
        <w:rPr>
          <w:color w:val="000000"/>
          <w:szCs w:val="28"/>
        </w:rPr>
        <w:t>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D84784">
        <w:rPr>
          <w:color w:val="000000"/>
          <w:szCs w:val="28"/>
        </w:rPr>
        <w:t xml:space="preserve"> Специалист </w:t>
      </w:r>
      <w:r>
        <w:rPr>
          <w:color w:val="000000"/>
          <w:szCs w:val="28"/>
        </w:rPr>
        <w:t>Отдела</w:t>
      </w:r>
      <w:r w:rsidRPr="00D84784">
        <w:rPr>
          <w:color w:val="000000"/>
          <w:szCs w:val="28"/>
        </w:rPr>
        <w:t xml:space="preserve">, ответственный за подготовку </w:t>
      </w:r>
      <w:r>
        <w:rPr>
          <w:color w:val="000000"/>
          <w:szCs w:val="28"/>
        </w:rPr>
        <w:t>разрешения на осуществление земляных работ</w:t>
      </w:r>
      <w:r w:rsidRPr="00D84784">
        <w:rPr>
          <w:color w:val="000000"/>
          <w:szCs w:val="28"/>
        </w:rPr>
        <w:t xml:space="preserve"> информирует заявителя о готовности результата муниципальной услуги посредством телефона или путем направления уведомления на электронный адрес, указанный заявителем в заявлении.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3.5.2.  </w:t>
      </w:r>
      <w:r>
        <w:rPr>
          <w:color w:val="000000"/>
          <w:szCs w:val="28"/>
        </w:rPr>
        <w:t>Для получения результата муниципальной услуги заявители  в течение 3-х рабочих дней со дня истечения срока предоставления муниципальной услуги обращаются</w:t>
      </w:r>
      <w:r w:rsidRPr="00D84784">
        <w:rPr>
          <w:color w:val="000000"/>
          <w:szCs w:val="28"/>
        </w:rPr>
        <w:t xml:space="preserve"> в </w:t>
      </w:r>
      <w:r>
        <w:rPr>
          <w:color w:val="000000"/>
          <w:szCs w:val="28"/>
        </w:rPr>
        <w:t>Отдел</w:t>
      </w:r>
      <w:r w:rsidRPr="00D84784">
        <w:rPr>
          <w:color w:val="000000"/>
          <w:szCs w:val="28"/>
        </w:rPr>
        <w:t xml:space="preserve"> в рабочее время согласно графику работы. При этом специалист </w:t>
      </w:r>
      <w:r>
        <w:rPr>
          <w:color w:val="000000"/>
          <w:szCs w:val="28"/>
        </w:rPr>
        <w:t>Отдела</w:t>
      </w:r>
      <w:r w:rsidRPr="00D84784">
        <w:rPr>
          <w:color w:val="000000"/>
          <w:szCs w:val="28"/>
        </w:rPr>
        <w:t xml:space="preserve">, ответственный за подготовку </w:t>
      </w:r>
      <w:r>
        <w:rPr>
          <w:color w:val="000000"/>
          <w:szCs w:val="28"/>
        </w:rPr>
        <w:t>разрешения на осуществление земляных работ</w:t>
      </w:r>
      <w:r w:rsidRPr="00D84784">
        <w:rPr>
          <w:color w:val="000000"/>
          <w:szCs w:val="28"/>
        </w:rPr>
        <w:t>, осуществляющий выдачу документов, выполняет следующие действия: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D84784">
        <w:rPr>
          <w:color w:val="000000"/>
          <w:szCs w:val="28"/>
        </w:rPr>
        <w:t xml:space="preserve">а) устанавливает личность каждого обратившегося гражданина путем проверки документа, удостоверяющего его личность. При обращении представителя заявителя устанавливает личность представителя и наличие у него полномочий заявителя путем проверки документа, удостоверяющего его </w:t>
      </w:r>
      <w:r w:rsidRPr="00D84784">
        <w:rPr>
          <w:color w:val="000000"/>
          <w:szCs w:val="28"/>
        </w:rPr>
        <w:lastRenderedPageBreak/>
        <w:t>личность, и документа, подтверждающего его полномочия представителя (если данный документ отсутствует в деле, то копия документа подшивается в дело);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D84784">
        <w:rPr>
          <w:color w:val="000000"/>
          <w:szCs w:val="28"/>
        </w:rPr>
        <w:t>б) выдает под расписку результат муниципальной услуги.</w:t>
      </w:r>
    </w:p>
    <w:p w:rsidR="005120CC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D84784">
        <w:rPr>
          <w:color w:val="000000"/>
          <w:szCs w:val="28"/>
        </w:rPr>
        <w:t>Время выполнения действия не должно превышать</w:t>
      </w:r>
      <w:r>
        <w:rPr>
          <w:color w:val="000000"/>
          <w:szCs w:val="28"/>
        </w:rPr>
        <w:t xml:space="preserve"> 10</w:t>
      </w:r>
      <w:r w:rsidRPr="00D84784">
        <w:rPr>
          <w:color w:val="000000"/>
          <w:szCs w:val="28"/>
        </w:rPr>
        <w:t xml:space="preserve"> минут.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3.5.3. Максимальный срок выполнения административной процедуры – 1 рабочий день.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3.5.3. </w:t>
      </w:r>
      <w:r w:rsidRPr="00D84784">
        <w:rPr>
          <w:color w:val="000000"/>
          <w:szCs w:val="28"/>
        </w:rPr>
        <w:t>При неявке заявителя за получением результата муниципальной услуги по истечении 3-х рабочих дней со дня истечения срока предоставления муниципальной услуги, указанного в расписке в получении документов, результат муниципальной услуги направляется в адрес заявителя по почте.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3.5.4. </w:t>
      </w:r>
      <w:r>
        <w:rPr>
          <w:color w:val="000000"/>
          <w:szCs w:val="28"/>
        </w:rPr>
        <w:t>Копия</w:t>
      </w:r>
      <w:r w:rsidRPr="00D84784">
        <w:rPr>
          <w:color w:val="000000"/>
          <w:szCs w:val="28"/>
        </w:rPr>
        <w:t xml:space="preserve"> результата муниципальной услуги </w:t>
      </w:r>
      <w:r>
        <w:rPr>
          <w:color w:val="000000"/>
          <w:szCs w:val="28"/>
        </w:rPr>
        <w:t>хранится в Отделе</w:t>
      </w:r>
      <w:r w:rsidRPr="00D84784">
        <w:rPr>
          <w:color w:val="000000"/>
          <w:szCs w:val="28"/>
        </w:rPr>
        <w:t xml:space="preserve">. </w:t>
      </w:r>
      <w:r>
        <w:rPr>
          <w:color w:val="000000"/>
          <w:szCs w:val="28"/>
        </w:rPr>
        <w:t>Второй</w:t>
      </w:r>
      <w:r w:rsidRPr="00D84784">
        <w:rPr>
          <w:color w:val="000000"/>
          <w:szCs w:val="28"/>
        </w:rPr>
        <w:t xml:space="preserve"> экземпляр  </w:t>
      </w:r>
      <w:r>
        <w:rPr>
          <w:color w:val="000000"/>
          <w:szCs w:val="28"/>
        </w:rPr>
        <w:t>разрешения на осуществление земляных работ передае</w:t>
      </w:r>
      <w:r w:rsidRPr="00D84784">
        <w:rPr>
          <w:color w:val="000000"/>
          <w:szCs w:val="28"/>
        </w:rPr>
        <w:t xml:space="preserve">тся специалистом </w:t>
      </w:r>
      <w:r>
        <w:rPr>
          <w:color w:val="000000"/>
          <w:szCs w:val="28"/>
        </w:rPr>
        <w:t>Отдела</w:t>
      </w:r>
      <w:r w:rsidRPr="00D84784">
        <w:rPr>
          <w:color w:val="000000"/>
          <w:szCs w:val="28"/>
        </w:rPr>
        <w:t xml:space="preserve">, ответственным за подготовку </w:t>
      </w:r>
      <w:r>
        <w:rPr>
          <w:color w:val="000000"/>
          <w:szCs w:val="28"/>
        </w:rPr>
        <w:t>разрешения на осуществление земляных работ,</w:t>
      </w:r>
      <w:r w:rsidRPr="00D84784">
        <w:rPr>
          <w:color w:val="000000"/>
          <w:szCs w:val="28"/>
        </w:rPr>
        <w:t xml:space="preserve"> заявителю.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3.5.5. </w:t>
      </w:r>
      <w:r w:rsidRPr="00D84784">
        <w:rPr>
          <w:color w:val="000000"/>
          <w:szCs w:val="28"/>
        </w:rPr>
        <w:t xml:space="preserve">Ответственным за выполнение административной процедуры является специалист </w:t>
      </w:r>
      <w:r>
        <w:rPr>
          <w:color w:val="000000"/>
          <w:szCs w:val="28"/>
        </w:rPr>
        <w:t>Отдела</w:t>
      </w:r>
      <w:r w:rsidRPr="00D84784">
        <w:rPr>
          <w:color w:val="000000"/>
          <w:szCs w:val="28"/>
        </w:rPr>
        <w:t xml:space="preserve">, ответственный за подготовку </w:t>
      </w:r>
      <w:r>
        <w:rPr>
          <w:color w:val="000000"/>
          <w:szCs w:val="28"/>
        </w:rPr>
        <w:t>разрешения на осуществление земляных работ</w:t>
      </w:r>
      <w:r w:rsidRPr="00D84784">
        <w:rPr>
          <w:color w:val="000000"/>
          <w:szCs w:val="28"/>
        </w:rPr>
        <w:t>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3.5.6. </w:t>
      </w:r>
      <w:r w:rsidRPr="00D84784">
        <w:rPr>
          <w:color w:val="000000"/>
          <w:szCs w:val="28"/>
        </w:rPr>
        <w:t>Критерии принятия решений: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D84784">
        <w:rPr>
          <w:color w:val="000000"/>
          <w:szCs w:val="28"/>
        </w:rPr>
        <w:t xml:space="preserve">- решение о выдаче </w:t>
      </w:r>
      <w:r>
        <w:rPr>
          <w:color w:val="000000"/>
          <w:szCs w:val="28"/>
        </w:rPr>
        <w:t>разрешения на осуществление земляных работ</w:t>
      </w:r>
      <w:r w:rsidRPr="00D84784">
        <w:rPr>
          <w:color w:val="000000"/>
          <w:szCs w:val="28"/>
        </w:rPr>
        <w:t xml:space="preserve"> принимается на основании подготовленного результата муниципальной услуги.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3.5.7. </w:t>
      </w:r>
      <w:r w:rsidRPr="00D84784">
        <w:rPr>
          <w:color w:val="000000"/>
          <w:szCs w:val="28"/>
        </w:rPr>
        <w:t xml:space="preserve">Результатом административной процедуры по получению заявителем результата предоставления муниципальной услуги является получение заявителем </w:t>
      </w:r>
      <w:r>
        <w:rPr>
          <w:color w:val="000000"/>
          <w:szCs w:val="28"/>
        </w:rPr>
        <w:t>разрешения на осуществление земляных работ либо отказ в выдаче</w:t>
      </w:r>
      <w:r w:rsidRPr="008249F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разрешения на осуществление земляных работ </w:t>
      </w:r>
      <w:r w:rsidRPr="00D84784">
        <w:rPr>
          <w:color w:val="000000"/>
          <w:szCs w:val="28"/>
        </w:rPr>
        <w:t>.</w:t>
      </w:r>
    </w:p>
    <w:p w:rsidR="005120CC" w:rsidRDefault="005120CC" w:rsidP="005120CC">
      <w:pPr>
        <w:contextualSpacing/>
        <w:jc w:val="both"/>
        <w:rPr>
          <w:szCs w:val="28"/>
        </w:rPr>
      </w:pPr>
    </w:p>
    <w:p w:rsidR="005120CC" w:rsidRDefault="005120CC" w:rsidP="005120CC">
      <w:pPr>
        <w:contextualSpacing/>
        <w:jc w:val="both"/>
        <w:rPr>
          <w:szCs w:val="28"/>
        </w:rPr>
      </w:pPr>
    </w:p>
    <w:p w:rsidR="005120CC" w:rsidRDefault="005120CC" w:rsidP="005120CC">
      <w:pPr>
        <w:contextualSpacing/>
        <w:jc w:val="both"/>
        <w:rPr>
          <w:szCs w:val="28"/>
        </w:rPr>
      </w:pPr>
      <w:r w:rsidRPr="006B4FEB">
        <w:rPr>
          <w:szCs w:val="28"/>
        </w:rPr>
        <w:t xml:space="preserve">           </w:t>
      </w:r>
      <w:r>
        <w:rPr>
          <w:szCs w:val="28"/>
        </w:rPr>
        <w:t>3.6.</w:t>
      </w:r>
      <w:r w:rsidRPr="006B4FEB">
        <w:rPr>
          <w:szCs w:val="28"/>
        </w:rPr>
        <w:t xml:space="preserve"> Предоставление муниципальной услуги через </w:t>
      </w:r>
      <w:r>
        <w:rPr>
          <w:szCs w:val="28"/>
        </w:rPr>
        <w:t>МАУ «МФЦ Шемышейского района»</w:t>
      </w:r>
      <w:r w:rsidRPr="006B4FEB">
        <w:rPr>
          <w:szCs w:val="28"/>
        </w:rPr>
        <w:t xml:space="preserve"> включает в себя следующую последовательность действий  </w:t>
      </w:r>
      <w:r>
        <w:rPr>
          <w:szCs w:val="28"/>
        </w:rPr>
        <w:t>МАУ «МФЦ Шемышейского района»</w:t>
      </w:r>
      <w:r w:rsidRPr="006B4FEB">
        <w:rPr>
          <w:szCs w:val="28"/>
        </w:rPr>
        <w:t>.</w:t>
      </w:r>
    </w:p>
    <w:p w:rsidR="005120CC" w:rsidRPr="006B4FEB" w:rsidRDefault="005120CC" w:rsidP="005120CC">
      <w:pPr>
        <w:contextualSpacing/>
        <w:jc w:val="both"/>
        <w:rPr>
          <w:szCs w:val="28"/>
        </w:rPr>
      </w:pPr>
    </w:p>
    <w:p w:rsidR="005120CC" w:rsidRPr="006B4FEB" w:rsidRDefault="005120CC" w:rsidP="005120CC">
      <w:pPr>
        <w:contextualSpacing/>
        <w:jc w:val="both"/>
        <w:rPr>
          <w:szCs w:val="28"/>
        </w:rPr>
      </w:pPr>
      <w:r w:rsidRPr="006B4FEB">
        <w:rPr>
          <w:szCs w:val="28"/>
        </w:rPr>
        <w:t xml:space="preserve">            </w:t>
      </w:r>
      <w:r>
        <w:rPr>
          <w:szCs w:val="28"/>
        </w:rPr>
        <w:t>3.6.</w:t>
      </w:r>
      <w:r w:rsidRPr="006B4FEB">
        <w:rPr>
          <w:szCs w:val="28"/>
        </w:rPr>
        <w:t>1.  Прием, проверка полноты предоставленных документов и регистрация  специалистами</w:t>
      </w:r>
      <w:r w:rsidRPr="006B4FEB">
        <w:rPr>
          <w:color w:val="7030A0"/>
          <w:szCs w:val="28"/>
        </w:rPr>
        <w:t xml:space="preserve"> </w:t>
      </w:r>
      <w:r>
        <w:rPr>
          <w:szCs w:val="28"/>
        </w:rPr>
        <w:t xml:space="preserve">МАУ «МФЦ Шемышейского района» </w:t>
      </w:r>
      <w:r w:rsidRPr="006B4FEB">
        <w:rPr>
          <w:szCs w:val="28"/>
        </w:rPr>
        <w:t xml:space="preserve">от Заявителя на получение муниципальной услуги. </w:t>
      </w:r>
    </w:p>
    <w:p w:rsidR="005120CC" w:rsidRPr="006B4FEB" w:rsidRDefault="005120CC" w:rsidP="005120CC">
      <w:pPr>
        <w:tabs>
          <w:tab w:val="left" w:pos="4536"/>
        </w:tabs>
        <w:contextualSpacing/>
        <w:jc w:val="both"/>
        <w:rPr>
          <w:szCs w:val="28"/>
        </w:rPr>
      </w:pPr>
      <w:r w:rsidRPr="006B4FEB">
        <w:rPr>
          <w:szCs w:val="28"/>
        </w:rPr>
        <w:t xml:space="preserve">           Регистрация документов заявителя осуществляется в соответствии с Регламентом работы </w:t>
      </w:r>
      <w:r>
        <w:rPr>
          <w:szCs w:val="28"/>
        </w:rPr>
        <w:t>МАУ «МФЦ Шемышейского района»</w:t>
      </w:r>
      <w:r w:rsidRPr="006B4FEB">
        <w:rPr>
          <w:szCs w:val="28"/>
        </w:rPr>
        <w:t>.</w:t>
      </w:r>
    </w:p>
    <w:p w:rsidR="005120CC" w:rsidRPr="006B4FEB" w:rsidRDefault="005120CC" w:rsidP="005120CC">
      <w:pPr>
        <w:contextualSpacing/>
        <w:jc w:val="both"/>
        <w:rPr>
          <w:szCs w:val="28"/>
        </w:rPr>
      </w:pPr>
      <w:r w:rsidRPr="006B4FEB">
        <w:rPr>
          <w:szCs w:val="28"/>
        </w:rPr>
        <w:t xml:space="preserve">            Максимальный срок приема и регистрации документов от Заявителя – до  20 минут. </w:t>
      </w:r>
    </w:p>
    <w:p w:rsidR="005120CC" w:rsidRPr="006B4FEB" w:rsidRDefault="005120CC" w:rsidP="005120CC">
      <w:pPr>
        <w:contextualSpacing/>
        <w:jc w:val="both"/>
        <w:rPr>
          <w:szCs w:val="28"/>
        </w:rPr>
      </w:pPr>
      <w:r w:rsidRPr="006B4FEB">
        <w:rPr>
          <w:szCs w:val="28"/>
        </w:rPr>
        <w:t xml:space="preserve">       </w:t>
      </w:r>
      <w:r w:rsidRPr="006B4FEB">
        <w:rPr>
          <w:szCs w:val="28"/>
        </w:rPr>
        <w:tab/>
      </w:r>
      <w:r>
        <w:rPr>
          <w:szCs w:val="28"/>
        </w:rPr>
        <w:t>3.6.2</w:t>
      </w:r>
      <w:r w:rsidRPr="006B4FEB">
        <w:rPr>
          <w:szCs w:val="28"/>
        </w:rPr>
        <w:t>.</w:t>
      </w:r>
      <w:r>
        <w:rPr>
          <w:szCs w:val="28"/>
        </w:rPr>
        <w:t xml:space="preserve"> </w:t>
      </w:r>
      <w:r w:rsidRPr="006B4FEB">
        <w:rPr>
          <w:szCs w:val="28"/>
        </w:rPr>
        <w:t xml:space="preserve">Специалист </w:t>
      </w:r>
      <w:r>
        <w:rPr>
          <w:szCs w:val="28"/>
        </w:rPr>
        <w:t>МАУ «МФЦ Шемышейского района»</w:t>
      </w:r>
      <w:r w:rsidRPr="006B4FEB">
        <w:rPr>
          <w:szCs w:val="28"/>
        </w:rPr>
        <w:t xml:space="preserve"> обязан консультировать Заявителя по вопросам подготовки и комплектации документов на получение муниципальной  услуги.</w:t>
      </w:r>
    </w:p>
    <w:p w:rsidR="005120CC" w:rsidRPr="006B4FEB" w:rsidRDefault="005120CC" w:rsidP="005120CC">
      <w:pPr>
        <w:contextualSpacing/>
        <w:jc w:val="both"/>
        <w:rPr>
          <w:szCs w:val="28"/>
        </w:rPr>
      </w:pPr>
      <w:r w:rsidRPr="006B4FEB">
        <w:rPr>
          <w:szCs w:val="28"/>
        </w:rPr>
        <w:t xml:space="preserve">           </w:t>
      </w:r>
      <w:r>
        <w:rPr>
          <w:szCs w:val="28"/>
        </w:rPr>
        <w:t>3.6.3</w:t>
      </w:r>
      <w:r w:rsidRPr="006B4FEB">
        <w:rPr>
          <w:szCs w:val="28"/>
        </w:rPr>
        <w:t>.  При необходимости специалист М</w:t>
      </w:r>
      <w:r>
        <w:rPr>
          <w:szCs w:val="28"/>
        </w:rPr>
        <w:t>А</w:t>
      </w:r>
      <w:r w:rsidRPr="006B4FEB">
        <w:rPr>
          <w:szCs w:val="28"/>
        </w:rPr>
        <w:t>У «МФЦ Шемышейского района» имеет право обращаться с использованием средств телефонной связи и сети Интернет к Специалисту Отдела  по вопросам комплектации и подготовки документов на получение муниципальных услуг.</w:t>
      </w:r>
    </w:p>
    <w:p w:rsidR="005120CC" w:rsidRPr="006B4FEB" w:rsidRDefault="005120CC" w:rsidP="005120CC">
      <w:pPr>
        <w:contextualSpacing/>
        <w:jc w:val="both"/>
        <w:rPr>
          <w:szCs w:val="28"/>
        </w:rPr>
      </w:pPr>
      <w:r w:rsidRPr="006B4FEB">
        <w:rPr>
          <w:szCs w:val="28"/>
        </w:rPr>
        <w:t xml:space="preserve">          Специалист Отдела обязан незамедлительно давать все необходимые разъяснения специалисту М</w:t>
      </w:r>
      <w:r>
        <w:rPr>
          <w:szCs w:val="28"/>
        </w:rPr>
        <w:t>А</w:t>
      </w:r>
      <w:r w:rsidRPr="006B4FEB">
        <w:rPr>
          <w:szCs w:val="28"/>
        </w:rPr>
        <w:t xml:space="preserve">У «МФЦ Шемышейского района». </w:t>
      </w:r>
    </w:p>
    <w:p w:rsidR="005120CC" w:rsidRPr="006B4FEB" w:rsidRDefault="005120CC" w:rsidP="005120CC">
      <w:pPr>
        <w:contextualSpacing/>
        <w:jc w:val="both"/>
        <w:rPr>
          <w:szCs w:val="28"/>
        </w:rPr>
      </w:pPr>
      <w:r w:rsidRPr="006B4FEB">
        <w:rPr>
          <w:szCs w:val="28"/>
        </w:rPr>
        <w:lastRenderedPageBreak/>
        <w:t xml:space="preserve">          </w:t>
      </w:r>
      <w:r>
        <w:rPr>
          <w:szCs w:val="28"/>
        </w:rPr>
        <w:t>3.6.4</w:t>
      </w:r>
      <w:r w:rsidRPr="006B4FEB">
        <w:rPr>
          <w:szCs w:val="28"/>
        </w:rPr>
        <w:t xml:space="preserve">. </w:t>
      </w:r>
      <w:r w:rsidRPr="006B4FEB">
        <w:rPr>
          <w:color w:val="000000"/>
          <w:szCs w:val="28"/>
        </w:rPr>
        <w:t>Передача документов</w:t>
      </w:r>
      <w:r w:rsidRPr="006B4FEB">
        <w:rPr>
          <w:szCs w:val="28"/>
        </w:rPr>
        <w:t xml:space="preserve"> специалистами М</w:t>
      </w:r>
      <w:r>
        <w:rPr>
          <w:szCs w:val="28"/>
        </w:rPr>
        <w:t>А</w:t>
      </w:r>
      <w:r w:rsidRPr="006B4FEB">
        <w:rPr>
          <w:szCs w:val="28"/>
        </w:rPr>
        <w:t>У «МФЦ</w:t>
      </w:r>
      <w:r>
        <w:rPr>
          <w:szCs w:val="28"/>
        </w:rPr>
        <w:t xml:space="preserve"> Шемышейского района</w:t>
      </w:r>
      <w:r w:rsidRPr="006B4FEB">
        <w:rPr>
          <w:szCs w:val="28"/>
        </w:rPr>
        <w:t>» в Отдел.</w:t>
      </w:r>
    </w:p>
    <w:p w:rsidR="005120CC" w:rsidRPr="006B4FEB" w:rsidRDefault="005120CC" w:rsidP="005120CC">
      <w:pPr>
        <w:contextualSpacing/>
        <w:jc w:val="both"/>
        <w:rPr>
          <w:szCs w:val="28"/>
        </w:rPr>
      </w:pPr>
      <w:r w:rsidRPr="006B4FEB">
        <w:rPr>
          <w:szCs w:val="28"/>
        </w:rPr>
        <w:t xml:space="preserve">           </w:t>
      </w:r>
      <w:r>
        <w:rPr>
          <w:szCs w:val="28"/>
        </w:rPr>
        <w:t>3.6.5</w:t>
      </w:r>
      <w:r w:rsidRPr="006B4FEB">
        <w:rPr>
          <w:szCs w:val="28"/>
        </w:rPr>
        <w:t>.  В Отделе назначается работник, ответственный за прием документов от специалистов М</w:t>
      </w:r>
      <w:r>
        <w:rPr>
          <w:szCs w:val="28"/>
        </w:rPr>
        <w:t>А</w:t>
      </w:r>
      <w:r w:rsidRPr="006B4FEB">
        <w:rPr>
          <w:szCs w:val="28"/>
        </w:rPr>
        <w:t>У «МФЦ Шемышейского района»</w:t>
      </w:r>
    </w:p>
    <w:p w:rsidR="005120CC" w:rsidRPr="006B4FEB" w:rsidRDefault="005120CC" w:rsidP="005120CC">
      <w:pPr>
        <w:contextualSpacing/>
        <w:jc w:val="both"/>
        <w:rPr>
          <w:szCs w:val="28"/>
        </w:rPr>
      </w:pPr>
      <w:r w:rsidRPr="006B4FEB">
        <w:rPr>
          <w:szCs w:val="28"/>
        </w:rPr>
        <w:t xml:space="preserve">       </w:t>
      </w:r>
      <w:r w:rsidRPr="006B4FEB">
        <w:rPr>
          <w:szCs w:val="28"/>
        </w:rPr>
        <w:tab/>
      </w:r>
      <w:r>
        <w:rPr>
          <w:szCs w:val="28"/>
        </w:rPr>
        <w:t>3.6.6</w:t>
      </w:r>
      <w:r w:rsidRPr="006B4FEB">
        <w:rPr>
          <w:szCs w:val="28"/>
        </w:rPr>
        <w:t>.</w:t>
      </w:r>
      <w:r>
        <w:rPr>
          <w:szCs w:val="28"/>
        </w:rPr>
        <w:t xml:space="preserve"> </w:t>
      </w:r>
      <w:r w:rsidRPr="006B4FEB">
        <w:rPr>
          <w:szCs w:val="28"/>
        </w:rPr>
        <w:t>Проверенные в установленном порядке документы Заявителя доставляются специалистами М</w:t>
      </w:r>
      <w:r>
        <w:rPr>
          <w:szCs w:val="28"/>
        </w:rPr>
        <w:t>А</w:t>
      </w:r>
      <w:r w:rsidRPr="006B4FEB">
        <w:rPr>
          <w:szCs w:val="28"/>
        </w:rPr>
        <w:t xml:space="preserve">У «МФЦ Шемышейского района» в Отдел  в течение </w:t>
      </w:r>
      <w:r>
        <w:rPr>
          <w:szCs w:val="28"/>
        </w:rPr>
        <w:t>одного</w:t>
      </w:r>
      <w:r w:rsidRPr="006B4FEB">
        <w:rPr>
          <w:szCs w:val="28"/>
        </w:rPr>
        <w:t xml:space="preserve"> рабоч</w:t>
      </w:r>
      <w:r>
        <w:rPr>
          <w:szCs w:val="28"/>
        </w:rPr>
        <w:t>его</w:t>
      </w:r>
      <w:r w:rsidRPr="006B4FEB">
        <w:rPr>
          <w:szCs w:val="28"/>
        </w:rPr>
        <w:t xml:space="preserve"> дн</w:t>
      </w:r>
      <w:r>
        <w:rPr>
          <w:szCs w:val="28"/>
        </w:rPr>
        <w:t>я</w:t>
      </w:r>
      <w:r w:rsidRPr="006B4FEB">
        <w:rPr>
          <w:szCs w:val="28"/>
        </w:rPr>
        <w:t xml:space="preserve"> после дня регистрации заявления.</w:t>
      </w:r>
    </w:p>
    <w:p w:rsidR="005120CC" w:rsidRPr="006B4FEB" w:rsidRDefault="005120CC" w:rsidP="005120CC">
      <w:pPr>
        <w:contextualSpacing/>
        <w:jc w:val="both"/>
        <w:rPr>
          <w:szCs w:val="28"/>
        </w:rPr>
      </w:pPr>
      <w:r w:rsidRPr="006B4FEB">
        <w:rPr>
          <w:szCs w:val="28"/>
        </w:rPr>
        <w:t xml:space="preserve">       </w:t>
      </w:r>
      <w:r w:rsidRPr="006B4FEB">
        <w:rPr>
          <w:szCs w:val="28"/>
        </w:rPr>
        <w:tab/>
      </w:r>
      <w:r>
        <w:rPr>
          <w:szCs w:val="28"/>
        </w:rPr>
        <w:t xml:space="preserve">3.6.7. </w:t>
      </w:r>
      <w:r w:rsidRPr="006B4FEB">
        <w:rPr>
          <w:szCs w:val="28"/>
        </w:rPr>
        <w:t>Доставленные специалистами М</w:t>
      </w:r>
      <w:r>
        <w:rPr>
          <w:szCs w:val="28"/>
        </w:rPr>
        <w:t>А</w:t>
      </w:r>
      <w:r w:rsidRPr="006B4FEB">
        <w:rPr>
          <w:szCs w:val="28"/>
        </w:rPr>
        <w:t>У «МФЦ Шемышейского района» документы передаются ими лично под роспись работнику Отдела, ответственному за прием документов.</w:t>
      </w:r>
    </w:p>
    <w:p w:rsidR="005120CC" w:rsidRPr="006B4FEB" w:rsidRDefault="005120CC" w:rsidP="005120CC">
      <w:pPr>
        <w:contextualSpacing/>
        <w:jc w:val="both"/>
        <w:rPr>
          <w:szCs w:val="28"/>
        </w:rPr>
      </w:pPr>
      <w:r w:rsidRPr="006B4FEB">
        <w:rPr>
          <w:szCs w:val="28"/>
        </w:rPr>
        <w:t xml:space="preserve">       </w:t>
      </w:r>
      <w:r w:rsidRPr="006B4FEB">
        <w:rPr>
          <w:szCs w:val="28"/>
        </w:rPr>
        <w:tab/>
      </w:r>
      <w:r>
        <w:rPr>
          <w:szCs w:val="28"/>
        </w:rPr>
        <w:t>3.6.8</w:t>
      </w:r>
      <w:r w:rsidRPr="006B4FEB">
        <w:rPr>
          <w:szCs w:val="28"/>
        </w:rPr>
        <w:t>.</w:t>
      </w:r>
      <w:r>
        <w:rPr>
          <w:szCs w:val="28"/>
        </w:rPr>
        <w:t xml:space="preserve">  </w:t>
      </w:r>
      <w:r w:rsidRPr="006B4FEB">
        <w:rPr>
          <w:szCs w:val="28"/>
        </w:rPr>
        <w:t>Специалист Отдела, ответственный за прием документов,</w:t>
      </w:r>
      <w:r w:rsidRPr="006B4FEB">
        <w:rPr>
          <w:i/>
          <w:color w:val="CC0000"/>
          <w:szCs w:val="28"/>
        </w:rPr>
        <w:t xml:space="preserve"> </w:t>
      </w:r>
      <w:r w:rsidRPr="006B4FEB">
        <w:rPr>
          <w:szCs w:val="28"/>
        </w:rPr>
        <w:t>при получении документов от  специалистов М</w:t>
      </w:r>
      <w:r>
        <w:rPr>
          <w:szCs w:val="28"/>
        </w:rPr>
        <w:t>А</w:t>
      </w:r>
      <w:r w:rsidRPr="006B4FEB">
        <w:rPr>
          <w:szCs w:val="28"/>
        </w:rPr>
        <w:t>У «МФЦ Шемышейского района» проверяет их комплектность и незамедлительно регистрирует их  в журнале регистрации корреспонденции, входящей из М</w:t>
      </w:r>
      <w:r>
        <w:rPr>
          <w:szCs w:val="28"/>
        </w:rPr>
        <w:t>А</w:t>
      </w:r>
      <w:r w:rsidRPr="006B4FEB">
        <w:rPr>
          <w:szCs w:val="28"/>
        </w:rPr>
        <w:t>У «МФЦ Шемышейского района»  в его присутствии.</w:t>
      </w:r>
    </w:p>
    <w:p w:rsidR="005120CC" w:rsidRPr="006B4FEB" w:rsidRDefault="005120CC" w:rsidP="005120CC">
      <w:pPr>
        <w:contextualSpacing/>
        <w:jc w:val="both"/>
        <w:rPr>
          <w:szCs w:val="28"/>
        </w:rPr>
      </w:pPr>
      <w:r w:rsidRPr="006B4FEB">
        <w:rPr>
          <w:szCs w:val="28"/>
        </w:rPr>
        <w:t xml:space="preserve">      </w:t>
      </w:r>
      <w:r w:rsidRPr="006B4FEB">
        <w:rPr>
          <w:szCs w:val="28"/>
        </w:rPr>
        <w:tab/>
      </w:r>
      <w:r>
        <w:rPr>
          <w:szCs w:val="28"/>
        </w:rPr>
        <w:t>3.6.9</w:t>
      </w:r>
      <w:r w:rsidRPr="006B4FEB">
        <w:rPr>
          <w:szCs w:val="28"/>
        </w:rPr>
        <w:t>.  Максимальный срок передачи документов специалистом М</w:t>
      </w:r>
      <w:r>
        <w:rPr>
          <w:szCs w:val="28"/>
        </w:rPr>
        <w:t>А</w:t>
      </w:r>
      <w:r w:rsidRPr="006B4FEB">
        <w:rPr>
          <w:szCs w:val="28"/>
        </w:rPr>
        <w:t>У «МФЦ Шемышейского района» специалисту Отдела</w:t>
      </w:r>
      <w:r>
        <w:rPr>
          <w:szCs w:val="28"/>
        </w:rPr>
        <w:t xml:space="preserve"> – 10</w:t>
      </w:r>
      <w:r w:rsidRPr="006B4FEB">
        <w:rPr>
          <w:szCs w:val="28"/>
        </w:rPr>
        <w:t xml:space="preserve"> минут.</w:t>
      </w:r>
    </w:p>
    <w:p w:rsidR="005120CC" w:rsidRPr="00943B5D" w:rsidRDefault="005120CC" w:rsidP="005120CC">
      <w:pPr>
        <w:spacing w:before="240" w:after="240"/>
        <w:contextualSpacing/>
        <w:jc w:val="both"/>
        <w:rPr>
          <w:szCs w:val="28"/>
        </w:rPr>
      </w:pPr>
      <w:r w:rsidRPr="006B4FEB">
        <w:rPr>
          <w:szCs w:val="28"/>
        </w:rPr>
        <w:t xml:space="preserve">      </w:t>
      </w:r>
      <w:r>
        <w:rPr>
          <w:szCs w:val="28"/>
        </w:rPr>
        <w:t xml:space="preserve">   3.6.</w:t>
      </w:r>
      <w:r w:rsidRPr="006B4FEB">
        <w:rPr>
          <w:szCs w:val="28"/>
        </w:rPr>
        <w:t>1</w:t>
      </w:r>
      <w:r>
        <w:rPr>
          <w:szCs w:val="28"/>
        </w:rPr>
        <w:t>0</w:t>
      </w:r>
      <w:r w:rsidRPr="006B4FEB">
        <w:rPr>
          <w:szCs w:val="28"/>
        </w:rPr>
        <w:t>.  Специалист Отдела, ответственный  за прием документов в течение одного рабочего дня после дня регистрации заявления передает документы в приемную Главы администрации района.</w:t>
      </w:r>
    </w:p>
    <w:p w:rsidR="005120CC" w:rsidRDefault="005120CC" w:rsidP="005120CC">
      <w:pPr>
        <w:spacing w:before="240" w:after="240"/>
        <w:ind w:firstLine="709"/>
        <w:contextualSpacing/>
        <w:jc w:val="both"/>
        <w:rPr>
          <w:szCs w:val="28"/>
        </w:rPr>
      </w:pPr>
      <w:r>
        <w:rPr>
          <w:szCs w:val="28"/>
        </w:rPr>
        <w:t>3.6.</w:t>
      </w:r>
      <w:r w:rsidRPr="006B4FEB">
        <w:rPr>
          <w:szCs w:val="28"/>
        </w:rPr>
        <w:t>1</w:t>
      </w:r>
      <w:r>
        <w:rPr>
          <w:szCs w:val="28"/>
        </w:rPr>
        <w:t>1</w:t>
      </w:r>
      <w:r w:rsidRPr="006B4FEB">
        <w:rPr>
          <w:szCs w:val="28"/>
        </w:rPr>
        <w:t xml:space="preserve">.  </w:t>
      </w:r>
      <w:r>
        <w:rPr>
          <w:szCs w:val="28"/>
        </w:rPr>
        <w:t>После получения заявления с визой Главы администрации района процедура предоставления муниципальной услуги осуществляется в соответствии с пунктами 3.4.- 3.6. настоящего раздела.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szCs w:val="28"/>
        </w:rPr>
        <w:t>3.6.</w:t>
      </w:r>
      <w:r w:rsidRPr="006B4FEB">
        <w:rPr>
          <w:szCs w:val="28"/>
        </w:rPr>
        <w:t>1</w:t>
      </w:r>
      <w:r>
        <w:rPr>
          <w:szCs w:val="28"/>
        </w:rPr>
        <w:t>2</w:t>
      </w:r>
      <w:r w:rsidRPr="006B4FEB">
        <w:rPr>
          <w:szCs w:val="28"/>
        </w:rPr>
        <w:t xml:space="preserve">. </w:t>
      </w:r>
      <w:r>
        <w:rPr>
          <w:szCs w:val="28"/>
        </w:rPr>
        <w:t xml:space="preserve"> </w:t>
      </w:r>
      <w:r w:rsidRPr="00D84784">
        <w:rPr>
          <w:color w:val="000000"/>
          <w:szCs w:val="28"/>
        </w:rPr>
        <w:t xml:space="preserve">Специалист </w:t>
      </w:r>
      <w:r>
        <w:rPr>
          <w:color w:val="000000"/>
          <w:szCs w:val="28"/>
        </w:rPr>
        <w:t>Отдела</w:t>
      </w:r>
      <w:r w:rsidRPr="00D84784">
        <w:rPr>
          <w:color w:val="000000"/>
          <w:szCs w:val="28"/>
        </w:rPr>
        <w:t xml:space="preserve">, ответственный за подготовку </w:t>
      </w:r>
      <w:r>
        <w:rPr>
          <w:color w:val="000000"/>
          <w:szCs w:val="28"/>
        </w:rPr>
        <w:t>разрешения на осуществление земляных работ</w:t>
      </w:r>
      <w:r w:rsidRPr="00D84784">
        <w:rPr>
          <w:color w:val="000000"/>
          <w:szCs w:val="28"/>
        </w:rPr>
        <w:t xml:space="preserve"> информирует </w:t>
      </w:r>
      <w:r>
        <w:rPr>
          <w:color w:val="000000"/>
          <w:szCs w:val="28"/>
        </w:rPr>
        <w:t xml:space="preserve">специалиста </w:t>
      </w:r>
      <w:r w:rsidRPr="006B4FEB">
        <w:rPr>
          <w:szCs w:val="28"/>
        </w:rPr>
        <w:t>М</w:t>
      </w:r>
      <w:r>
        <w:rPr>
          <w:szCs w:val="28"/>
        </w:rPr>
        <w:t>А</w:t>
      </w:r>
      <w:r w:rsidRPr="006B4FEB">
        <w:rPr>
          <w:szCs w:val="28"/>
        </w:rPr>
        <w:t xml:space="preserve">У «МФЦ Шемышейского района» </w:t>
      </w:r>
      <w:r w:rsidRPr="00D84784">
        <w:rPr>
          <w:color w:val="000000"/>
          <w:szCs w:val="28"/>
        </w:rPr>
        <w:t>о готовности результата муниципальной услуги посредством телефона.</w:t>
      </w:r>
    </w:p>
    <w:p w:rsidR="005120CC" w:rsidRDefault="005120CC" w:rsidP="005120CC">
      <w:pPr>
        <w:shd w:val="clear" w:color="auto" w:fill="FFFFFF"/>
        <w:ind w:firstLine="851"/>
        <w:jc w:val="both"/>
        <w:rPr>
          <w:szCs w:val="28"/>
        </w:rPr>
      </w:pPr>
      <w:r>
        <w:rPr>
          <w:szCs w:val="28"/>
        </w:rPr>
        <w:t>3.6.</w:t>
      </w:r>
      <w:r w:rsidRPr="006B4FEB">
        <w:rPr>
          <w:szCs w:val="28"/>
        </w:rPr>
        <w:t>1</w:t>
      </w:r>
      <w:r>
        <w:rPr>
          <w:szCs w:val="28"/>
        </w:rPr>
        <w:t>3</w:t>
      </w:r>
      <w:r w:rsidRPr="006B4FEB">
        <w:rPr>
          <w:szCs w:val="28"/>
        </w:rPr>
        <w:t xml:space="preserve">. </w:t>
      </w:r>
      <w:r>
        <w:rPr>
          <w:szCs w:val="28"/>
        </w:rPr>
        <w:t xml:space="preserve"> </w:t>
      </w:r>
      <w:r>
        <w:rPr>
          <w:bCs/>
          <w:color w:val="000000"/>
          <w:szCs w:val="28"/>
        </w:rPr>
        <w:t xml:space="preserve">Специалист </w:t>
      </w:r>
      <w:r w:rsidRPr="006B4FEB">
        <w:rPr>
          <w:szCs w:val="28"/>
        </w:rPr>
        <w:t>М</w:t>
      </w:r>
      <w:r>
        <w:rPr>
          <w:szCs w:val="28"/>
        </w:rPr>
        <w:t>А</w:t>
      </w:r>
      <w:r w:rsidRPr="006B4FEB">
        <w:rPr>
          <w:szCs w:val="28"/>
        </w:rPr>
        <w:t xml:space="preserve">У «МФЦ Шемышейского района» </w:t>
      </w:r>
      <w:r>
        <w:rPr>
          <w:szCs w:val="28"/>
        </w:rPr>
        <w:t>в течение одного дня со дня уведомления о готовности результата муниципальной услуги забирает документы для передачи их заявителю.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szCs w:val="28"/>
        </w:rPr>
        <w:t>3.6.</w:t>
      </w:r>
      <w:r w:rsidRPr="006B4FEB">
        <w:rPr>
          <w:szCs w:val="28"/>
        </w:rPr>
        <w:t>1</w:t>
      </w:r>
      <w:r>
        <w:rPr>
          <w:szCs w:val="28"/>
        </w:rPr>
        <w:t>4</w:t>
      </w:r>
      <w:r w:rsidRPr="006B4FEB">
        <w:rPr>
          <w:szCs w:val="28"/>
        </w:rPr>
        <w:t>.</w:t>
      </w:r>
      <w:r>
        <w:rPr>
          <w:szCs w:val="28"/>
        </w:rPr>
        <w:t xml:space="preserve"> </w:t>
      </w:r>
      <w:r w:rsidRPr="00D84784">
        <w:rPr>
          <w:color w:val="000000"/>
          <w:szCs w:val="28"/>
        </w:rPr>
        <w:t xml:space="preserve"> Специалист </w:t>
      </w:r>
      <w:r w:rsidRPr="006B4FEB">
        <w:rPr>
          <w:szCs w:val="28"/>
        </w:rPr>
        <w:t>М</w:t>
      </w:r>
      <w:r>
        <w:rPr>
          <w:szCs w:val="28"/>
        </w:rPr>
        <w:t>А</w:t>
      </w:r>
      <w:r w:rsidRPr="006B4FEB">
        <w:rPr>
          <w:szCs w:val="28"/>
        </w:rPr>
        <w:t>У «МФЦ Шемышейского района</w:t>
      </w:r>
      <w:r>
        <w:rPr>
          <w:szCs w:val="28"/>
        </w:rPr>
        <w:t xml:space="preserve"> в день получения документов от специалиста Отдела </w:t>
      </w:r>
      <w:r w:rsidRPr="00D84784">
        <w:rPr>
          <w:color w:val="000000"/>
          <w:szCs w:val="28"/>
        </w:rPr>
        <w:t>информирует заявителя о готовности результата муниципальной услуги посредством телефона или путем направления уведомления на электронный адрес, указанный заявителем в заявлении.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D84784">
        <w:rPr>
          <w:color w:val="000000"/>
          <w:szCs w:val="28"/>
        </w:rPr>
        <w:t xml:space="preserve">Для получения результата муниципальной услуги заявители  в течение 3-х рабочих дней со дня истечения срока предоставления муниципальной услуги обращаются в </w:t>
      </w:r>
      <w:r w:rsidRPr="006B4FEB">
        <w:rPr>
          <w:szCs w:val="28"/>
        </w:rPr>
        <w:t>М</w:t>
      </w:r>
      <w:r>
        <w:rPr>
          <w:szCs w:val="28"/>
        </w:rPr>
        <w:t>А</w:t>
      </w:r>
      <w:r w:rsidRPr="006B4FEB">
        <w:rPr>
          <w:szCs w:val="28"/>
        </w:rPr>
        <w:t>У «МФЦ Шемышейского района»</w:t>
      </w:r>
      <w:r w:rsidRPr="00D84784">
        <w:rPr>
          <w:color w:val="000000"/>
          <w:szCs w:val="28"/>
        </w:rPr>
        <w:t xml:space="preserve"> в рабочее время согласно графику работы. При этом специалист </w:t>
      </w:r>
      <w:r w:rsidRPr="006B4FEB">
        <w:rPr>
          <w:szCs w:val="28"/>
        </w:rPr>
        <w:t>М</w:t>
      </w:r>
      <w:r>
        <w:rPr>
          <w:szCs w:val="28"/>
        </w:rPr>
        <w:t>А</w:t>
      </w:r>
      <w:r w:rsidRPr="006B4FEB">
        <w:rPr>
          <w:szCs w:val="28"/>
        </w:rPr>
        <w:t>У «МФЦ Шемышейского района</w:t>
      </w:r>
      <w:r>
        <w:rPr>
          <w:szCs w:val="28"/>
        </w:rPr>
        <w:t>,</w:t>
      </w:r>
      <w:r w:rsidRPr="00D84784">
        <w:rPr>
          <w:color w:val="000000"/>
          <w:szCs w:val="28"/>
        </w:rPr>
        <w:t xml:space="preserve"> осуществляющий выдачу документов, выполняет следующие действия: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D84784">
        <w:rPr>
          <w:color w:val="000000"/>
          <w:szCs w:val="28"/>
        </w:rPr>
        <w:t>а) устанавливает личность каждого обратившегося гражданина путем проверки документа, удостоверяющего его личность. При обращении представителя заявителя устанавливает личность представителя и наличие у него полномочий заявителя путем проверки документа, удостоверяющего его личность, и документа, подтверждающего его полномочия представителя;</w:t>
      </w:r>
    </w:p>
    <w:p w:rsidR="005120CC" w:rsidRPr="00D84784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D84784">
        <w:rPr>
          <w:color w:val="000000"/>
          <w:szCs w:val="28"/>
        </w:rPr>
        <w:t>б) выдает под расписку результат муниципальной услуги.</w:t>
      </w:r>
    </w:p>
    <w:p w:rsidR="005120CC" w:rsidRDefault="005120CC" w:rsidP="005120CC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D84784">
        <w:rPr>
          <w:color w:val="000000"/>
          <w:szCs w:val="28"/>
        </w:rPr>
        <w:lastRenderedPageBreak/>
        <w:t>Время выполнения действия не должно превышать</w:t>
      </w:r>
      <w:r>
        <w:rPr>
          <w:color w:val="000000"/>
          <w:szCs w:val="28"/>
        </w:rPr>
        <w:t xml:space="preserve"> 10</w:t>
      </w:r>
      <w:r w:rsidRPr="00D84784">
        <w:rPr>
          <w:color w:val="000000"/>
          <w:szCs w:val="28"/>
        </w:rPr>
        <w:t xml:space="preserve"> минут.</w:t>
      </w:r>
    </w:p>
    <w:p w:rsidR="005120CC" w:rsidRDefault="005120CC" w:rsidP="005120CC">
      <w:pPr>
        <w:shd w:val="clear" w:color="auto" w:fill="FFFFFF"/>
        <w:ind w:firstLine="851"/>
        <w:jc w:val="both"/>
        <w:rPr>
          <w:szCs w:val="28"/>
        </w:rPr>
      </w:pPr>
      <w:r>
        <w:rPr>
          <w:color w:val="000000"/>
          <w:szCs w:val="28"/>
        </w:rPr>
        <w:t xml:space="preserve">3.6.15. В случае неявки заявителя по истечении 3 рабочих дней специалист </w:t>
      </w:r>
      <w:r w:rsidRPr="006B4FEB">
        <w:rPr>
          <w:szCs w:val="28"/>
        </w:rPr>
        <w:t>М</w:t>
      </w:r>
      <w:r>
        <w:rPr>
          <w:szCs w:val="28"/>
        </w:rPr>
        <w:t>А</w:t>
      </w:r>
      <w:r w:rsidRPr="006B4FEB">
        <w:rPr>
          <w:szCs w:val="28"/>
        </w:rPr>
        <w:t>У «МФЦ Шемышейского района»</w:t>
      </w:r>
      <w:r>
        <w:rPr>
          <w:szCs w:val="28"/>
        </w:rPr>
        <w:t xml:space="preserve"> передает документы в Отдел для направления результата муниципальной услуги по почте.</w:t>
      </w:r>
    </w:p>
    <w:p w:rsidR="005120CC" w:rsidRDefault="005120CC" w:rsidP="005120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 </w:t>
      </w:r>
      <w:r w:rsidRPr="0088775D">
        <w:rPr>
          <w:szCs w:val="28"/>
        </w:rPr>
        <w:t>3.</w:t>
      </w:r>
      <w:r>
        <w:rPr>
          <w:szCs w:val="28"/>
        </w:rPr>
        <w:t>7.</w:t>
      </w:r>
      <w:r w:rsidRPr="0088775D">
        <w:rPr>
          <w:szCs w:val="28"/>
        </w:rPr>
        <w:t xml:space="preserve"> </w:t>
      </w:r>
      <w:hyperlink w:anchor="Par334" w:history="1">
        <w:r w:rsidRPr="00381333">
          <w:rPr>
            <w:szCs w:val="28"/>
          </w:rPr>
          <w:t>Блок-схема</w:t>
        </w:r>
      </w:hyperlink>
      <w:r w:rsidRPr="00381333">
        <w:rPr>
          <w:szCs w:val="28"/>
        </w:rPr>
        <w:t xml:space="preserve"> </w:t>
      </w:r>
      <w:r w:rsidRPr="0088775D">
        <w:rPr>
          <w:szCs w:val="28"/>
        </w:rPr>
        <w:t xml:space="preserve">предоставления муниципальной услуги приводится в </w:t>
      </w:r>
      <w:r w:rsidRPr="006E37E7">
        <w:rPr>
          <w:szCs w:val="28"/>
        </w:rPr>
        <w:t xml:space="preserve">приложении </w:t>
      </w:r>
      <w:r>
        <w:rPr>
          <w:szCs w:val="28"/>
        </w:rPr>
        <w:t>4</w:t>
      </w:r>
      <w:r w:rsidRPr="0088775D">
        <w:rPr>
          <w:szCs w:val="28"/>
        </w:rPr>
        <w:t xml:space="preserve"> к настоящему регламенту.</w:t>
      </w:r>
    </w:p>
    <w:p w:rsidR="005120CC" w:rsidRDefault="005120CC" w:rsidP="005120CC">
      <w:pPr>
        <w:tabs>
          <w:tab w:val="left" w:pos="426"/>
        </w:tabs>
        <w:spacing w:before="240" w:after="240"/>
        <w:contextualSpacing/>
        <w:jc w:val="both"/>
        <w:rPr>
          <w:szCs w:val="28"/>
        </w:rPr>
      </w:pPr>
      <w:r w:rsidRPr="006B4FEB">
        <w:rPr>
          <w:szCs w:val="28"/>
        </w:rPr>
        <w:tab/>
        <w:t xml:space="preserve">     </w:t>
      </w:r>
    </w:p>
    <w:p w:rsidR="005120CC" w:rsidRPr="006459C9" w:rsidRDefault="005120CC" w:rsidP="005120CC">
      <w:pPr>
        <w:tabs>
          <w:tab w:val="left" w:pos="426"/>
        </w:tabs>
        <w:spacing w:before="240" w:after="240"/>
        <w:contextualSpacing/>
        <w:jc w:val="both"/>
        <w:rPr>
          <w:szCs w:val="28"/>
        </w:rPr>
      </w:pPr>
      <w:r>
        <w:rPr>
          <w:szCs w:val="28"/>
        </w:rPr>
        <w:tab/>
      </w:r>
      <w:r w:rsidRPr="006459C9">
        <w:rPr>
          <w:szCs w:val="28"/>
        </w:rPr>
        <w:t xml:space="preserve">     </w:t>
      </w:r>
    </w:p>
    <w:p w:rsidR="005120CC" w:rsidRDefault="005120CC" w:rsidP="005120CC">
      <w:pPr>
        <w:ind w:firstLine="567"/>
        <w:jc w:val="center"/>
        <w:rPr>
          <w:szCs w:val="28"/>
        </w:rPr>
      </w:pPr>
      <w:r>
        <w:rPr>
          <w:szCs w:val="28"/>
        </w:rPr>
        <w:t>4</w:t>
      </w:r>
      <w:r w:rsidRPr="00327C54">
        <w:rPr>
          <w:szCs w:val="28"/>
        </w:rPr>
        <w:t>. Формы контроля за исполнением административного регламента</w:t>
      </w:r>
    </w:p>
    <w:p w:rsidR="005120CC" w:rsidRPr="00327C54" w:rsidRDefault="005120CC" w:rsidP="005120CC">
      <w:pPr>
        <w:ind w:firstLine="567"/>
        <w:jc w:val="center"/>
        <w:rPr>
          <w:szCs w:val="28"/>
        </w:rPr>
      </w:pPr>
    </w:p>
    <w:p w:rsidR="005120CC" w:rsidRDefault="005120CC" w:rsidP="005120CC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главы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5120CC" w:rsidRDefault="005120CC" w:rsidP="005120CC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Текущий контроль осуществляется путем проведения проверок</w:t>
      </w:r>
      <w:r>
        <w:rPr>
          <w:rFonts w:ascii="Times New Roman" w:hAnsi="Times New Roman" w:cs="Times New Roman"/>
          <w:color w:val="92D05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5120CC" w:rsidRDefault="005120CC" w:rsidP="005120CC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5120CC" w:rsidRDefault="005120CC" w:rsidP="005120CC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5120CC" w:rsidRDefault="005120CC" w:rsidP="005120CC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Периодичность осуществления проверок определяется главой Администрации.</w:t>
      </w:r>
    </w:p>
    <w:p w:rsidR="005120CC" w:rsidRDefault="005120CC" w:rsidP="005120CC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 и их представителей, связанных с нарушениями при предоставлении муниципальной услуги.</w:t>
      </w:r>
    </w:p>
    <w:p w:rsidR="005120CC" w:rsidRDefault="005120CC" w:rsidP="005120CC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Плановые и внеплановые проверки проводятся на основании распоряжений главы Администрации.</w:t>
      </w:r>
    </w:p>
    <w:p w:rsidR="005120CC" w:rsidRDefault="005120CC" w:rsidP="005120CC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5120CC" w:rsidRDefault="005120CC" w:rsidP="005120CC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5120CC" w:rsidRDefault="005120CC" w:rsidP="005120CC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4.5. Ответственные исполнители несут персональную ответственность за:</w:t>
      </w:r>
    </w:p>
    <w:p w:rsidR="005120CC" w:rsidRDefault="005120CC" w:rsidP="005120CC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5120CC" w:rsidRDefault="005120CC" w:rsidP="005120CC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 xml:space="preserve">4.5.2. соблюдение сроков выполнения административных процедур при </w:t>
      </w:r>
      <w:r>
        <w:rPr>
          <w:rFonts w:ascii="Times New Roman" w:hAnsi="Times New Roman" w:cs="Times New Roman"/>
          <w:sz w:val="28"/>
        </w:rPr>
        <w:lastRenderedPageBreak/>
        <w:t>предоставлении муниципальной услуги.</w:t>
      </w:r>
    </w:p>
    <w:p w:rsidR="005120CC" w:rsidRDefault="005120CC" w:rsidP="005120CC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 xml:space="preserve">4.6. Заявители (представители заявителей)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</w:t>
      </w:r>
      <w:r w:rsidRPr="00942B95">
        <w:rPr>
          <w:rFonts w:ascii="Times New Roman" w:hAnsi="Times New Roman" w:cs="Times New Roman"/>
          <w:sz w:val="28"/>
        </w:rPr>
        <w:t>Региональный</w:t>
      </w:r>
      <w:r>
        <w:rPr>
          <w:rFonts w:ascii="Times New Roman" w:hAnsi="Times New Roman" w:cs="Times New Roman"/>
          <w:sz w:val="28"/>
        </w:rPr>
        <w:t xml:space="preserve"> портал.</w:t>
      </w:r>
    </w:p>
    <w:p w:rsidR="005120CC" w:rsidRDefault="005120CC" w:rsidP="005120CC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5120CC" w:rsidRPr="00E96564" w:rsidRDefault="005120CC" w:rsidP="005120CC">
      <w:pPr>
        <w:autoSpaceDE w:val="0"/>
        <w:autoSpaceDN w:val="0"/>
        <w:adjustRightInd w:val="0"/>
        <w:jc w:val="center"/>
        <w:rPr>
          <w:szCs w:val="28"/>
        </w:rPr>
      </w:pPr>
      <w:r w:rsidRPr="00E96564">
        <w:rPr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5120CC" w:rsidRPr="00E96564" w:rsidRDefault="005120CC" w:rsidP="005120CC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E96564">
        <w:rPr>
          <w:szCs w:val="28"/>
        </w:rPr>
        <w:t>5.1. Заявитель (представитель заявителя) вправе подать жалобу на</w:t>
      </w:r>
      <w:r w:rsidRPr="00985754">
        <w:rPr>
          <w:szCs w:val="28"/>
        </w:rPr>
        <w:t xml:space="preserve"> решение и (или) действие (бездействие), принятые и осуществляемые в ходе предоставления муниципальной услуги.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 xml:space="preserve">5.3. Информирование заявителей </w:t>
      </w:r>
      <w:r>
        <w:rPr>
          <w:szCs w:val="28"/>
        </w:rPr>
        <w:t xml:space="preserve">(представителей заявителей) </w:t>
      </w:r>
      <w:r w:rsidRPr="00985754">
        <w:rPr>
          <w:szCs w:val="28"/>
        </w:rPr>
        <w:t>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в Едином портале, в Региональном портале.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 xml:space="preserve">Указанная информация также может быть сообщена заявителю </w:t>
      </w:r>
      <w:r>
        <w:rPr>
          <w:szCs w:val="28"/>
        </w:rPr>
        <w:t xml:space="preserve">(представителю заявителя) </w:t>
      </w:r>
      <w:r w:rsidRPr="00985754">
        <w:rPr>
          <w:szCs w:val="28"/>
        </w:rPr>
        <w:t>в устной и (или) в письменной форме.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 xml:space="preserve">5.4.1. Заявитель </w:t>
      </w:r>
      <w:r>
        <w:rPr>
          <w:szCs w:val="28"/>
        </w:rPr>
        <w:t xml:space="preserve">(представитель заявителя) </w:t>
      </w:r>
      <w:r w:rsidRPr="00985754">
        <w:rPr>
          <w:szCs w:val="28"/>
        </w:rPr>
        <w:t>может обратиться с жалобой, в том числе, в следующих случаях: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1) нарушение срока регистрации запроса о предоставлении муниципальной услуги;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2) нарушение срока предоставления муниципальной услуги;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3) требование у заявителя документов,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актами. 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1" w:history="1">
        <w:r w:rsidRPr="00985754">
          <w:rPr>
            <w:szCs w:val="28"/>
          </w:rPr>
          <w:t>пунктом 4 части 1 статьи 7</w:t>
        </w:r>
      </w:hyperlink>
      <w:r w:rsidRPr="00985754">
        <w:rPr>
          <w:szCs w:val="28"/>
        </w:rPr>
        <w:t xml:space="preserve"> </w:t>
      </w:r>
      <w:r>
        <w:rPr>
          <w:szCs w:val="28"/>
        </w:rPr>
        <w:t>ФЗ № 210-ФЗ</w:t>
      </w:r>
      <w:r w:rsidRPr="00985754">
        <w:rPr>
          <w:szCs w:val="28"/>
        </w:rPr>
        <w:t>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5.4.2. Жалоба подается в Администрацию в письменной форме, в том числе при личном приеме заявителя</w:t>
      </w:r>
      <w:r>
        <w:rPr>
          <w:szCs w:val="28"/>
        </w:rPr>
        <w:t xml:space="preserve"> (представителя заявителя)</w:t>
      </w:r>
      <w:r w:rsidRPr="00985754">
        <w:rPr>
          <w:szCs w:val="28"/>
        </w:rPr>
        <w:t>, или в электронном виде. Жалоба в письменной форме может быть также направлена по почте.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5120CC" w:rsidRDefault="005120CC" w:rsidP="005120CC">
      <w:pPr>
        <w:ind w:firstLine="709"/>
        <w:jc w:val="both"/>
      </w:pPr>
      <w:r>
        <w:rPr>
          <w:szCs w:val="28"/>
        </w:rPr>
        <w:t xml:space="preserve">5.4.4. Жалоба на решения и действия (бездействие) главы Администрации подается Главе администрации. </w:t>
      </w:r>
    </w:p>
    <w:p w:rsidR="005120CC" w:rsidRDefault="005120CC" w:rsidP="005120CC">
      <w:pPr>
        <w:ind w:firstLine="709"/>
        <w:jc w:val="both"/>
      </w:pPr>
      <w:r>
        <w:rPr>
          <w:szCs w:val="28"/>
        </w:rPr>
        <w:t>5.4.5. Жалоба на решения, принятые главой Администрации, подается в порядке, установленном действующим законодательством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 действующего законодательства.</w:t>
      </w:r>
    </w:p>
    <w:p w:rsidR="005120CC" w:rsidRDefault="005120CC" w:rsidP="005120CC">
      <w:pPr>
        <w:ind w:firstLine="709"/>
        <w:jc w:val="both"/>
      </w:pPr>
      <w:r>
        <w:rPr>
          <w:szCs w:val="28"/>
        </w:rPr>
        <w:t xml:space="preserve">Особенности подачи и рассмотрения жалобы на решения и действия (бездействие) Администрации, должностных лиц, муниципальных служащих при предоставлении муниципальной услуги устанавливаются </w:t>
      </w:r>
      <w:r>
        <w:rPr>
          <w:color w:val="00000A"/>
          <w:szCs w:val="28"/>
        </w:rPr>
        <w:t>Порядком подачи и рассмотрения жалоб на решения и действия (бездействие), утвержденным постановлением администрации Шемышейского района от 25.09.2018 № 475 «</w:t>
      </w:r>
      <w:r>
        <w:rPr>
          <w:szCs w:val="28"/>
        </w:rPr>
        <w:t xml:space="preserve">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</w:t>
      </w:r>
      <w:r>
        <w:rPr>
          <w:szCs w:val="28"/>
        </w:rPr>
        <w:lastRenderedPageBreak/>
        <w:t>многофункционального центра Шемышейского района Пензенской области и его работников при предоставлении муниципальных услуг».</w:t>
      </w:r>
    </w:p>
    <w:p w:rsidR="005120CC" w:rsidRDefault="005120CC" w:rsidP="005120CC">
      <w:pPr>
        <w:ind w:firstLine="709"/>
        <w:jc w:val="both"/>
      </w:pPr>
      <w:r>
        <w:rPr>
          <w:color w:val="00000A"/>
          <w:szCs w:val="28"/>
        </w:rPr>
        <w:t>Рассмотрение жалоб на решения и действия (бездействие) МФЦ, работников МФЦ осуществляется в порядке, установленном Порядком подачи и рассмотрения жалоб на решения и действия (бездействие) МАУ «МФЦ Шемышейского района Пензенской области»</w:t>
      </w:r>
      <w:r>
        <w:t xml:space="preserve"> </w:t>
      </w:r>
      <w:r>
        <w:rPr>
          <w:szCs w:val="28"/>
        </w:rPr>
        <w:t>и его работников при предоставлении муниципальных услуг, утвержденным постановлением администрации Шемышейского района от 25.09.2018 № 475 «Об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Шемышейского района Пензенской области и его работников при предоставлении муниципальных услуг».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5.4.</w:t>
      </w:r>
      <w:r>
        <w:rPr>
          <w:szCs w:val="28"/>
        </w:rPr>
        <w:t>6</w:t>
      </w:r>
      <w:r w:rsidRPr="00985754">
        <w:rPr>
          <w:szCs w:val="28"/>
        </w:rPr>
        <w:t>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>
        <w:rPr>
          <w:szCs w:val="28"/>
        </w:rPr>
        <w:t>5.4.7</w:t>
      </w:r>
      <w:r w:rsidRPr="00985754">
        <w:rPr>
          <w:szCs w:val="28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>
        <w:rPr>
          <w:szCs w:val="28"/>
        </w:rPr>
        <w:t>5.4.8</w:t>
      </w:r>
      <w:r w:rsidRPr="00985754">
        <w:rPr>
          <w:szCs w:val="28"/>
        </w:rPr>
        <w:t xml:space="preserve">. В электронном виде жалоба может быть подана заявителем </w:t>
      </w:r>
      <w:r>
        <w:rPr>
          <w:szCs w:val="28"/>
        </w:rPr>
        <w:t xml:space="preserve">(представителем заявителя) </w:t>
      </w:r>
      <w:r w:rsidRPr="00985754">
        <w:rPr>
          <w:szCs w:val="28"/>
        </w:rPr>
        <w:t>посредством: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а) официального сайта Администрации;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б) электронной почты Администрации;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в) Единого портала;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г) Регионального портала;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5.4.</w:t>
      </w:r>
      <w:r>
        <w:rPr>
          <w:szCs w:val="28"/>
        </w:rPr>
        <w:t>9</w:t>
      </w:r>
      <w:r w:rsidRPr="00985754">
        <w:rPr>
          <w:szCs w:val="28"/>
        </w:rPr>
        <w:t>. Подача жалобы и документов, п</w:t>
      </w:r>
      <w:r>
        <w:rPr>
          <w:szCs w:val="28"/>
        </w:rPr>
        <w:t>редусмотренных подпунктами 5.4.6</w:t>
      </w:r>
      <w:r w:rsidRPr="00985754">
        <w:rPr>
          <w:szCs w:val="28"/>
        </w:rPr>
        <w:t xml:space="preserve"> и 5.4.</w:t>
      </w:r>
      <w:r>
        <w:rPr>
          <w:szCs w:val="28"/>
        </w:rPr>
        <w:t>7</w:t>
      </w:r>
      <w:r w:rsidRPr="00985754">
        <w:rPr>
          <w:szCs w:val="28"/>
        </w:rPr>
        <w:t>. пункта</w:t>
      </w:r>
      <w:r>
        <w:rPr>
          <w:szCs w:val="28"/>
        </w:rPr>
        <w:t xml:space="preserve"> 5.4 Административного регламента</w:t>
      </w:r>
      <w:r w:rsidRPr="00985754">
        <w:rPr>
          <w:szCs w:val="28"/>
        </w:rPr>
        <w:t>, в электронном виде осуществляется заявителем (представителем заявителя) в соответствии с действующим законодательством.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5.4.</w:t>
      </w:r>
      <w:r>
        <w:rPr>
          <w:szCs w:val="28"/>
        </w:rPr>
        <w:t>10</w:t>
      </w:r>
      <w:r w:rsidRPr="00985754">
        <w:rPr>
          <w:szCs w:val="28"/>
        </w:rPr>
        <w:t>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5.4.1</w:t>
      </w:r>
      <w:r>
        <w:rPr>
          <w:szCs w:val="28"/>
        </w:rPr>
        <w:t>1</w:t>
      </w:r>
      <w:r w:rsidRPr="00985754">
        <w:rPr>
          <w:szCs w:val="28"/>
        </w:rPr>
        <w:t>. Жалоба может быть подана заявителем через МФЦ.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 xml:space="preserve">При поступлении жалобы МФЦ обеспечивает ее передачу в Администрацию в порядке и сроки, которые установлены соглашением о взаимодействии между </w:t>
      </w:r>
      <w:r>
        <w:rPr>
          <w:szCs w:val="28"/>
        </w:rPr>
        <w:t>МФЦ</w:t>
      </w:r>
      <w:r w:rsidRPr="00985754">
        <w:rPr>
          <w:szCs w:val="28"/>
        </w:rPr>
        <w:t xml:space="preserve"> и органом, предоставляющим муниципальную услугу, но не позднее следующего рабочего дня со дня поступления жалобы.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lastRenderedPageBreak/>
        <w:t>При этом срок рассмотрения жалобы исчисляется со дня регистрации жалобы в Администрации.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5.5. Жалоба должна содержать: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120CC" w:rsidRPr="00985754" w:rsidRDefault="005120CC" w:rsidP="005120CC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85754">
        <w:rPr>
          <w:szCs w:val="28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5120CC" w:rsidRPr="00985754" w:rsidRDefault="005120CC" w:rsidP="005120CC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85754">
        <w:rPr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 xml:space="preserve">5.6. Заявитель </w:t>
      </w:r>
      <w:r>
        <w:rPr>
          <w:szCs w:val="28"/>
        </w:rPr>
        <w:t xml:space="preserve">(представитель заявителя) </w:t>
      </w:r>
      <w:r w:rsidRPr="00985754">
        <w:rPr>
          <w:szCs w:val="28"/>
        </w:rPr>
        <w:t>имеет право на получение исчерпывающей информации и документов, необходимых для обоснования и рассмотрения жалобы.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 xml:space="preserve">5.7. Жалоба подлежит рассмотрению в течение пятнадцати рабочих дней со дня ее регистрации, а в случае обжалования отказа в приеме документов у заявителя </w:t>
      </w:r>
      <w:r>
        <w:rPr>
          <w:szCs w:val="28"/>
        </w:rPr>
        <w:t xml:space="preserve">(представителя заявителя) </w:t>
      </w:r>
      <w:r w:rsidRPr="00985754">
        <w:rPr>
          <w:szCs w:val="28"/>
        </w:rPr>
        <w:t>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5.8. Основания для приостановления рассмотрения жалобы законодательством не предусмотрены.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5.9. По результатам рассмотрения жалобы принимается одно из следующих решений: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- в удовлетворении жалобы отказывается.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 xml:space="preserve">5.10. Не позднее дня, следующего за днем принятия решения, указанного в пункте 5.9. настоящего раздела, заявителю </w:t>
      </w:r>
      <w:r>
        <w:rPr>
          <w:szCs w:val="28"/>
        </w:rPr>
        <w:t xml:space="preserve">(представителю заявителя) </w:t>
      </w:r>
      <w:r w:rsidRPr="00985754">
        <w:rPr>
          <w:szCs w:val="28"/>
        </w:rPr>
        <w:t>в письменной форме и, по желанию заявителя</w:t>
      </w:r>
      <w:r>
        <w:rPr>
          <w:szCs w:val="28"/>
        </w:rPr>
        <w:t xml:space="preserve"> (представителя заявителя)</w:t>
      </w:r>
      <w:r w:rsidRPr="00985754">
        <w:rPr>
          <w:szCs w:val="28"/>
        </w:rPr>
        <w:t>, в электронной форме направляется мотивированный ответ о результатах рассмотрения жалобы.</w:t>
      </w:r>
    </w:p>
    <w:p w:rsidR="005120CC" w:rsidRPr="00985754" w:rsidRDefault="005120CC" w:rsidP="005120CC">
      <w:pPr>
        <w:widowControl w:val="0"/>
        <w:ind w:firstLine="708"/>
        <w:jc w:val="both"/>
        <w:rPr>
          <w:rFonts w:eastAsia="Arial Unicode MS" w:cs="Arial Unicode MS"/>
          <w:szCs w:val="28"/>
        </w:rPr>
      </w:pPr>
      <w:r w:rsidRPr="00985754">
        <w:rPr>
          <w:rFonts w:eastAsia="Arial Unicode MS" w:cs="Arial Unicode MS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Администрацией, </w:t>
      </w:r>
      <w:r>
        <w:rPr>
          <w:rFonts w:eastAsia="Arial Unicode MS" w:cs="Arial Unicode MS"/>
          <w:szCs w:val="28"/>
        </w:rPr>
        <w:t>МФЦ</w:t>
      </w:r>
      <w:r w:rsidRPr="00985754">
        <w:rPr>
          <w:rFonts w:eastAsia="Arial Unicode MS" w:cs="Arial Unicode MS"/>
          <w:szCs w:val="28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</w:t>
      </w:r>
      <w:r w:rsidRPr="00985754">
        <w:rPr>
          <w:rFonts w:eastAsia="Arial Unicode MS" w:cs="Arial Unicode MS"/>
          <w:szCs w:val="28"/>
        </w:rPr>
        <w:lastRenderedPageBreak/>
        <w:t xml:space="preserve">необходимо совершить заявителю </w:t>
      </w:r>
      <w:r>
        <w:rPr>
          <w:szCs w:val="28"/>
        </w:rPr>
        <w:t xml:space="preserve">(представителю заявителя) </w:t>
      </w:r>
      <w:r w:rsidRPr="00985754">
        <w:rPr>
          <w:rFonts w:eastAsia="Arial Unicode MS" w:cs="Arial Unicode MS"/>
          <w:szCs w:val="28"/>
        </w:rPr>
        <w:t>в целях получения муниципальной услуги.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5120CC" w:rsidRPr="00985754" w:rsidRDefault="005120CC" w:rsidP="005120CC">
      <w:pPr>
        <w:ind w:firstLine="708"/>
        <w:jc w:val="both"/>
        <w:rPr>
          <w:szCs w:val="28"/>
        </w:rPr>
      </w:pPr>
      <w:r w:rsidRPr="00985754">
        <w:rPr>
          <w:szCs w:val="28"/>
        </w:rPr>
        <w:t xml:space="preserve">5.12. Заявитель </w:t>
      </w:r>
      <w:r>
        <w:rPr>
          <w:szCs w:val="28"/>
        </w:rPr>
        <w:t xml:space="preserve">(представитель заявителя) </w:t>
      </w:r>
      <w:r w:rsidRPr="00985754">
        <w:rPr>
          <w:szCs w:val="28"/>
        </w:rPr>
        <w:t>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5120CC" w:rsidRPr="00985754" w:rsidRDefault="005120CC" w:rsidP="005120CC"/>
    <w:p w:rsidR="005120CC" w:rsidRDefault="005120CC" w:rsidP="005120CC">
      <w:pPr>
        <w:jc w:val="right"/>
        <w:rPr>
          <w:bCs/>
          <w:sz w:val="26"/>
          <w:szCs w:val="26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Pr="007F1746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  <w:r w:rsidRPr="007F1746">
        <w:rPr>
          <w:bCs/>
          <w:szCs w:val="28"/>
        </w:rPr>
        <w:t>Приложение 1</w:t>
      </w:r>
    </w:p>
    <w:p w:rsidR="005120CC" w:rsidRPr="007F1746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  <w:r w:rsidRPr="007F1746">
        <w:rPr>
          <w:bCs/>
          <w:szCs w:val="28"/>
        </w:rPr>
        <w:t xml:space="preserve">к </w:t>
      </w:r>
      <w:r>
        <w:rPr>
          <w:bCs/>
          <w:szCs w:val="28"/>
        </w:rPr>
        <w:t>а</w:t>
      </w:r>
      <w:r w:rsidRPr="007F1746">
        <w:rPr>
          <w:bCs/>
          <w:szCs w:val="28"/>
        </w:rPr>
        <w:t>дминистративному регламенту</w:t>
      </w:r>
    </w:p>
    <w:p w:rsidR="005120CC" w:rsidRDefault="005120CC" w:rsidP="005120CC">
      <w:pPr>
        <w:tabs>
          <w:tab w:val="left" w:pos="3828"/>
        </w:tabs>
        <w:ind w:left="5387"/>
        <w:jc w:val="center"/>
        <w:rPr>
          <w:szCs w:val="28"/>
        </w:rPr>
      </w:pPr>
      <w:r w:rsidRPr="007F1746">
        <w:rPr>
          <w:bCs/>
          <w:szCs w:val="28"/>
        </w:rPr>
        <w:lastRenderedPageBreak/>
        <w:t>муниципальн</w:t>
      </w:r>
      <w:r>
        <w:rPr>
          <w:bCs/>
          <w:szCs w:val="28"/>
        </w:rPr>
        <w:t>о</w:t>
      </w:r>
      <w:r w:rsidRPr="007F1746">
        <w:rPr>
          <w:bCs/>
          <w:szCs w:val="28"/>
        </w:rPr>
        <w:t>й услуги</w:t>
      </w:r>
      <w:r>
        <w:rPr>
          <w:bCs/>
          <w:szCs w:val="28"/>
        </w:rPr>
        <w:t xml:space="preserve"> </w:t>
      </w:r>
      <w:r w:rsidRPr="00EC6E0B">
        <w:rPr>
          <w:szCs w:val="28"/>
        </w:rPr>
        <w:t>«</w:t>
      </w:r>
      <w:r w:rsidRPr="00EC6E0B">
        <w:rPr>
          <w:kern w:val="48"/>
          <w:szCs w:val="28"/>
        </w:rPr>
        <w:t>Предоставление разрешения на осуществление земляных работ на территории Шемышейского района Пензенской области</w:t>
      </w:r>
      <w:r w:rsidRPr="00EC6E0B">
        <w:rPr>
          <w:szCs w:val="28"/>
        </w:rPr>
        <w:t>»</w:t>
      </w:r>
    </w:p>
    <w:p w:rsidR="005120CC" w:rsidRPr="0009721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Pr="00E96564" w:rsidRDefault="005120CC" w:rsidP="005120CC">
      <w:pPr>
        <w:jc w:val="center"/>
        <w:rPr>
          <w:b/>
          <w:szCs w:val="28"/>
        </w:rPr>
      </w:pPr>
      <w:r w:rsidRPr="00E96564">
        <w:rPr>
          <w:b/>
          <w:szCs w:val="28"/>
        </w:rPr>
        <w:t>ЗАЯВЛЕНИЕ – ЗАЯВКА</w:t>
      </w:r>
    </w:p>
    <w:p w:rsidR="005120CC" w:rsidRPr="00E96564" w:rsidRDefault="005120CC" w:rsidP="005120CC">
      <w:pPr>
        <w:jc w:val="center"/>
        <w:rPr>
          <w:sz w:val="16"/>
          <w:szCs w:val="16"/>
        </w:rPr>
      </w:pPr>
      <w:r w:rsidRPr="00E96564">
        <w:rPr>
          <w:szCs w:val="28"/>
        </w:rPr>
        <w:t>____________________________________________________________________</w:t>
      </w:r>
    </w:p>
    <w:p w:rsidR="005120CC" w:rsidRPr="00E96564" w:rsidRDefault="005120CC" w:rsidP="005120CC">
      <w:pPr>
        <w:jc w:val="center"/>
        <w:rPr>
          <w:sz w:val="16"/>
          <w:szCs w:val="16"/>
        </w:rPr>
      </w:pPr>
      <w:r w:rsidRPr="00E96564">
        <w:rPr>
          <w:sz w:val="16"/>
          <w:szCs w:val="16"/>
        </w:rPr>
        <w:t>Ф.И.О. (при наличии)/наименование организации заказчика</w:t>
      </w:r>
    </w:p>
    <w:p w:rsidR="005120CC" w:rsidRPr="00E96564" w:rsidRDefault="005120CC" w:rsidP="005120CC">
      <w:pPr>
        <w:rPr>
          <w:szCs w:val="28"/>
        </w:rPr>
      </w:pPr>
      <w:r>
        <w:rPr>
          <w:szCs w:val="28"/>
        </w:rPr>
        <w:t>просит</w:t>
      </w:r>
      <w:r w:rsidRPr="00E96564">
        <w:rPr>
          <w:szCs w:val="28"/>
        </w:rPr>
        <w:t xml:space="preserve"> разрешить произвести __________________________________________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____________________________________________________________________</w:t>
      </w:r>
    </w:p>
    <w:p w:rsidR="005120CC" w:rsidRPr="00E96564" w:rsidRDefault="005120CC" w:rsidP="005120CC">
      <w:pPr>
        <w:jc w:val="center"/>
        <w:rPr>
          <w:sz w:val="16"/>
          <w:szCs w:val="16"/>
        </w:rPr>
      </w:pPr>
      <w:r w:rsidRPr="00E96564">
        <w:rPr>
          <w:sz w:val="16"/>
          <w:szCs w:val="16"/>
        </w:rPr>
        <w:t>указать организацию исполнителя, если работы производятся</w:t>
      </w:r>
      <w:r w:rsidRPr="00506A91">
        <w:rPr>
          <w:sz w:val="16"/>
          <w:szCs w:val="16"/>
        </w:rPr>
        <w:t xml:space="preserve"> </w:t>
      </w:r>
      <w:r w:rsidRPr="00E96564">
        <w:rPr>
          <w:sz w:val="16"/>
          <w:szCs w:val="16"/>
        </w:rPr>
        <w:t>собственными силами – указать</w:t>
      </w:r>
    </w:p>
    <w:p w:rsidR="005120CC" w:rsidRPr="00E96564" w:rsidRDefault="005120CC" w:rsidP="005120CC">
      <w:pPr>
        <w:jc w:val="center"/>
        <w:rPr>
          <w:sz w:val="16"/>
          <w:szCs w:val="16"/>
        </w:rPr>
      </w:pPr>
    </w:p>
    <w:p w:rsidR="005120CC" w:rsidRPr="00E96564" w:rsidRDefault="005120CC" w:rsidP="005120CC">
      <w:pPr>
        <w:rPr>
          <w:szCs w:val="28"/>
        </w:rPr>
      </w:pPr>
      <w:r>
        <w:rPr>
          <w:szCs w:val="28"/>
        </w:rPr>
        <w:t>з</w:t>
      </w:r>
      <w:r w:rsidRPr="00E96564">
        <w:rPr>
          <w:szCs w:val="28"/>
        </w:rPr>
        <w:t>емляные работы _____________________________________________________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____________________________________________________________________</w:t>
      </w:r>
    </w:p>
    <w:p w:rsidR="005120CC" w:rsidRPr="00E96564" w:rsidRDefault="005120CC" w:rsidP="005120CC">
      <w:pPr>
        <w:jc w:val="center"/>
        <w:rPr>
          <w:sz w:val="16"/>
          <w:szCs w:val="16"/>
        </w:rPr>
      </w:pPr>
      <w:r w:rsidRPr="00E96564">
        <w:rPr>
          <w:sz w:val="16"/>
          <w:szCs w:val="16"/>
        </w:rPr>
        <w:t>строительство, переустройство, ремонт, наименование сетей, коммуникаций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по адресу: ___________________________________________________________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____________________________________________________________________</w:t>
      </w:r>
    </w:p>
    <w:p w:rsidR="005120CC" w:rsidRPr="00E96564" w:rsidRDefault="005120CC" w:rsidP="005120CC">
      <w:pPr>
        <w:rPr>
          <w:szCs w:val="28"/>
        </w:rPr>
      </w:pPr>
    </w:p>
    <w:p w:rsidR="005120CC" w:rsidRPr="00E96564" w:rsidRDefault="005120CC" w:rsidP="005120CC">
      <w:pPr>
        <w:ind w:firstLine="720"/>
        <w:jc w:val="both"/>
        <w:rPr>
          <w:szCs w:val="28"/>
        </w:rPr>
      </w:pPr>
      <w:r w:rsidRPr="00E96564">
        <w:rPr>
          <w:szCs w:val="28"/>
        </w:rPr>
        <w:t>Для выполнения указанных работ все необходимые материалы и механизмы имеются, по окончании земляных работ гарантируем восстановление нарушенного благоустройства в полном объеме.</w:t>
      </w:r>
    </w:p>
    <w:p w:rsidR="005120CC" w:rsidRPr="00E96564" w:rsidRDefault="005120CC" w:rsidP="005120CC">
      <w:pPr>
        <w:ind w:firstLine="720"/>
        <w:jc w:val="both"/>
        <w:rPr>
          <w:szCs w:val="28"/>
        </w:rPr>
      </w:pPr>
      <w:r w:rsidRPr="00E96564">
        <w:rPr>
          <w:szCs w:val="28"/>
        </w:rPr>
        <w:t>Срок производства работ, включая восстановление дорожного покрытия и нарушенного благоустройства просим установить с «____»_________20__г.</w:t>
      </w:r>
    </w:p>
    <w:p w:rsidR="005120CC" w:rsidRPr="00E96564" w:rsidRDefault="005120CC" w:rsidP="005120CC">
      <w:pPr>
        <w:jc w:val="both"/>
        <w:rPr>
          <w:szCs w:val="28"/>
        </w:rPr>
      </w:pPr>
      <w:r w:rsidRPr="00E96564">
        <w:rPr>
          <w:szCs w:val="28"/>
        </w:rPr>
        <w:t>по «____»___________ 20___ г.</w:t>
      </w:r>
    </w:p>
    <w:p w:rsidR="005120CC" w:rsidRPr="00E96564" w:rsidRDefault="005120CC" w:rsidP="005120CC">
      <w:pPr>
        <w:ind w:firstLine="720"/>
        <w:jc w:val="both"/>
        <w:rPr>
          <w:szCs w:val="28"/>
        </w:rPr>
      </w:pPr>
      <w:r w:rsidRPr="00E96564">
        <w:rPr>
          <w:szCs w:val="28"/>
        </w:rPr>
        <w:t>Ответственным за производство работ назначается ___________________</w:t>
      </w:r>
      <w:r w:rsidRPr="00E96564">
        <w:rPr>
          <w:szCs w:val="28"/>
        </w:rPr>
        <w:br/>
        <w:t>____________________________________________________________________</w:t>
      </w:r>
    </w:p>
    <w:p w:rsidR="005120CC" w:rsidRPr="00E96564" w:rsidRDefault="005120CC" w:rsidP="005120CC">
      <w:pPr>
        <w:ind w:firstLine="720"/>
        <w:jc w:val="center"/>
        <w:rPr>
          <w:szCs w:val="28"/>
        </w:rPr>
      </w:pPr>
      <w:r w:rsidRPr="00E96564">
        <w:rPr>
          <w:sz w:val="16"/>
          <w:szCs w:val="16"/>
        </w:rPr>
        <w:t>должность, фамилия, имя, отчество (при наличии), наименование организации где работает,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____________________________________________________________________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____________________________________________________________________</w:t>
      </w:r>
    </w:p>
    <w:p w:rsidR="005120CC" w:rsidRPr="00E96564" w:rsidRDefault="005120CC" w:rsidP="005120CC">
      <w:pPr>
        <w:ind w:firstLine="720"/>
        <w:jc w:val="both"/>
        <w:rPr>
          <w:szCs w:val="28"/>
        </w:rPr>
      </w:pPr>
      <w:r w:rsidRPr="00E96564">
        <w:rPr>
          <w:szCs w:val="28"/>
        </w:rPr>
        <w:t>Ответственным за оформление разрешительной документации назначается__________________________________________________________</w:t>
      </w:r>
    </w:p>
    <w:p w:rsidR="005120CC" w:rsidRPr="00E96564" w:rsidRDefault="005120CC" w:rsidP="005120CC">
      <w:pPr>
        <w:ind w:firstLine="720"/>
        <w:jc w:val="center"/>
        <w:rPr>
          <w:sz w:val="16"/>
          <w:szCs w:val="16"/>
        </w:rPr>
      </w:pPr>
      <w:r w:rsidRPr="00E96564">
        <w:rPr>
          <w:sz w:val="16"/>
          <w:szCs w:val="16"/>
        </w:rPr>
        <w:t>должность, фамилия, имя, отчество (при нали</w:t>
      </w:r>
      <w:r>
        <w:rPr>
          <w:sz w:val="16"/>
          <w:szCs w:val="16"/>
        </w:rPr>
        <w:t>чии), наименование организации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____________________________________________________________________</w:t>
      </w:r>
    </w:p>
    <w:p w:rsidR="005120CC" w:rsidRPr="00E96564" w:rsidRDefault="005120CC" w:rsidP="005120CC">
      <w:pPr>
        <w:rPr>
          <w:szCs w:val="28"/>
        </w:rPr>
      </w:pP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_____________________                      _______________           ________________</w:t>
      </w:r>
    </w:p>
    <w:p w:rsidR="005120CC" w:rsidRPr="00E96564" w:rsidRDefault="005120CC" w:rsidP="005120CC">
      <w:pPr>
        <w:rPr>
          <w:sz w:val="20"/>
          <w:szCs w:val="20"/>
        </w:rPr>
      </w:pPr>
      <w:r w:rsidRPr="00E96564">
        <w:t xml:space="preserve">          </w:t>
      </w:r>
      <w:r w:rsidRPr="00E96564">
        <w:rPr>
          <w:sz w:val="20"/>
          <w:szCs w:val="20"/>
        </w:rPr>
        <w:t>Ф.И.О (при наличии)                                                          подпись                                         дата</w:t>
      </w:r>
    </w:p>
    <w:p w:rsidR="005120CC" w:rsidRPr="00E96564" w:rsidRDefault="005120CC" w:rsidP="005120CC">
      <w:pPr>
        <w:tabs>
          <w:tab w:val="left" w:pos="3828"/>
        </w:tabs>
        <w:ind w:left="5387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  <w:r w:rsidRPr="00E96564">
        <w:rPr>
          <w:bCs/>
          <w:szCs w:val="28"/>
        </w:rPr>
        <w:t xml:space="preserve">Приложение </w:t>
      </w:r>
      <w:r>
        <w:rPr>
          <w:bCs/>
          <w:szCs w:val="28"/>
        </w:rPr>
        <w:t>2</w:t>
      </w:r>
    </w:p>
    <w:p w:rsidR="005120CC" w:rsidRPr="00E96564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  <w:r w:rsidRPr="00E96564">
        <w:rPr>
          <w:bCs/>
          <w:szCs w:val="28"/>
        </w:rPr>
        <w:t>к административному регламенту</w:t>
      </w:r>
    </w:p>
    <w:p w:rsidR="005120CC" w:rsidRPr="00E96564" w:rsidRDefault="005120CC" w:rsidP="005120CC">
      <w:pPr>
        <w:tabs>
          <w:tab w:val="left" w:pos="3828"/>
        </w:tabs>
        <w:ind w:left="5387"/>
        <w:jc w:val="center"/>
        <w:rPr>
          <w:szCs w:val="28"/>
        </w:rPr>
      </w:pPr>
      <w:r w:rsidRPr="00E96564">
        <w:rPr>
          <w:bCs/>
          <w:szCs w:val="28"/>
        </w:rPr>
        <w:t xml:space="preserve">муниципальной услуги </w:t>
      </w:r>
      <w:r w:rsidRPr="00E96564">
        <w:rPr>
          <w:szCs w:val="28"/>
        </w:rPr>
        <w:t>«</w:t>
      </w:r>
      <w:r w:rsidRPr="00E96564">
        <w:rPr>
          <w:kern w:val="48"/>
          <w:szCs w:val="28"/>
        </w:rPr>
        <w:t>Предоставление разрешения на осуществление земляных работ на территории Шемышейского района Пензенской области</w:t>
      </w:r>
      <w:r w:rsidRPr="00E96564">
        <w:rPr>
          <w:szCs w:val="28"/>
        </w:rPr>
        <w:t>»</w:t>
      </w:r>
    </w:p>
    <w:p w:rsidR="005120CC" w:rsidRPr="00E96564" w:rsidRDefault="005120CC" w:rsidP="005120CC">
      <w:pPr>
        <w:jc w:val="center"/>
        <w:rPr>
          <w:b/>
          <w:szCs w:val="28"/>
        </w:rPr>
      </w:pPr>
    </w:p>
    <w:p w:rsidR="005120CC" w:rsidRPr="00E96564" w:rsidRDefault="005120CC" w:rsidP="005120CC">
      <w:pPr>
        <w:jc w:val="center"/>
        <w:rPr>
          <w:b/>
          <w:szCs w:val="28"/>
        </w:rPr>
      </w:pPr>
      <w:r w:rsidRPr="00E96564">
        <w:rPr>
          <w:b/>
          <w:szCs w:val="28"/>
        </w:rPr>
        <w:t>ЛИСТ СОГЛАСОВАНИЯ № ___</w:t>
      </w:r>
    </w:p>
    <w:p w:rsidR="005120CC" w:rsidRPr="00E96564" w:rsidRDefault="005120CC" w:rsidP="005120CC">
      <w:pPr>
        <w:jc w:val="center"/>
        <w:rPr>
          <w:b/>
          <w:szCs w:val="28"/>
        </w:rPr>
      </w:pPr>
      <w:r w:rsidRPr="00E96564">
        <w:rPr>
          <w:b/>
          <w:szCs w:val="28"/>
        </w:rPr>
        <w:t xml:space="preserve">на осуществление земляных работ на территории </w:t>
      </w:r>
    </w:p>
    <w:p w:rsidR="005120CC" w:rsidRPr="00E96564" w:rsidRDefault="005120CC" w:rsidP="005120CC">
      <w:pPr>
        <w:jc w:val="center"/>
        <w:rPr>
          <w:b/>
          <w:szCs w:val="28"/>
        </w:rPr>
      </w:pPr>
      <w:r w:rsidRPr="00E96564">
        <w:rPr>
          <w:b/>
          <w:szCs w:val="28"/>
        </w:rPr>
        <w:t xml:space="preserve">Шемышейского района 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Выдан: ______________________________________________________________                                         _____________________________________________________________________</w:t>
      </w:r>
    </w:p>
    <w:p w:rsidR="005120CC" w:rsidRPr="00E96564" w:rsidRDefault="005120CC" w:rsidP="005120CC">
      <w:pPr>
        <w:rPr>
          <w:sz w:val="20"/>
          <w:szCs w:val="20"/>
        </w:rPr>
      </w:pPr>
      <w:r w:rsidRPr="00E96564">
        <w:rPr>
          <w:sz w:val="20"/>
          <w:szCs w:val="20"/>
        </w:rPr>
        <w:t>Ф.И.О.(при наличии) /наименование организации, оформляющей разрешение, адрес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_____________________________________________________________________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На осуществление земляных работ_______________________________________</w:t>
      </w:r>
      <w:r w:rsidRPr="00E96564">
        <w:rPr>
          <w:szCs w:val="28"/>
          <w:u w:val="single"/>
        </w:rPr>
        <w:t xml:space="preserve">                               </w:t>
      </w:r>
      <w:r w:rsidRPr="00E96564">
        <w:rPr>
          <w:sz w:val="20"/>
          <w:szCs w:val="20"/>
        </w:rPr>
        <w:t>(прокладка, переустройство, ремонт и т.д., название  сооружения или коммуникаций</w:t>
      </w:r>
    </w:p>
    <w:p w:rsidR="005120CC" w:rsidRPr="00E96564" w:rsidRDefault="005120CC" w:rsidP="005120CC">
      <w:pPr>
        <w:jc w:val="center"/>
        <w:rPr>
          <w:szCs w:val="28"/>
        </w:rPr>
      </w:pPr>
      <w:r w:rsidRPr="00E96564">
        <w:rPr>
          <w:szCs w:val="28"/>
        </w:rPr>
        <w:t>_____________________________________________________________________</w:t>
      </w:r>
    </w:p>
    <w:p w:rsidR="005120CC" w:rsidRPr="00E96564" w:rsidRDefault="005120CC" w:rsidP="005120CC">
      <w:pPr>
        <w:jc w:val="center"/>
        <w:rPr>
          <w:sz w:val="20"/>
          <w:szCs w:val="20"/>
        </w:rPr>
      </w:pPr>
      <w:r w:rsidRPr="00E96564">
        <w:rPr>
          <w:sz w:val="20"/>
          <w:szCs w:val="20"/>
        </w:rPr>
        <w:t>место проведения работ)</w:t>
      </w:r>
    </w:p>
    <w:p w:rsidR="005120CC" w:rsidRPr="00E96564" w:rsidRDefault="005120CC" w:rsidP="005120CC">
      <w:pPr>
        <w:jc w:val="center"/>
        <w:rPr>
          <w:szCs w:val="28"/>
        </w:rPr>
      </w:pP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в соответствии с проектом (схемой) _</w:t>
      </w:r>
      <w:r w:rsidRPr="00E96564">
        <w:rPr>
          <w:szCs w:val="28"/>
          <w:u w:val="single"/>
        </w:rPr>
        <w:t>прилагается</w:t>
      </w:r>
      <w:r w:rsidRPr="00E96564">
        <w:rPr>
          <w:szCs w:val="28"/>
        </w:rPr>
        <w:t>___________________________</w:t>
      </w:r>
    </w:p>
    <w:p w:rsidR="005120CC" w:rsidRPr="00E96564" w:rsidRDefault="005120CC" w:rsidP="005120CC">
      <w:pPr>
        <w:rPr>
          <w:szCs w:val="28"/>
        </w:rPr>
      </w:pPr>
    </w:p>
    <w:p w:rsidR="005120CC" w:rsidRPr="00E96564" w:rsidRDefault="005120CC" w:rsidP="005120CC">
      <w:pPr>
        <w:jc w:val="center"/>
        <w:rPr>
          <w:szCs w:val="28"/>
        </w:rPr>
      </w:pPr>
      <w:r w:rsidRPr="00E96564">
        <w:rPr>
          <w:szCs w:val="28"/>
        </w:rPr>
        <w:t>Организация, проводящая работы обязана:</w:t>
      </w:r>
    </w:p>
    <w:p w:rsidR="005120CC" w:rsidRPr="00E96564" w:rsidRDefault="005120CC" w:rsidP="005120CC">
      <w:pPr>
        <w:jc w:val="center"/>
        <w:rPr>
          <w:szCs w:val="28"/>
        </w:rPr>
      </w:pPr>
    </w:p>
    <w:p w:rsidR="005120CC" w:rsidRPr="00E96564" w:rsidRDefault="005120CC" w:rsidP="005120CC">
      <w:pPr>
        <w:widowControl w:val="0"/>
        <w:numPr>
          <w:ilvl w:val="0"/>
          <w:numId w:val="16"/>
        </w:numPr>
        <w:jc w:val="both"/>
        <w:rPr>
          <w:szCs w:val="28"/>
        </w:rPr>
      </w:pPr>
      <w:r w:rsidRPr="00E96564">
        <w:rPr>
          <w:szCs w:val="28"/>
        </w:rPr>
        <w:t>Иметь на месте осуществления работ все необходимые материалы.</w:t>
      </w:r>
    </w:p>
    <w:p w:rsidR="005120CC" w:rsidRPr="00E96564" w:rsidRDefault="005120CC" w:rsidP="005120CC">
      <w:pPr>
        <w:ind w:firstLine="720"/>
        <w:jc w:val="both"/>
        <w:rPr>
          <w:szCs w:val="28"/>
        </w:rPr>
      </w:pPr>
      <w:r w:rsidRPr="00E96564">
        <w:rPr>
          <w:szCs w:val="28"/>
        </w:rPr>
        <w:t>2. Оборудовать рабочее место в полном соответствии с требованиями техники безопасности и охраны труда (ограждения, переезды, пешеходные мостики, сигнальные флажки и лампы, крепежные элементы траншей и котлованов, другие виды необходимых приспособлений).</w:t>
      </w:r>
    </w:p>
    <w:p w:rsidR="005120CC" w:rsidRPr="00E96564" w:rsidRDefault="005120CC" w:rsidP="005120CC">
      <w:pPr>
        <w:jc w:val="both"/>
        <w:rPr>
          <w:szCs w:val="28"/>
        </w:rPr>
      </w:pPr>
      <w:r w:rsidRPr="00E96564">
        <w:rPr>
          <w:szCs w:val="28"/>
        </w:rPr>
        <w:t xml:space="preserve">           3. Установить очередность работ так, чтобы оставались нормальные проезды  и переходы.</w:t>
      </w:r>
    </w:p>
    <w:p w:rsidR="005120CC" w:rsidRPr="00E96564" w:rsidRDefault="005120CC" w:rsidP="005120CC">
      <w:pPr>
        <w:jc w:val="both"/>
        <w:rPr>
          <w:szCs w:val="28"/>
        </w:rPr>
      </w:pPr>
      <w:r w:rsidRPr="00E96564">
        <w:rPr>
          <w:szCs w:val="28"/>
        </w:rPr>
        <w:t xml:space="preserve">            4. Непосредственно перед началом работ вызвать на место представителей организаций в соответствии с указаниями в списке. </w:t>
      </w:r>
    </w:p>
    <w:p w:rsidR="005120CC" w:rsidRPr="00E96564" w:rsidRDefault="005120CC" w:rsidP="005120CC">
      <w:pPr>
        <w:widowControl w:val="0"/>
        <w:numPr>
          <w:ilvl w:val="0"/>
          <w:numId w:val="17"/>
        </w:numPr>
        <w:rPr>
          <w:szCs w:val="28"/>
        </w:rPr>
      </w:pPr>
      <w:r w:rsidRPr="00E96564">
        <w:rPr>
          <w:szCs w:val="28"/>
        </w:rPr>
        <w:t>Закончить все работы в следующие сроки:</w:t>
      </w:r>
    </w:p>
    <w:p w:rsidR="005120CC" w:rsidRPr="00E96564" w:rsidRDefault="005120CC" w:rsidP="005120CC">
      <w:pPr>
        <w:jc w:val="both"/>
        <w:rPr>
          <w:szCs w:val="28"/>
        </w:rPr>
      </w:pPr>
      <w:r w:rsidRPr="00E96564">
        <w:rPr>
          <w:szCs w:val="28"/>
        </w:rPr>
        <w:t>а) окончание работ по рытью траншей, прокладке коммуникаций, обратной засыпке траншей (котлованов) до «___» ______________20___г.;</w:t>
      </w:r>
    </w:p>
    <w:p w:rsidR="005120CC" w:rsidRPr="00E96564" w:rsidRDefault="005120CC" w:rsidP="005120CC">
      <w:pPr>
        <w:jc w:val="both"/>
        <w:rPr>
          <w:szCs w:val="28"/>
        </w:rPr>
      </w:pPr>
      <w:r w:rsidRPr="00E96564">
        <w:rPr>
          <w:szCs w:val="28"/>
        </w:rPr>
        <w:t>б) восстановление дорожного покрытия и благоустройства до «___» ______________20___г.</w:t>
      </w:r>
    </w:p>
    <w:p w:rsidR="005120CC" w:rsidRPr="00E96564" w:rsidRDefault="005120CC" w:rsidP="005120CC">
      <w:pPr>
        <w:ind w:left="360"/>
        <w:rPr>
          <w:szCs w:val="28"/>
        </w:rPr>
      </w:pPr>
    </w:p>
    <w:p w:rsidR="005120CC" w:rsidRPr="00E96564" w:rsidRDefault="005120CC" w:rsidP="005120CC">
      <w:pPr>
        <w:jc w:val="center"/>
        <w:rPr>
          <w:b/>
          <w:szCs w:val="28"/>
        </w:rPr>
      </w:pPr>
    </w:p>
    <w:p w:rsidR="005120CC" w:rsidRPr="00E96564" w:rsidRDefault="005120CC" w:rsidP="005120CC">
      <w:pPr>
        <w:jc w:val="center"/>
        <w:rPr>
          <w:b/>
          <w:szCs w:val="28"/>
        </w:rPr>
      </w:pPr>
    </w:p>
    <w:p w:rsidR="005120CC" w:rsidRPr="00E96564" w:rsidRDefault="005120CC" w:rsidP="005120CC">
      <w:pPr>
        <w:jc w:val="center"/>
        <w:rPr>
          <w:b/>
          <w:szCs w:val="28"/>
        </w:rPr>
      </w:pPr>
    </w:p>
    <w:p w:rsidR="005120CC" w:rsidRPr="00E96564" w:rsidRDefault="005120CC" w:rsidP="005120CC">
      <w:pPr>
        <w:jc w:val="center"/>
        <w:rPr>
          <w:b/>
          <w:szCs w:val="28"/>
        </w:rPr>
      </w:pPr>
    </w:p>
    <w:p w:rsidR="005120CC" w:rsidRPr="00E96564" w:rsidRDefault="005120CC" w:rsidP="005120CC">
      <w:pPr>
        <w:jc w:val="center"/>
        <w:rPr>
          <w:b/>
          <w:szCs w:val="28"/>
        </w:rPr>
      </w:pPr>
    </w:p>
    <w:p w:rsidR="005120CC" w:rsidRPr="00E96564" w:rsidRDefault="005120CC" w:rsidP="005120CC">
      <w:pPr>
        <w:jc w:val="center"/>
        <w:rPr>
          <w:b/>
          <w:szCs w:val="28"/>
        </w:rPr>
      </w:pPr>
    </w:p>
    <w:p w:rsidR="005120CC" w:rsidRPr="00E96564" w:rsidRDefault="005120CC" w:rsidP="005120CC">
      <w:pPr>
        <w:jc w:val="center"/>
        <w:rPr>
          <w:b/>
          <w:szCs w:val="28"/>
        </w:rPr>
      </w:pPr>
    </w:p>
    <w:p w:rsidR="005120CC" w:rsidRPr="00E96564" w:rsidRDefault="005120CC" w:rsidP="005120CC">
      <w:pPr>
        <w:jc w:val="center"/>
        <w:rPr>
          <w:b/>
          <w:szCs w:val="28"/>
        </w:rPr>
      </w:pPr>
    </w:p>
    <w:p w:rsidR="005120CC" w:rsidRPr="00E96564" w:rsidRDefault="005120CC" w:rsidP="005120CC">
      <w:pPr>
        <w:jc w:val="center"/>
        <w:rPr>
          <w:b/>
          <w:szCs w:val="28"/>
        </w:rPr>
      </w:pPr>
    </w:p>
    <w:p w:rsidR="005120CC" w:rsidRPr="00E96564" w:rsidRDefault="005120CC" w:rsidP="005120CC">
      <w:pPr>
        <w:jc w:val="center"/>
        <w:rPr>
          <w:b/>
          <w:szCs w:val="28"/>
        </w:rPr>
      </w:pPr>
    </w:p>
    <w:p w:rsidR="005120CC" w:rsidRPr="00E96564" w:rsidRDefault="005120CC" w:rsidP="005120CC">
      <w:pPr>
        <w:jc w:val="center"/>
        <w:rPr>
          <w:b/>
          <w:szCs w:val="28"/>
        </w:rPr>
      </w:pPr>
    </w:p>
    <w:p w:rsidR="005120CC" w:rsidRPr="00E96564" w:rsidRDefault="005120CC" w:rsidP="005120CC">
      <w:pPr>
        <w:jc w:val="center"/>
        <w:rPr>
          <w:b/>
          <w:szCs w:val="28"/>
        </w:rPr>
      </w:pPr>
      <w:r w:rsidRPr="00E96564">
        <w:rPr>
          <w:b/>
          <w:szCs w:val="28"/>
        </w:rPr>
        <w:t>СПИСОК</w:t>
      </w:r>
    </w:p>
    <w:p w:rsidR="005120CC" w:rsidRPr="00E96564" w:rsidRDefault="005120CC" w:rsidP="005120CC">
      <w:pPr>
        <w:jc w:val="center"/>
        <w:rPr>
          <w:b/>
          <w:szCs w:val="28"/>
        </w:rPr>
      </w:pPr>
      <w:r w:rsidRPr="00E96564">
        <w:rPr>
          <w:b/>
          <w:szCs w:val="28"/>
        </w:rPr>
        <w:t>согласующих организаций</w:t>
      </w:r>
    </w:p>
    <w:p w:rsidR="005120CC" w:rsidRPr="00E96564" w:rsidRDefault="005120CC" w:rsidP="005120CC">
      <w:pPr>
        <w:jc w:val="center"/>
        <w:rPr>
          <w:szCs w:val="28"/>
        </w:rPr>
      </w:pP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1.Отдел архитектуры, строительства и муниципального хозяйства администрации Шемышейского района____________________________________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2. Служба ЖКХ _______________________________________________________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3. Служба электросетей _________________________________________________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4. Служба связи________________________________________________________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5. Служба газификации_________________________________________________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6.Собственник земли, арендатор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7. Местная администрация ______________________________________________</w:t>
      </w:r>
    </w:p>
    <w:p w:rsidR="005120CC" w:rsidRPr="00E96564" w:rsidRDefault="005120CC" w:rsidP="005120CC">
      <w:pPr>
        <w:jc w:val="center"/>
        <w:rPr>
          <w:szCs w:val="28"/>
        </w:rPr>
      </w:pPr>
    </w:p>
    <w:p w:rsidR="005120CC" w:rsidRPr="00E96564" w:rsidRDefault="005120CC" w:rsidP="005120CC">
      <w:pPr>
        <w:jc w:val="center"/>
        <w:rPr>
          <w:szCs w:val="28"/>
        </w:rPr>
      </w:pPr>
      <w:r w:rsidRPr="00E96564">
        <w:rPr>
          <w:szCs w:val="28"/>
        </w:rPr>
        <w:t>Дополнительные согласования: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20CC" w:rsidRPr="00E96564" w:rsidRDefault="005120CC" w:rsidP="005120CC">
      <w:pPr>
        <w:rPr>
          <w:szCs w:val="28"/>
        </w:rPr>
      </w:pP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Об ответственности за срыв сроков производства земляных работ и разрушение подземных коммуникаций предупрежден:</w:t>
      </w:r>
    </w:p>
    <w:p w:rsidR="005120CC" w:rsidRPr="00E96564" w:rsidRDefault="005120CC" w:rsidP="005120CC">
      <w:pPr>
        <w:rPr>
          <w:szCs w:val="28"/>
        </w:rPr>
      </w:pP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Заказчик___________________________________________________________</w:t>
      </w:r>
    </w:p>
    <w:p w:rsidR="005120CC" w:rsidRPr="00E96564" w:rsidRDefault="005120CC" w:rsidP="005120CC">
      <w:pPr>
        <w:rPr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rPr>
          <w:bCs/>
          <w:szCs w:val="28"/>
        </w:rPr>
      </w:pPr>
      <w:r w:rsidRPr="00E96564">
        <w:rPr>
          <w:bCs/>
          <w:szCs w:val="28"/>
        </w:rPr>
        <w:t xml:space="preserve">  </w:t>
      </w:r>
    </w:p>
    <w:p w:rsidR="005120CC" w:rsidRPr="00E96564" w:rsidRDefault="005120CC" w:rsidP="005120CC">
      <w:pPr>
        <w:tabs>
          <w:tab w:val="left" w:pos="3828"/>
        </w:tabs>
        <w:ind w:left="5387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</w:p>
    <w:p w:rsidR="005120CC" w:rsidRPr="00E96564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  <w:r w:rsidRPr="00E96564">
        <w:rPr>
          <w:bCs/>
          <w:szCs w:val="28"/>
        </w:rPr>
        <w:t xml:space="preserve">Приложение </w:t>
      </w:r>
      <w:r>
        <w:rPr>
          <w:bCs/>
          <w:szCs w:val="28"/>
        </w:rPr>
        <w:t>3</w:t>
      </w:r>
    </w:p>
    <w:p w:rsidR="005120CC" w:rsidRPr="00E96564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  <w:r w:rsidRPr="00E96564">
        <w:rPr>
          <w:bCs/>
          <w:szCs w:val="28"/>
        </w:rPr>
        <w:t>к административному регламенту</w:t>
      </w:r>
    </w:p>
    <w:p w:rsidR="005120CC" w:rsidRPr="00E96564" w:rsidRDefault="005120CC" w:rsidP="005120CC">
      <w:pPr>
        <w:tabs>
          <w:tab w:val="left" w:pos="3828"/>
        </w:tabs>
        <w:ind w:left="5387"/>
        <w:jc w:val="center"/>
        <w:rPr>
          <w:szCs w:val="28"/>
        </w:rPr>
      </w:pPr>
      <w:r w:rsidRPr="00E96564">
        <w:rPr>
          <w:bCs/>
          <w:szCs w:val="28"/>
        </w:rPr>
        <w:t xml:space="preserve">муниципальной услуги </w:t>
      </w:r>
      <w:r w:rsidRPr="00E96564">
        <w:rPr>
          <w:szCs w:val="28"/>
        </w:rPr>
        <w:t>«</w:t>
      </w:r>
      <w:r w:rsidRPr="00E96564">
        <w:rPr>
          <w:kern w:val="48"/>
          <w:szCs w:val="28"/>
        </w:rPr>
        <w:t>Предоставление разрешения на осуществление земляных работ на территории Шемышейского района Пензенской области</w:t>
      </w:r>
      <w:r w:rsidRPr="00E96564">
        <w:rPr>
          <w:szCs w:val="28"/>
        </w:rPr>
        <w:t>»</w:t>
      </w:r>
    </w:p>
    <w:p w:rsidR="005120CC" w:rsidRPr="00E96564" w:rsidRDefault="005120CC" w:rsidP="005120CC">
      <w:pPr>
        <w:jc w:val="center"/>
        <w:rPr>
          <w:b/>
          <w:szCs w:val="28"/>
        </w:rPr>
      </w:pPr>
    </w:p>
    <w:p w:rsidR="005120CC" w:rsidRPr="00E96564" w:rsidRDefault="005120CC" w:rsidP="005120CC">
      <w:pPr>
        <w:jc w:val="center"/>
        <w:rPr>
          <w:b/>
          <w:szCs w:val="28"/>
        </w:rPr>
      </w:pPr>
      <w:r w:rsidRPr="00E96564">
        <w:rPr>
          <w:b/>
          <w:szCs w:val="28"/>
        </w:rPr>
        <w:t>РАЗРЕШЕНИЕ № ___</w:t>
      </w:r>
    </w:p>
    <w:p w:rsidR="005120CC" w:rsidRPr="00E96564" w:rsidRDefault="005120CC" w:rsidP="005120CC">
      <w:pPr>
        <w:jc w:val="center"/>
        <w:rPr>
          <w:b/>
          <w:szCs w:val="28"/>
        </w:rPr>
      </w:pPr>
      <w:r w:rsidRPr="00E96564">
        <w:rPr>
          <w:b/>
          <w:szCs w:val="28"/>
        </w:rPr>
        <w:t>на осуществление земляных работ на территории</w:t>
      </w:r>
    </w:p>
    <w:p w:rsidR="005120CC" w:rsidRPr="00E96564" w:rsidRDefault="005120CC" w:rsidP="005120CC">
      <w:pPr>
        <w:jc w:val="center"/>
        <w:rPr>
          <w:b/>
          <w:szCs w:val="28"/>
        </w:rPr>
      </w:pPr>
      <w:r w:rsidRPr="00E96564">
        <w:rPr>
          <w:b/>
          <w:szCs w:val="28"/>
        </w:rPr>
        <w:t>Шемышейского</w:t>
      </w:r>
      <w:r w:rsidRPr="00E96564">
        <w:rPr>
          <w:b/>
          <w:i/>
          <w:szCs w:val="28"/>
        </w:rPr>
        <w:t xml:space="preserve">  </w:t>
      </w:r>
      <w:r w:rsidRPr="00E96564">
        <w:rPr>
          <w:b/>
          <w:szCs w:val="28"/>
        </w:rPr>
        <w:t xml:space="preserve">района 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Разрешается _________________________________________________________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____________________________________________________________________</w:t>
      </w:r>
      <w:r w:rsidRPr="00E96564">
        <w:rPr>
          <w:i/>
          <w:szCs w:val="28"/>
          <w:u w:val="single"/>
        </w:rPr>
        <w:t xml:space="preserve">                                                  </w:t>
      </w:r>
      <w:r w:rsidRPr="00E96564">
        <w:rPr>
          <w:sz w:val="20"/>
          <w:szCs w:val="20"/>
        </w:rPr>
        <w:t>фамилия, имя, отчество (при наличии) / наименование организации заказчика, номер телефона, фамилия, имя, отчество (при наличии) руководителя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_____________________________________________________________________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производитель работ__________________________________________________</w:t>
      </w:r>
    </w:p>
    <w:p w:rsidR="005120CC" w:rsidRPr="00E96564" w:rsidRDefault="005120CC" w:rsidP="005120CC">
      <w:pPr>
        <w:jc w:val="center"/>
        <w:rPr>
          <w:szCs w:val="28"/>
        </w:rPr>
      </w:pPr>
      <w:r w:rsidRPr="00E96564">
        <w:rPr>
          <w:szCs w:val="28"/>
        </w:rPr>
        <w:t xml:space="preserve">                                      </w:t>
      </w:r>
      <w:r w:rsidRPr="00E96564">
        <w:rPr>
          <w:sz w:val="20"/>
          <w:szCs w:val="20"/>
        </w:rPr>
        <w:t>фамилия, имя, отчество (при наличии)/наименование организации, производящей земляные работы,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____________________________________________________________________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ответственный за осуществление работ____________________________________</w:t>
      </w:r>
      <w:r w:rsidRPr="00E96564">
        <w:rPr>
          <w:i/>
          <w:szCs w:val="28"/>
          <w:u w:val="single"/>
        </w:rPr>
        <w:t xml:space="preserve"> </w:t>
      </w:r>
      <w:r w:rsidRPr="00E96564">
        <w:rPr>
          <w:szCs w:val="28"/>
        </w:rPr>
        <w:t>_____________________________________________________________________</w:t>
      </w:r>
    </w:p>
    <w:p w:rsidR="005120CC" w:rsidRPr="00E96564" w:rsidRDefault="005120CC" w:rsidP="005120CC">
      <w:pPr>
        <w:jc w:val="center"/>
        <w:rPr>
          <w:sz w:val="20"/>
          <w:szCs w:val="20"/>
        </w:rPr>
      </w:pPr>
      <w:r w:rsidRPr="00E96564">
        <w:rPr>
          <w:sz w:val="20"/>
          <w:szCs w:val="20"/>
        </w:rPr>
        <w:t>фамилия, имя, отчество (при наличии), домашний адрес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________________________________________________________________________________________________________________________________________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В соответствии с согласованной проектной документацией (схемой) осуществлять земляные работы на участке ________________________________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____________________________________________________________________</w:t>
      </w:r>
    </w:p>
    <w:p w:rsidR="005120CC" w:rsidRDefault="005120CC" w:rsidP="005120CC">
      <w:pPr>
        <w:rPr>
          <w:sz w:val="20"/>
          <w:szCs w:val="20"/>
        </w:rPr>
      </w:pPr>
      <w:r w:rsidRPr="00E96564"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 xml:space="preserve">                                    </w:t>
      </w:r>
      <w:r w:rsidRPr="00E96564">
        <w:rPr>
          <w:sz w:val="20"/>
          <w:szCs w:val="20"/>
        </w:rPr>
        <w:t xml:space="preserve"> </w:t>
      </w:r>
      <w:r>
        <w:rPr>
          <w:sz w:val="20"/>
          <w:szCs w:val="20"/>
        </w:rPr>
        <w:t>адрес проведения работ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____________________________________________________________________</w:t>
      </w:r>
    </w:p>
    <w:p w:rsidR="005120CC" w:rsidRPr="00E96564" w:rsidRDefault="005120CC" w:rsidP="005120CC">
      <w:pPr>
        <w:jc w:val="center"/>
        <w:rPr>
          <w:szCs w:val="28"/>
        </w:rPr>
      </w:pPr>
      <w:r w:rsidRPr="00E96564">
        <w:rPr>
          <w:sz w:val="20"/>
          <w:szCs w:val="20"/>
        </w:rPr>
        <w:t>цель разрытия (строительство, переустройство,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____________________________________________________________________</w:t>
      </w:r>
    </w:p>
    <w:p w:rsidR="005120CC" w:rsidRPr="00E96564" w:rsidRDefault="005120CC" w:rsidP="005120CC">
      <w:pPr>
        <w:jc w:val="center"/>
        <w:rPr>
          <w:szCs w:val="28"/>
        </w:rPr>
      </w:pPr>
      <w:r w:rsidRPr="00E96564">
        <w:rPr>
          <w:sz w:val="20"/>
          <w:szCs w:val="20"/>
        </w:rPr>
        <w:t xml:space="preserve">ремонт и т.д.), наименование коммуникаций 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в период с «__»____________20___г. по «__»____________ 20__г.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Перед началом работ на место вызвать представителей: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____________________________________________________________________</w:t>
      </w:r>
    </w:p>
    <w:p w:rsidR="005120CC" w:rsidRPr="00E96564" w:rsidRDefault="005120CC" w:rsidP="005120CC">
      <w:pPr>
        <w:jc w:val="center"/>
        <w:rPr>
          <w:szCs w:val="28"/>
        </w:rPr>
      </w:pPr>
      <w:r w:rsidRPr="00E96564">
        <w:rPr>
          <w:sz w:val="20"/>
          <w:szCs w:val="20"/>
        </w:rPr>
        <w:t>наименование организации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____________________________________________________________________</w:t>
      </w:r>
    </w:p>
    <w:p w:rsidR="005120CC" w:rsidRPr="00E96564" w:rsidRDefault="005120CC" w:rsidP="005120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64">
        <w:rPr>
          <w:rFonts w:ascii="Times New Roman" w:hAnsi="Times New Roman" w:cs="Times New Roman"/>
          <w:sz w:val="28"/>
          <w:szCs w:val="28"/>
        </w:rPr>
        <w:lastRenderedPageBreak/>
        <w:t>Я, ___________________________________, обязуюсь соблюдать указанные условия и  выполнить работы в срок, установленный разрешением. За   невыполнение   обязательств  по  настоящему  разрешению  несу ответственность в административном или судебном порядке.</w:t>
      </w:r>
    </w:p>
    <w:p w:rsidR="005120CC" w:rsidRPr="00E96564" w:rsidRDefault="005120CC" w:rsidP="005120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64">
        <w:rPr>
          <w:rFonts w:ascii="Times New Roman" w:hAnsi="Times New Roman" w:cs="Times New Roman"/>
          <w:sz w:val="28"/>
          <w:szCs w:val="28"/>
        </w:rPr>
        <w:t>_____________________                                               "___" __________ 20__ г.</w:t>
      </w:r>
    </w:p>
    <w:p w:rsidR="005120CC" w:rsidRPr="00E96564" w:rsidRDefault="005120CC" w:rsidP="005120CC">
      <w:pPr>
        <w:pStyle w:val="ConsPlusNonformat"/>
        <w:jc w:val="both"/>
        <w:rPr>
          <w:rFonts w:ascii="Times New Roman" w:hAnsi="Times New Roman" w:cs="Times New Roman"/>
        </w:rPr>
      </w:pPr>
      <w:r w:rsidRPr="00E96564">
        <w:rPr>
          <w:rFonts w:ascii="Times New Roman" w:hAnsi="Times New Roman" w:cs="Times New Roman"/>
        </w:rPr>
        <w:t xml:space="preserve">Подпись ответственного за производство земляных работ                                                 </w:t>
      </w:r>
    </w:p>
    <w:p w:rsidR="005120CC" w:rsidRPr="00E96564" w:rsidRDefault="005120CC" w:rsidP="005120CC">
      <w:pPr>
        <w:rPr>
          <w:szCs w:val="28"/>
        </w:rPr>
      </w:pP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 xml:space="preserve">Начальник отдела архитектуры, 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 xml:space="preserve">строительства и муниципального 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>хозяйства администрации</w:t>
      </w:r>
    </w:p>
    <w:p w:rsidR="005120CC" w:rsidRPr="00E96564" w:rsidRDefault="005120CC" w:rsidP="005120CC">
      <w:pPr>
        <w:rPr>
          <w:szCs w:val="28"/>
        </w:rPr>
      </w:pPr>
      <w:r w:rsidRPr="00E96564">
        <w:rPr>
          <w:szCs w:val="28"/>
        </w:rPr>
        <w:t xml:space="preserve">Шемышейского района                                                             ________________        </w:t>
      </w:r>
    </w:p>
    <w:p w:rsidR="005120CC" w:rsidRDefault="005120CC" w:rsidP="005120CC">
      <w:pPr>
        <w:rPr>
          <w:bCs/>
          <w:szCs w:val="28"/>
        </w:rPr>
      </w:pPr>
      <w:r w:rsidRPr="00E96564">
        <w:rPr>
          <w:szCs w:val="28"/>
        </w:rPr>
        <w:t xml:space="preserve">                                                                                                                       Ф.И.О.</w:t>
      </w:r>
      <w:r w:rsidRPr="00E96564">
        <w:rPr>
          <w:sz w:val="20"/>
          <w:szCs w:val="20"/>
        </w:rPr>
        <w:t xml:space="preserve"> (при наличии)</w:t>
      </w:r>
    </w:p>
    <w:p w:rsidR="005120CC" w:rsidRPr="00EC6E0B" w:rsidRDefault="005120CC" w:rsidP="005120CC">
      <w:pPr>
        <w:tabs>
          <w:tab w:val="left" w:pos="3828"/>
        </w:tabs>
        <w:ind w:left="5387"/>
        <w:rPr>
          <w:bCs/>
          <w:szCs w:val="28"/>
        </w:rPr>
      </w:pPr>
    </w:p>
    <w:p w:rsidR="005120CC" w:rsidRDefault="005120CC" w:rsidP="005120CC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582345">
        <w:rPr>
          <w:szCs w:val="28"/>
        </w:rPr>
        <w:t xml:space="preserve">                                                                   </w:t>
      </w:r>
    </w:p>
    <w:p w:rsidR="005120CC" w:rsidRPr="00582345" w:rsidRDefault="005120CC" w:rsidP="005120CC">
      <w:pPr>
        <w:widowControl w:val="0"/>
        <w:autoSpaceDE w:val="0"/>
        <w:autoSpaceDN w:val="0"/>
        <w:adjustRightInd w:val="0"/>
        <w:ind w:left="5670"/>
        <w:jc w:val="center"/>
        <w:outlineLvl w:val="1"/>
        <w:rPr>
          <w:szCs w:val="28"/>
        </w:rPr>
      </w:pPr>
      <w:r w:rsidRPr="00582345">
        <w:rPr>
          <w:szCs w:val="28"/>
        </w:rPr>
        <w:t xml:space="preserve">  Приложение </w:t>
      </w:r>
      <w:r>
        <w:rPr>
          <w:szCs w:val="28"/>
        </w:rPr>
        <w:t>4</w:t>
      </w:r>
    </w:p>
    <w:p w:rsidR="005120CC" w:rsidRPr="00582345" w:rsidRDefault="005120CC" w:rsidP="005120CC">
      <w:pPr>
        <w:tabs>
          <w:tab w:val="left" w:pos="3828"/>
        </w:tabs>
        <w:ind w:left="5387"/>
        <w:jc w:val="center"/>
        <w:rPr>
          <w:bCs/>
          <w:szCs w:val="28"/>
        </w:rPr>
      </w:pPr>
      <w:r w:rsidRPr="00582345">
        <w:rPr>
          <w:bCs/>
          <w:szCs w:val="28"/>
        </w:rPr>
        <w:t>к административному регламенту</w:t>
      </w:r>
    </w:p>
    <w:p w:rsidR="005120CC" w:rsidRPr="00582345" w:rsidRDefault="005120CC" w:rsidP="005120CC">
      <w:pPr>
        <w:tabs>
          <w:tab w:val="left" w:pos="3828"/>
        </w:tabs>
        <w:ind w:left="5387"/>
        <w:jc w:val="center"/>
        <w:rPr>
          <w:szCs w:val="28"/>
        </w:rPr>
      </w:pPr>
      <w:r w:rsidRPr="00582345">
        <w:rPr>
          <w:bCs/>
          <w:szCs w:val="28"/>
        </w:rPr>
        <w:t xml:space="preserve">муниципальной услуги </w:t>
      </w:r>
      <w:r w:rsidRPr="00582345">
        <w:rPr>
          <w:szCs w:val="28"/>
        </w:rPr>
        <w:t>«</w:t>
      </w:r>
      <w:r w:rsidRPr="00582345">
        <w:rPr>
          <w:kern w:val="48"/>
          <w:szCs w:val="28"/>
        </w:rPr>
        <w:t>Предоставление разрешения на осуществление земляных работ на территории Шемышейского района Пензенской области</w:t>
      </w:r>
      <w:r w:rsidRPr="00582345">
        <w:rPr>
          <w:szCs w:val="28"/>
        </w:rPr>
        <w:t>»</w:t>
      </w:r>
    </w:p>
    <w:p w:rsidR="005120CC" w:rsidRPr="00582345" w:rsidRDefault="005120CC" w:rsidP="005120CC">
      <w:pPr>
        <w:tabs>
          <w:tab w:val="left" w:pos="3828"/>
        </w:tabs>
        <w:jc w:val="center"/>
        <w:rPr>
          <w:szCs w:val="28"/>
        </w:rPr>
      </w:pPr>
      <w:r w:rsidRPr="00582345">
        <w:rPr>
          <w:szCs w:val="28"/>
        </w:rPr>
        <w:t xml:space="preserve">Блок-схема </w:t>
      </w:r>
    </w:p>
    <w:p w:rsidR="005120CC" w:rsidRPr="00582345" w:rsidRDefault="005120CC" w:rsidP="005120CC">
      <w:pPr>
        <w:tabs>
          <w:tab w:val="left" w:pos="3828"/>
        </w:tabs>
        <w:jc w:val="center"/>
        <w:rPr>
          <w:bCs/>
          <w:szCs w:val="28"/>
        </w:rPr>
      </w:pPr>
      <w:r w:rsidRPr="00582345">
        <w:rPr>
          <w:bCs/>
          <w:szCs w:val="28"/>
        </w:rPr>
        <w:t>к административному регламенту</w:t>
      </w:r>
    </w:p>
    <w:p w:rsidR="005120CC" w:rsidRPr="00582345" w:rsidRDefault="005120CC" w:rsidP="005120CC">
      <w:pPr>
        <w:tabs>
          <w:tab w:val="left" w:pos="3828"/>
        </w:tabs>
        <w:jc w:val="center"/>
        <w:rPr>
          <w:szCs w:val="28"/>
        </w:rPr>
      </w:pPr>
      <w:r w:rsidRPr="00582345">
        <w:rPr>
          <w:bCs/>
          <w:szCs w:val="28"/>
        </w:rPr>
        <w:t xml:space="preserve">муниципальной услуги </w:t>
      </w:r>
      <w:r w:rsidRPr="00582345">
        <w:rPr>
          <w:szCs w:val="28"/>
        </w:rPr>
        <w:t>«Предоставление разрешения на осуществление</w:t>
      </w:r>
    </w:p>
    <w:p w:rsidR="005120CC" w:rsidRPr="00582345" w:rsidRDefault="005120CC" w:rsidP="005120CC">
      <w:pPr>
        <w:tabs>
          <w:tab w:val="left" w:pos="3828"/>
        </w:tabs>
        <w:jc w:val="center"/>
        <w:rPr>
          <w:szCs w:val="28"/>
        </w:rPr>
      </w:pPr>
      <w:r w:rsidRPr="00582345">
        <w:rPr>
          <w:szCs w:val="28"/>
        </w:rPr>
        <w:t xml:space="preserve"> земляных работ на территории Шемышейского района Пензенской области»</w:t>
      </w:r>
    </w:p>
    <w:p w:rsidR="005120CC" w:rsidRDefault="005120CC" w:rsidP="005120CC">
      <w:pPr>
        <w:pStyle w:val="s3"/>
        <w:jc w:val="center"/>
      </w:pPr>
      <w:r>
        <w:rPr>
          <w:noProof/>
        </w:rPr>
      </w:r>
      <w:r>
        <w:pict>
          <v:group id="_x0000_s1085" editas="canvas" style="width:383pt;height:428.3pt;mso-position-horizontal-relative:char;mso-position-vertical-relative:line" coordorigin="2281,-504" coordsize="7200,794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6" type="#_x0000_t75" style="position:absolute;left:2281;top:-504;width:7200;height:7948" o:preferrelative="f">
              <v:fill o:detectmouseclick="t"/>
              <v:path o:extrusionok="t" o:connecttype="none"/>
              <o:lock v:ext="edit" text="t"/>
            </v:shape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87" type="#_x0000_t176" style="position:absolute;left:4257;top:-225;width:3107;height:836">
              <v:textbox style="mso-next-textbox:#_x0000_s1087" inset="2.10819mm,1.0541mm,2.10819mm,1.0541mm">
                <w:txbxContent>
                  <w:p w:rsidR="005120CC" w:rsidRPr="00D61169" w:rsidRDefault="005120CC" w:rsidP="005120CC">
                    <w:pPr>
                      <w:jc w:val="center"/>
                      <w:rPr>
                        <w:sz w:val="17"/>
                        <w:szCs w:val="20"/>
                      </w:rPr>
                    </w:pPr>
                    <w:r w:rsidRPr="00D61169">
                      <w:rPr>
                        <w:sz w:val="17"/>
                        <w:szCs w:val="20"/>
                      </w:rPr>
                      <w:t>Обращение заявителя</w:t>
                    </w:r>
                  </w:p>
                </w:txbxContent>
              </v:textbox>
            </v:shape>
            <v:line id="_x0000_s1088" style="position:absolute" from="4792,611" to="4793,1029">
              <v:stroke endarrow="block"/>
            </v:line>
            <v:shape id="_x0000_s1089" type="#_x0000_t176" style="position:absolute;left:2563;top:1915;width:2965;height:975">
              <v:textbox style="mso-next-textbox:#_x0000_s1089" inset="2.10819mm,1.0541mm,2.10819mm,1.0541mm">
                <w:txbxContent>
                  <w:p w:rsidR="005120CC" w:rsidRPr="00D61169" w:rsidRDefault="005120CC" w:rsidP="005120CC">
                    <w:pPr>
                      <w:rPr>
                        <w:sz w:val="17"/>
                        <w:szCs w:val="20"/>
                      </w:rPr>
                    </w:pPr>
                    <w:r w:rsidRPr="00D61169">
                      <w:rPr>
                        <w:sz w:val="17"/>
                        <w:szCs w:val="20"/>
                      </w:rPr>
                      <w:t>Прием, регистрация и рассмотрение от заявителя заявления и документов, необходимых для предоставления муниципальной услуги</w:t>
                    </w:r>
                  </w:p>
                </w:txbxContent>
              </v:textbox>
            </v:shape>
            <v:line id="_x0000_s1090" style="position:absolute" from="4791,2890" to="4792,3168">
              <v:stroke endarrow="block"/>
            </v:line>
            <v:line id="_x0000_s1091" style="position:absolute" from="6845,2890" to="6846,3168">
              <v:stroke endarrow="block"/>
            </v:line>
            <v:shape id="_x0000_s1092" type="#_x0000_t176" style="position:absolute;left:2785;top:3168;width:2680;height:928">
              <v:textbox style="mso-next-textbox:#_x0000_s1092" inset="2.10819mm,1.0541mm,2.10819mm,1.0541mm">
                <w:txbxContent>
                  <w:p w:rsidR="005120CC" w:rsidRPr="00D61169" w:rsidRDefault="005120CC" w:rsidP="005120CC">
                    <w:pPr>
                      <w:jc w:val="center"/>
                      <w:rPr>
                        <w:sz w:val="17"/>
                        <w:szCs w:val="20"/>
                      </w:rPr>
                    </w:pPr>
                    <w:r w:rsidRPr="00D61169">
                      <w:rPr>
                        <w:sz w:val="17"/>
                        <w:szCs w:val="20"/>
                      </w:rPr>
                      <w:t>Передача пакета документов ответственному специалисту администрации Шемышейского района</w:t>
                    </w:r>
                  </w:p>
                  <w:p w:rsidR="005120CC" w:rsidRPr="00D61169" w:rsidRDefault="005120CC" w:rsidP="005120CC">
                    <w:pPr>
                      <w:rPr>
                        <w:sz w:val="17"/>
                        <w:szCs w:val="20"/>
                      </w:rPr>
                    </w:pPr>
                  </w:p>
                </w:txbxContent>
              </v:textbox>
            </v:shape>
            <v:shape id="_x0000_s1093" type="#_x0000_t176" style="position:absolute;left:6131;top:3168;width:2823;height:981">
              <v:textbox style="mso-next-textbox:#_x0000_s1093" inset="2.10819mm,1.0541mm,2.10819mm,1.0541mm">
                <w:txbxContent>
                  <w:p w:rsidR="005120CC" w:rsidRPr="00D61169" w:rsidRDefault="005120CC" w:rsidP="005120CC">
                    <w:pPr>
                      <w:shd w:val="clear" w:color="auto" w:fill="FFFFFF"/>
                      <w:spacing w:before="14" w:line="245" w:lineRule="exact"/>
                      <w:ind w:right="180"/>
                      <w:jc w:val="center"/>
                      <w:rPr>
                        <w:sz w:val="17"/>
                        <w:szCs w:val="20"/>
                      </w:rPr>
                    </w:pPr>
                    <w:r w:rsidRPr="00D61169">
                      <w:rPr>
                        <w:color w:val="000000"/>
                        <w:sz w:val="17"/>
                        <w:szCs w:val="20"/>
                      </w:rPr>
                      <w:t xml:space="preserve">Принятие решения о выдаче </w:t>
                    </w:r>
                    <w:r w:rsidRPr="00070DA7">
                      <w:rPr>
                        <w:sz w:val="16"/>
                        <w:szCs w:val="16"/>
                      </w:rPr>
                      <w:t>разрешения на осуществление</w:t>
                    </w:r>
                    <w:r>
                      <w:rPr>
                        <w:szCs w:val="28"/>
                      </w:rPr>
                      <w:t xml:space="preserve"> </w:t>
                    </w:r>
                    <w:r w:rsidRPr="00D61169">
                      <w:rPr>
                        <w:color w:val="000000"/>
                        <w:sz w:val="17"/>
                        <w:szCs w:val="20"/>
                      </w:rPr>
                      <w:t>земляных работ</w:t>
                    </w:r>
                  </w:p>
                  <w:p w:rsidR="005120CC" w:rsidRPr="00D61169" w:rsidRDefault="005120CC" w:rsidP="005120CC">
                    <w:pPr>
                      <w:rPr>
                        <w:sz w:val="17"/>
                        <w:szCs w:val="20"/>
                      </w:rPr>
                    </w:pPr>
                  </w:p>
                </w:txbxContent>
              </v:textbox>
            </v:shape>
            <v:line id="_x0000_s1094" style="position:absolute" from="6797,611" to="6798,1029">
              <v:stroke endarrow="block"/>
            </v:line>
            <v:shape id="_x0000_s1095" type="#_x0000_t176" style="position:absolute;left:6072;top:1074;width:2680;height:566">
              <v:textbox style="mso-next-textbox:#_x0000_s1095" inset="2.10819mm,1.0541mm,2.10819mm,1.0541mm">
                <w:txbxContent>
                  <w:p w:rsidR="005120CC" w:rsidRPr="00D61169" w:rsidRDefault="005120CC" w:rsidP="005120CC">
                    <w:pPr>
                      <w:jc w:val="center"/>
                      <w:rPr>
                        <w:sz w:val="17"/>
                        <w:szCs w:val="20"/>
                      </w:rPr>
                    </w:pPr>
                    <w:r w:rsidRPr="00D61169">
                      <w:rPr>
                        <w:sz w:val="17"/>
                        <w:szCs w:val="20"/>
                      </w:rPr>
                      <w:t>Администрация Шемышейского района</w:t>
                    </w:r>
                  </w:p>
                  <w:p w:rsidR="005120CC" w:rsidRPr="00D61169" w:rsidRDefault="005120CC" w:rsidP="005120CC">
                    <w:pPr>
                      <w:rPr>
                        <w:sz w:val="17"/>
                        <w:szCs w:val="20"/>
                      </w:rPr>
                    </w:pPr>
                  </w:p>
                </w:txbxContent>
              </v:textbox>
            </v:shape>
            <v:shape id="_x0000_s1096" type="#_x0000_t176" style="position:absolute;left:2785;top:1074;width:2680;height:566">
              <v:textbox style="mso-next-textbox:#_x0000_s1096" inset="2.10819mm,1.0541mm,2.10819mm,1.0541mm">
                <w:txbxContent>
                  <w:p w:rsidR="005120CC" w:rsidRPr="00D61169" w:rsidRDefault="005120CC" w:rsidP="005120CC">
                    <w:pPr>
                      <w:jc w:val="center"/>
                      <w:rPr>
                        <w:sz w:val="17"/>
                        <w:szCs w:val="20"/>
                      </w:rPr>
                    </w:pPr>
                    <w:r w:rsidRPr="00D61169">
                      <w:rPr>
                        <w:sz w:val="17"/>
                        <w:szCs w:val="20"/>
                      </w:rPr>
                      <w:t>МАУ «МФЦ Шемышейского района»</w:t>
                    </w:r>
                  </w:p>
                  <w:p w:rsidR="005120CC" w:rsidRPr="00D61169" w:rsidRDefault="005120CC" w:rsidP="005120CC">
                    <w:pPr>
                      <w:rPr>
                        <w:sz w:val="17"/>
                        <w:szCs w:val="20"/>
                      </w:rPr>
                    </w:pPr>
                  </w:p>
                </w:txbxContent>
              </v:textbox>
            </v:shape>
            <v:line id="_x0000_s1097" style="position:absolute" from="4792,1637" to="4793,1913">
              <v:stroke endarrow="block"/>
            </v:line>
            <v:line id="_x0000_s1098" style="position:absolute" from="6798,1637" to="6799,1915">
              <v:stroke endarrow="block"/>
            </v:lin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99" type="#_x0000_t34" style="position:absolute;left:5606;top:3667;width:314;height:298" o:connectortype="elbow" adj="10773,-357550,-303908">
              <v:stroke endarrow="block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00" type="#_x0000_t32" style="position:absolute;left:7543;top:4149;width:650;height:533" o:connectortype="straight">
              <v:stroke endarrow="block"/>
            </v:shape>
            <v:shape id="_x0000_s1101" type="#_x0000_t32" style="position:absolute;left:4906;top:4149;width:2637;height:533;flip:x" o:connectortype="straight">
              <v:stroke endarrow="block"/>
            </v:shape>
            <v:shape id="_x0000_s1102" type="#_x0000_t176" style="position:absolute;left:5989;top:1915;width:2965;height:976">
              <v:textbox style="mso-next-textbox:#_x0000_s1102" inset="2.10819mm,1.0541mm,2.10819mm,1.0541mm">
                <w:txbxContent>
                  <w:p w:rsidR="005120CC" w:rsidRPr="00D61169" w:rsidRDefault="005120CC" w:rsidP="005120CC">
                    <w:pPr>
                      <w:rPr>
                        <w:sz w:val="17"/>
                        <w:szCs w:val="20"/>
                      </w:rPr>
                    </w:pPr>
                    <w:r w:rsidRPr="00D61169">
                      <w:rPr>
                        <w:sz w:val="17"/>
                        <w:szCs w:val="20"/>
                      </w:rPr>
                      <w:t>Прием, регистрация и рассмотрение от заявителя заявления и документов, необходимых для предоставления муниципальной услуги</w:t>
                    </w:r>
                  </w:p>
                </w:txbxContent>
              </v:textbox>
            </v:shape>
            <v:shape id="_x0000_s1103" type="#_x0000_t176" style="position:absolute;left:6516;top:4734;width:2965;height:1116">
              <v:textbox style="mso-next-textbox:#_x0000_s1103" inset="2.10819mm,1.0541mm,2.10819mm,1.0541mm">
                <w:txbxContent>
                  <w:p w:rsidR="005120CC" w:rsidRPr="00D61169" w:rsidRDefault="005120CC" w:rsidP="005120CC">
                    <w:pPr>
                      <w:rPr>
                        <w:sz w:val="17"/>
                        <w:szCs w:val="20"/>
                      </w:rPr>
                    </w:pPr>
                    <w:r w:rsidRPr="00D61169">
                      <w:rPr>
                        <w:sz w:val="17"/>
                        <w:szCs w:val="20"/>
                      </w:rPr>
                      <w:t>Подготовка ответственным специалистом Отдела уведомления об отказе в предоставлении муниципальной услуги</w:t>
                    </w:r>
                  </w:p>
                  <w:p w:rsidR="005120CC" w:rsidRPr="00D61169" w:rsidRDefault="005120CC" w:rsidP="005120CC">
                    <w:pPr>
                      <w:rPr>
                        <w:sz w:val="23"/>
                      </w:rPr>
                    </w:pPr>
                  </w:p>
                </w:txbxContent>
              </v:textbox>
            </v:shape>
            <v:line id="_x0000_s1104" style="position:absolute" from="8025,5850" to="8026,6128">
              <v:stroke endarrow="block"/>
            </v:line>
            <v:shape id="_x0000_s1105" type="#_x0000_t176" style="position:absolute;left:6516;top:6128;width:2965;height:965">
              <v:textbox inset="2.10819mm,1.0541mm,2.10819mm,1.0541mm">
                <w:txbxContent>
                  <w:p w:rsidR="005120CC" w:rsidRPr="00D61169" w:rsidRDefault="005120CC" w:rsidP="005120CC">
                    <w:pPr>
                      <w:rPr>
                        <w:sz w:val="17"/>
                        <w:szCs w:val="20"/>
                      </w:rPr>
                    </w:pPr>
                    <w:r w:rsidRPr="00D61169">
                      <w:rPr>
                        <w:sz w:val="17"/>
                        <w:szCs w:val="20"/>
                      </w:rPr>
                      <w:t>Подписание и направление (выдача) уведомлени</w:t>
                    </w:r>
                    <w:r>
                      <w:rPr>
                        <w:sz w:val="17"/>
                        <w:szCs w:val="20"/>
                      </w:rPr>
                      <w:t>я</w:t>
                    </w:r>
                    <w:r w:rsidRPr="00D61169">
                      <w:rPr>
                        <w:sz w:val="17"/>
                        <w:szCs w:val="20"/>
                      </w:rPr>
                      <w:t xml:space="preserve"> об отказе в предоставлении муниципальной услуги</w:t>
                    </w:r>
                  </w:p>
                  <w:p w:rsidR="005120CC" w:rsidRPr="00D61169" w:rsidRDefault="005120CC" w:rsidP="005120CC">
                    <w:pPr>
                      <w:rPr>
                        <w:sz w:val="23"/>
                      </w:rPr>
                    </w:pPr>
                  </w:p>
                </w:txbxContent>
              </v:textbox>
            </v:shape>
            <v:shape id="_x0000_s1106" type="#_x0000_t176" style="position:absolute;left:2705;top:4734;width:2823;height:522">
              <v:textbox inset="2.10819mm,1.0541mm,2.10819mm,1.0541mm">
                <w:txbxContent>
                  <w:p w:rsidR="005120CC" w:rsidRPr="00D61169" w:rsidRDefault="005120CC" w:rsidP="005120CC">
                    <w:pPr>
                      <w:jc w:val="center"/>
                      <w:rPr>
                        <w:sz w:val="17"/>
                        <w:szCs w:val="20"/>
                      </w:rPr>
                    </w:pPr>
                    <w:r w:rsidRPr="00D61169">
                      <w:rPr>
                        <w:sz w:val="17"/>
                        <w:szCs w:val="20"/>
                      </w:rPr>
                      <w:t xml:space="preserve">Подготовка </w:t>
                    </w:r>
                    <w:r>
                      <w:rPr>
                        <w:sz w:val="17"/>
                        <w:szCs w:val="20"/>
                      </w:rPr>
                      <w:t>разрешения на осуществление</w:t>
                    </w:r>
                    <w:r w:rsidRPr="00D61169">
                      <w:rPr>
                        <w:sz w:val="17"/>
                        <w:szCs w:val="20"/>
                      </w:rPr>
                      <w:t xml:space="preserve"> земляных работ</w:t>
                    </w:r>
                  </w:p>
                  <w:p w:rsidR="005120CC" w:rsidRPr="00D61169" w:rsidRDefault="005120CC" w:rsidP="005120CC">
                    <w:pPr>
                      <w:rPr>
                        <w:sz w:val="23"/>
                      </w:rPr>
                    </w:pPr>
                  </w:p>
                </w:txbxContent>
              </v:textbox>
            </v:shape>
            <v:shape id="_x0000_s1107" type="#_x0000_t176" style="position:absolute;left:3047;top:5532;width:2119;height:698">
              <v:textbox inset="2.10819mm,1.0541mm,2.10819mm,1.0541mm">
                <w:txbxContent>
                  <w:p w:rsidR="005120CC" w:rsidRPr="00D61169" w:rsidRDefault="005120CC" w:rsidP="005120CC">
                    <w:pPr>
                      <w:rPr>
                        <w:sz w:val="17"/>
                        <w:szCs w:val="20"/>
                      </w:rPr>
                    </w:pPr>
                    <w:r w:rsidRPr="00D61169">
                      <w:rPr>
                        <w:sz w:val="17"/>
                        <w:szCs w:val="20"/>
                      </w:rPr>
                      <w:t>Направление уведомления о выполнении муниципальной услуги</w:t>
                    </w:r>
                  </w:p>
                  <w:p w:rsidR="005120CC" w:rsidRPr="00D61169" w:rsidRDefault="005120CC" w:rsidP="005120CC">
                    <w:pPr>
                      <w:rPr>
                        <w:sz w:val="23"/>
                      </w:rPr>
                    </w:pPr>
                  </w:p>
                </w:txbxContent>
              </v:textbox>
            </v:shape>
            <v:shape id="_x0000_s1108" type="#_x0000_t176" style="position:absolute;left:3047;top:6507;width:2117;height:696">
              <v:textbox inset="2.10819mm,1.0541mm,2.10819mm,1.0541mm">
                <w:txbxContent>
                  <w:p w:rsidR="005120CC" w:rsidRPr="00D61169" w:rsidRDefault="005120CC" w:rsidP="005120CC">
                    <w:pPr>
                      <w:rPr>
                        <w:sz w:val="23"/>
                      </w:rPr>
                    </w:pPr>
                    <w:r w:rsidRPr="00D61169">
                      <w:rPr>
                        <w:sz w:val="17"/>
                        <w:szCs w:val="20"/>
                      </w:rPr>
                      <w:t>Выдача результата предоставления муниципальной</w:t>
                    </w:r>
                    <w:r w:rsidRPr="00D61169">
                      <w:rPr>
                        <w:sz w:val="23"/>
                      </w:rPr>
                      <w:t xml:space="preserve"> </w:t>
                    </w:r>
                    <w:r w:rsidRPr="00D61169">
                      <w:rPr>
                        <w:sz w:val="17"/>
                        <w:szCs w:val="20"/>
                      </w:rPr>
                      <w:t>услуги</w:t>
                    </w:r>
                  </w:p>
                  <w:p w:rsidR="005120CC" w:rsidRPr="00D61169" w:rsidRDefault="005120CC" w:rsidP="005120CC">
                    <w:pPr>
                      <w:rPr>
                        <w:sz w:val="23"/>
                      </w:rPr>
                    </w:pPr>
                  </w:p>
                </w:txbxContent>
              </v:textbox>
            </v:shape>
            <v:line id="_x0000_s1109" style="position:absolute" from="4097,5256" to="4098,5532">
              <v:stroke endarrow="block"/>
            </v:line>
            <v:line id="_x0000_s1110" style="position:absolute" from="4096,6230" to="4097,6507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11" type="#_x0000_t202" style="position:absolute;left:8268;top:4415;width:1130;height:267" strokecolor="white">
              <v:textbox inset="2.10819mm,1.0541mm,2.10819mm,1.0541mm">
                <w:txbxContent>
                  <w:p w:rsidR="005120CC" w:rsidRPr="00D61169" w:rsidRDefault="005120CC" w:rsidP="005120CC">
                    <w:pPr>
                      <w:rPr>
                        <w:sz w:val="15"/>
                      </w:rPr>
                    </w:pPr>
                    <w:r w:rsidRPr="00D61169">
                      <w:rPr>
                        <w:sz w:val="15"/>
                      </w:rPr>
                      <w:t>Отрицательно</w:t>
                    </w:r>
                  </w:p>
                </w:txbxContent>
              </v:textbox>
            </v:shape>
            <v:shape id="_x0000_s1112" type="#_x0000_t202" style="position:absolute;left:3569;top:4391;width:1222;height:291" strokecolor="white">
              <v:textbox inset="2.10819mm,1.0541mm,2.10819mm,1.0541mm">
                <w:txbxContent>
                  <w:p w:rsidR="005120CC" w:rsidRPr="00D61169" w:rsidRDefault="005120CC" w:rsidP="005120CC">
                    <w:pPr>
                      <w:rPr>
                        <w:sz w:val="15"/>
                      </w:rPr>
                    </w:pPr>
                    <w:r w:rsidRPr="00D61169">
                      <w:rPr>
                        <w:sz w:val="15"/>
                      </w:rPr>
                      <w:t>Положительно</w:t>
                    </w:r>
                  </w:p>
                </w:txbxContent>
              </v:textbox>
            </v:shape>
            <w10:anchorlock/>
          </v:group>
        </w:pict>
      </w:r>
    </w:p>
    <w:p w:rsidR="005120CC" w:rsidRDefault="005120CC" w:rsidP="005120C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</w:t>
      </w:r>
    </w:p>
    <w:p w:rsidR="005120CC" w:rsidRDefault="005120CC" w:rsidP="005120CC">
      <w:pPr>
        <w:rPr>
          <w:sz w:val="20"/>
          <w:szCs w:val="20"/>
        </w:rPr>
      </w:pPr>
    </w:p>
    <w:p w:rsidR="005120CC" w:rsidRDefault="005120CC" w:rsidP="005120CC">
      <w:pPr>
        <w:rPr>
          <w:sz w:val="20"/>
          <w:szCs w:val="20"/>
        </w:rPr>
      </w:pPr>
    </w:p>
    <w:p w:rsidR="005120CC" w:rsidRDefault="005120CC" w:rsidP="005120CC">
      <w:pPr>
        <w:rPr>
          <w:sz w:val="20"/>
          <w:szCs w:val="20"/>
        </w:rPr>
      </w:pPr>
    </w:p>
    <w:p w:rsidR="005120CC" w:rsidRDefault="005120CC" w:rsidP="005120CC">
      <w:pPr>
        <w:rPr>
          <w:sz w:val="20"/>
          <w:szCs w:val="20"/>
        </w:rPr>
      </w:pPr>
    </w:p>
    <w:p w:rsidR="005120CC" w:rsidRDefault="005120CC" w:rsidP="005120CC">
      <w:pPr>
        <w:rPr>
          <w:sz w:val="20"/>
          <w:szCs w:val="20"/>
        </w:rPr>
      </w:pPr>
    </w:p>
    <w:p w:rsidR="005120CC" w:rsidRDefault="005120CC" w:rsidP="005120CC">
      <w:pPr>
        <w:rPr>
          <w:sz w:val="20"/>
          <w:szCs w:val="20"/>
        </w:rPr>
      </w:pPr>
    </w:p>
    <w:p w:rsidR="005120CC" w:rsidRDefault="005120CC" w:rsidP="005120CC">
      <w:pPr>
        <w:rPr>
          <w:sz w:val="20"/>
          <w:szCs w:val="20"/>
        </w:rPr>
      </w:pPr>
    </w:p>
    <w:p w:rsidR="005120CC" w:rsidRDefault="005120CC" w:rsidP="005120CC">
      <w:pPr>
        <w:rPr>
          <w:sz w:val="20"/>
          <w:szCs w:val="20"/>
        </w:rPr>
      </w:pPr>
    </w:p>
    <w:p w:rsidR="005120CC" w:rsidRDefault="005120CC" w:rsidP="005120CC">
      <w:pPr>
        <w:ind w:left="5812"/>
        <w:jc w:val="center"/>
        <w:rPr>
          <w:sz w:val="20"/>
          <w:szCs w:val="20"/>
        </w:rPr>
      </w:pPr>
    </w:p>
    <w:p w:rsidR="005120CC" w:rsidRDefault="005120CC" w:rsidP="005120CC">
      <w:pPr>
        <w:tabs>
          <w:tab w:val="left" w:pos="3828"/>
        </w:tabs>
        <w:ind w:left="5812"/>
        <w:jc w:val="center"/>
        <w:rPr>
          <w:bCs/>
          <w:szCs w:val="28"/>
        </w:rPr>
      </w:pPr>
    </w:p>
    <w:p w:rsidR="005120CC" w:rsidRDefault="005120CC" w:rsidP="005120CC">
      <w:pPr>
        <w:tabs>
          <w:tab w:val="left" w:pos="3828"/>
        </w:tabs>
        <w:ind w:left="5812"/>
        <w:jc w:val="center"/>
        <w:rPr>
          <w:bCs/>
          <w:szCs w:val="28"/>
        </w:rPr>
      </w:pPr>
    </w:p>
    <w:p w:rsidR="005120CC" w:rsidRPr="006B4FEB" w:rsidRDefault="005120CC" w:rsidP="005120CC">
      <w:pPr>
        <w:tabs>
          <w:tab w:val="left" w:pos="3828"/>
        </w:tabs>
        <w:ind w:left="5812"/>
        <w:jc w:val="center"/>
        <w:rPr>
          <w:bCs/>
          <w:szCs w:val="28"/>
        </w:rPr>
      </w:pPr>
      <w:r>
        <w:rPr>
          <w:bCs/>
          <w:szCs w:val="28"/>
        </w:rPr>
        <w:t>Приложение №5</w:t>
      </w:r>
    </w:p>
    <w:p w:rsidR="005120CC" w:rsidRPr="006B4FEB" w:rsidRDefault="005120CC" w:rsidP="005120CC">
      <w:pPr>
        <w:tabs>
          <w:tab w:val="left" w:pos="3828"/>
        </w:tabs>
        <w:ind w:left="5812"/>
        <w:jc w:val="center"/>
        <w:rPr>
          <w:bCs/>
          <w:szCs w:val="28"/>
        </w:rPr>
      </w:pPr>
      <w:r w:rsidRPr="006B4FEB">
        <w:rPr>
          <w:bCs/>
          <w:szCs w:val="28"/>
        </w:rPr>
        <w:t>к административному регламенту</w:t>
      </w:r>
    </w:p>
    <w:p w:rsidR="005120CC" w:rsidRPr="006B4FEB" w:rsidRDefault="005120CC" w:rsidP="005120CC">
      <w:pPr>
        <w:tabs>
          <w:tab w:val="left" w:pos="3828"/>
        </w:tabs>
        <w:ind w:left="5812"/>
        <w:jc w:val="center"/>
        <w:rPr>
          <w:bCs/>
          <w:szCs w:val="28"/>
        </w:rPr>
      </w:pPr>
      <w:r>
        <w:rPr>
          <w:bCs/>
          <w:szCs w:val="28"/>
        </w:rPr>
        <w:t xml:space="preserve">предоставления </w:t>
      </w:r>
      <w:r w:rsidRPr="006B4FEB">
        <w:rPr>
          <w:bCs/>
          <w:szCs w:val="28"/>
        </w:rPr>
        <w:t>муниципальной услуги</w:t>
      </w:r>
    </w:p>
    <w:p w:rsidR="005120CC" w:rsidRDefault="005120CC" w:rsidP="005120CC">
      <w:pPr>
        <w:shd w:val="clear" w:color="auto" w:fill="FFFFFF"/>
        <w:ind w:left="5812"/>
        <w:jc w:val="center"/>
        <w:rPr>
          <w:rFonts w:ascii="Arial" w:hAnsi="Arial" w:cs="Arial"/>
          <w:color w:val="000000"/>
          <w:sz w:val="19"/>
          <w:szCs w:val="19"/>
        </w:rPr>
      </w:pPr>
      <w:r w:rsidRPr="00EC6E0B">
        <w:rPr>
          <w:szCs w:val="28"/>
        </w:rPr>
        <w:t>«</w:t>
      </w:r>
      <w:r w:rsidRPr="00EC6E0B">
        <w:rPr>
          <w:kern w:val="48"/>
          <w:szCs w:val="28"/>
        </w:rPr>
        <w:t>Предоставление разрешения на осуществление земляных работ на территории Шемышейского района Пензенской области</w:t>
      </w:r>
      <w:r w:rsidRPr="00EC6E0B">
        <w:rPr>
          <w:szCs w:val="28"/>
        </w:rPr>
        <w:t>»</w:t>
      </w:r>
    </w:p>
    <w:p w:rsidR="005120CC" w:rsidRPr="002C6DEB" w:rsidRDefault="005120CC" w:rsidP="005120CC">
      <w:pPr>
        <w:shd w:val="clear" w:color="auto" w:fill="FFFFFF"/>
        <w:jc w:val="center"/>
        <w:rPr>
          <w:color w:val="000000"/>
          <w:szCs w:val="28"/>
        </w:rPr>
      </w:pPr>
    </w:p>
    <w:p w:rsidR="005120CC" w:rsidRPr="002C6DEB" w:rsidRDefault="005120CC" w:rsidP="005120CC">
      <w:pPr>
        <w:shd w:val="clear" w:color="auto" w:fill="FFFFFF"/>
        <w:jc w:val="center"/>
        <w:rPr>
          <w:color w:val="000000"/>
          <w:szCs w:val="28"/>
        </w:rPr>
      </w:pPr>
      <w:r w:rsidRPr="002C6DEB">
        <w:rPr>
          <w:color w:val="000000"/>
          <w:szCs w:val="28"/>
        </w:rPr>
        <w:t>Расписка о получении документов</w:t>
      </w:r>
    </w:p>
    <w:p w:rsidR="005120CC" w:rsidRPr="002C6DEB" w:rsidRDefault="005120CC" w:rsidP="005120CC">
      <w:pPr>
        <w:shd w:val="clear" w:color="auto" w:fill="FFFFFF"/>
        <w:jc w:val="center"/>
        <w:rPr>
          <w:color w:val="000000"/>
          <w:szCs w:val="28"/>
        </w:rPr>
      </w:pPr>
      <w:r w:rsidRPr="002C6DEB">
        <w:rPr>
          <w:color w:val="000000"/>
          <w:szCs w:val="28"/>
        </w:rPr>
        <w:t> </w:t>
      </w:r>
    </w:p>
    <w:tbl>
      <w:tblPr>
        <w:tblW w:w="100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0"/>
        <w:gridCol w:w="7125"/>
        <w:gridCol w:w="2385"/>
      </w:tblGrid>
      <w:tr w:rsidR="005120CC" w:rsidRPr="002C6DEB" w:rsidTr="00DA6023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120CC" w:rsidRPr="002C6DEB" w:rsidRDefault="005120CC" w:rsidP="00DA6023">
            <w:pPr>
              <w:jc w:val="center"/>
              <w:rPr>
                <w:color w:val="000000"/>
                <w:szCs w:val="28"/>
              </w:rPr>
            </w:pPr>
            <w:r w:rsidRPr="002C6DEB">
              <w:rPr>
                <w:color w:val="000000"/>
                <w:szCs w:val="28"/>
              </w:rPr>
              <w:t>№</w:t>
            </w:r>
          </w:p>
          <w:p w:rsidR="005120CC" w:rsidRPr="002C6DEB" w:rsidRDefault="005120CC" w:rsidP="00DA6023">
            <w:pPr>
              <w:jc w:val="center"/>
              <w:rPr>
                <w:color w:val="000000"/>
                <w:szCs w:val="28"/>
              </w:rPr>
            </w:pPr>
            <w:r w:rsidRPr="002C6DEB">
              <w:rPr>
                <w:color w:val="000000"/>
                <w:szCs w:val="28"/>
              </w:rPr>
              <w:t>п/п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120CC" w:rsidRPr="002C6DEB" w:rsidRDefault="005120CC" w:rsidP="00DA6023">
            <w:pPr>
              <w:jc w:val="center"/>
              <w:rPr>
                <w:color w:val="000000"/>
                <w:szCs w:val="28"/>
              </w:rPr>
            </w:pPr>
            <w:r w:rsidRPr="002C6DEB">
              <w:rPr>
                <w:color w:val="000000"/>
                <w:szCs w:val="28"/>
              </w:rPr>
              <w:t>Наименование документа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120CC" w:rsidRPr="002C6DEB" w:rsidRDefault="005120CC" w:rsidP="00DA6023">
            <w:pPr>
              <w:jc w:val="center"/>
              <w:rPr>
                <w:color w:val="000000"/>
                <w:szCs w:val="28"/>
              </w:rPr>
            </w:pPr>
            <w:r w:rsidRPr="002C6DEB">
              <w:rPr>
                <w:color w:val="000000"/>
                <w:szCs w:val="28"/>
              </w:rPr>
              <w:t>Оригинал/копия</w:t>
            </w:r>
          </w:p>
          <w:p w:rsidR="005120CC" w:rsidRPr="002C6DEB" w:rsidRDefault="005120CC" w:rsidP="00DA6023">
            <w:pPr>
              <w:jc w:val="center"/>
              <w:rPr>
                <w:color w:val="000000"/>
                <w:szCs w:val="28"/>
              </w:rPr>
            </w:pPr>
            <w:r w:rsidRPr="002C6DEB">
              <w:rPr>
                <w:color w:val="000000"/>
                <w:szCs w:val="28"/>
              </w:rPr>
              <w:t>количество листов</w:t>
            </w:r>
          </w:p>
        </w:tc>
      </w:tr>
      <w:tr w:rsidR="005120CC" w:rsidRPr="002C6DEB" w:rsidTr="00DA6023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120CC" w:rsidRPr="002C6DEB" w:rsidRDefault="005120CC" w:rsidP="00DA6023">
            <w:pPr>
              <w:rPr>
                <w:color w:val="000000"/>
                <w:szCs w:val="28"/>
              </w:rPr>
            </w:pPr>
            <w:r w:rsidRPr="002C6DEB">
              <w:rPr>
                <w:color w:val="000000"/>
                <w:szCs w:val="28"/>
              </w:rPr>
              <w:t>1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120CC" w:rsidRPr="002C6DEB" w:rsidRDefault="005120CC" w:rsidP="00DA6023">
            <w:pPr>
              <w:rPr>
                <w:color w:val="000000"/>
                <w:szCs w:val="28"/>
              </w:rPr>
            </w:pP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120CC" w:rsidRPr="002C6DEB" w:rsidRDefault="005120CC" w:rsidP="00DA6023">
            <w:pPr>
              <w:rPr>
                <w:color w:val="000000"/>
                <w:szCs w:val="28"/>
              </w:rPr>
            </w:pPr>
            <w:r w:rsidRPr="002C6DEB">
              <w:rPr>
                <w:color w:val="000000"/>
                <w:szCs w:val="28"/>
              </w:rPr>
              <w:t> </w:t>
            </w:r>
          </w:p>
        </w:tc>
      </w:tr>
      <w:tr w:rsidR="005120CC" w:rsidRPr="002C6DEB" w:rsidTr="00DA6023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120CC" w:rsidRPr="002C6DEB" w:rsidRDefault="005120CC" w:rsidP="00DA6023">
            <w:pPr>
              <w:rPr>
                <w:color w:val="000000"/>
                <w:szCs w:val="28"/>
              </w:rPr>
            </w:pPr>
            <w:r w:rsidRPr="002C6DEB">
              <w:rPr>
                <w:color w:val="000000"/>
                <w:szCs w:val="28"/>
              </w:rPr>
              <w:t>2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120CC" w:rsidRDefault="005120CC" w:rsidP="00DA6023">
            <w:pPr>
              <w:rPr>
                <w:color w:val="000000"/>
                <w:szCs w:val="28"/>
              </w:rPr>
            </w:pPr>
          </w:p>
          <w:p w:rsidR="005120CC" w:rsidRPr="002C6DEB" w:rsidRDefault="005120CC" w:rsidP="00DA6023">
            <w:pPr>
              <w:rPr>
                <w:color w:val="000000"/>
                <w:szCs w:val="28"/>
              </w:rPr>
            </w:pP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120CC" w:rsidRPr="002C6DEB" w:rsidRDefault="005120CC" w:rsidP="00DA6023">
            <w:pPr>
              <w:rPr>
                <w:color w:val="000000"/>
                <w:szCs w:val="28"/>
              </w:rPr>
            </w:pPr>
            <w:r w:rsidRPr="002C6DEB">
              <w:rPr>
                <w:color w:val="000000"/>
                <w:szCs w:val="28"/>
              </w:rPr>
              <w:t> </w:t>
            </w:r>
          </w:p>
        </w:tc>
      </w:tr>
      <w:tr w:rsidR="005120CC" w:rsidRPr="002C6DEB" w:rsidTr="00DA6023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120CC" w:rsidRPr="002C6DEB" w:rsidRDefault="005120CC" w:rsidP="00DA6023">
            <w:pPr>
              <w:rPr>
                <w:color w:val="000000"/>
                <w:szCs w:val="28"/>
              </w:rPr>
            </w:pPr>
            <w:r w:rsidRPr="002C6DEB">
              <w:rPr>
                <w:color w:val="000000"/>
                <w:szCs w:val="28"/>
              </w:rPr>
              <w:t>3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120CC" w:rsidRDefault="005120CC" w:rsidP="00DA6023">
            <w:pPr>
              <w:rPr>
                <w:color w:val="000000"/>
                <w:szCs w:val="28"/>
              </w:rPr>
            </w:pPr>
          </w:p>
          <w:p w:rsidR="005120CC" w:rsidRPr="002C6DEB" w:rsidRDefault="005120CC" w:rsidP="00DA6023">
            <w:pPr>
              <w:rPr>
                <w:color w:val="000000"/>
                <w:szCs w:val="28"/>
              </w:rPr>
            </w:pP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120CC" w:rsidRPr="002C6DEB" w:rsidRDefault="005120CC" w:rsidP="00DA6023">
            <w:pPr>
              <w:rPr>
                <w:color w:val="000000"/>
                <w:szCs w:val="28"/>
              </w:rPr>
            </w:pPr>
            <w:r w:rsidRPr="002C6DEB">
              <w:rPr>
                <w:color w:val="000000"/>
                <w:szCs w:val="28"/>
              </w:rPr>
              <w:t> </w:t>
            </w:r>
          </w:p>
        </w:tc>
      </w:tr>
      <w:tr w:rsidR="005120CC" w:rsidRPr="002C6DEB" w:rsidTr="00DA6023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120CC" w:rsidRPr="002C6DEB" w:rsidRDefault="005120CC" w:rsidP="00DA6023">
            <w:pPr>
              <w:rPr>
                <w:color w:val="000000"/>
                <w:szCs w:val="28"/>
              </w:rPr>
            </w:pPr>
            <w:r w:rsidRPr="002C6DEB">
              <w:rPr>
                <w:color w:val="000000"/>
                <w:szCs w:val="28"/>
              </w:rPr>
              <w:t>4</w:t>
            </w:r>
          </w:p>
        </w:tc>
        <w:tc>
          <w:tcPr>
            <w:tcW w:w="7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120CC" w:rsidRDefault="005120CC" w:rsidP="00DA6023">
            <w:pPr>
              <w:rPr>
                <w:color w:val="000000"/>
                <w:szCs w:val="28"/>
              </w:rPr>
            </w:pPr>
          </w:p>
          <w:p w:rsidR="005120CC" w:rsidRPr="002C6DEB" w:rsidRDefault="005120CC" w:rsidP="00DA6023">
            <w:pPr>
              <w:rPr>
                <w:color w:val="000000"/>
                <w:szCs w:val="28"/>
              </w:rPr>
            </w:pPr>
            <w:r w:rsidRPr="002C6DEB">
              <w:rPr>
                <w:color w:val="000000"/>
                <w:szCs w:val="28"/>
              </w:rPr>
              <w:t> 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120CC" w:rsidRPr="002C6DEB" w:rsidRDefault="005120CC" w:rsidP="00DA6023">
            <w:pPr>
              <w:rPr>
                <w:color w:val="000000"/>
                <w:szCs w:val="28"/>
              </w:rPr>
            </w:pPr>
            <w:r w:rsidRPr="002C6DEB">
              <w:rPr>
                <w:color w:val="000000"/>
                <w:szCs w:val="28"/>
              </w:rPr>
              <w:t> </w:t>
            </w:r>
          </w:p>
        </w:tc>
      </w:tr>
    </w:tbl>
    <w:p w:rsidR="005120CC" w:rsidRPr="002C6DEB" w:rsidRDefault="005120CC" w:rsidP="005120CC">
      <w:pPr>
        <w:shd w:val="clear" w:color="auto" w:fill="FFFFFF"/>
        <w:rPr>
          <w:color w:val="000000"/>
          <w:szCs w:val="28"/>
        </w:rPr>
      </w:pPr>
      <w:r w:rsidRPr="002C6DEB">
        <w:rPr>
          <w:color w:val="000000"/>
          <w:szCs w:val="28"/>
        </w:rPr>
        <w:t> </w:t>
      </w:r>
    </w:p>
    <w:p w:rsidR="005120CC" w:rsidRPr="002C6DEB" w:rsidRDefault="005120CC" w:rsidP="005120CC">
      <w:pPr>
        <w:shd w:val="clear" w:color="auto" w:fill="FFFFFF"/>
        <w:jc w:val="center"/>
        <w:rPr>
          <w:color w:val="000000"/>
          <w:szCs w:val="28"/>
        </w:rPr>
      </w:pPr>
      <w:r w:rsidRPr="002C6DEB">
        <w:rPr>
          <w:color w:val="000000"/>
          <w:szCs w:val="28"/>
        </w:rPr>
        <w:t> </w:t>
      </w:r>
    </w:p>
    <w:p w:rsidR="005120CC" w:rsidRPr="002C6DEB" w:rsidRDefault="005120CC" w:rsidP="005120CC">
      <w:pPr>
        <w:shd w:val="clear" w:color="auto" w:fill="FFFFFF"/>
        <w:rPr>
          <w:color w:val="000000"/>
          <w:szCs w:val="28"/>
        </w:rPr>
      </w:pPr>
      <w:r w:rsidRPr="002C6DEB">
        <w:rPr>
          <w:color w:val="000000"/>
          <w:szCs w:val="28"/>
        </w:rPr>
        <w:t> </w:t>
      </w:r>
    </w:p>
    <w:p w:rsidR="005120CC" w:rsidRPr="002C6DEB" w:rsidRDefault="005120CC" w:rsidP="005120CC">
      <w:pPr>
        <w:shd w:val="clear" w:color="auto" w:fill="FFFFFF"/>
        <w:rPr>
          <w:color w:val="000000"/>
          <w:szCs w:val="28"/>
        </w:rPr>
      </w:pPr>
      <w:r w:rsidRPr="002C6DEB">
        <w:rPr>
          <w:b/>
          <w:bCs/>
          <w:color w:val="000000"/>
          <w:szCs w:val="28"/>
        </w:rPr>
        <w:t xml:space="preserve">___________                  </w:t>
      </w:r>
      <w:r>
        <w:rPr>
          <w:b/>
          <w:bCs/>
          <w:color w:val="000000"/>
          <w:szCs w:val="28"/>
        </w:rPr>
        <w:t xml:space="preserve">    </w:t>
      </w:r>
      <w:r w:rsidRPr="002C6DEB">
        <w:rPr>
          <w:b/>
          <w:bCs/>
          <w:color w:val="000000"/>
          <w:szCs w:val="28"/>
        </w:rPr>
        <w:t>                                                                  ________________</w:t>
      </w:r>
    </w:p>
    <w:p w:rsidR="005120CC" w:rsidRPr="007272F3" w:rsidRDefault="005120CC" w:rsidP="005120CC">
      <w:pPr>
        <w:shd w:val="clear" w:color="auto" w:fill="FFFFFF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</w:t>
      </w:r>
      <w:r w:rsidRPr="007272F3">
        <w:rPr>
          <w:color w:val="000000"/>
          <w:sz w:val="20"/>
          <w:szCs w:val="20"/>
        </w:rPr>
        <w:t>дата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color w:val="000000"/>
          <w:sz w:val="20"/>
          <w:szCs w:val="20"/>
        </w:rPr>
        <w:t xml:space="preserve">                                  </w:t>
      </w:r>
      <w:r w:rsidRPr="007272F3">
        <w:rPr>
          <w:color w:val="000000"/>
          <w:sz w:val="20"/>
          <w:szCs w:val="20"/>
        </w:rPr>
        <w:t>  дата</w:t>
      </w:r>
    </w:p>
    <w:p w:rsidR="005120CC" w:rsidRPr="002C6DEB" w:rsidRDefault="005120CC" w:rsidP="005120CC">
      <w:pPr>
        <w:shd w:val="clear" w:color="auto" w:fill="FFFFFF"/>
        <w:rPr>
          <w:color w:val="000000"/>
          <w:szCs w:val="28"/>
        </w:rPr>
      </w:pPr>
      <w:r w:rsidRPr="002C6DEB">
        <w:rPr>
          <w:color w:val="000000"/>
          <w:szCs w:val="28"/>
        </w:rPr>
        <w:t> </w:t>
      </w:r>
      <w:r>
        <w:rPr>
          <w:color w:val="000000"/>
          <w:szCs w:val="28"/>
        </w:rPr>
        <w:t>_______</w:t>
      </w:r>
      <w:r w:rsidRPr="002C6DEB">
        <w:rPr>
          <w:color w:val="000000"/>
          <w:szCs w:val="28"/>
        </w:rPr>
        <w:t>___________                                                                       __________________</w:t>
      </w:r>
    </w:p>
    <w:p w:rsidR="005120CC" w:rsidRPr="007272F3" w:rsidRDefault="005120CC" w:rsidP="005120CC">
      <w:pPr>
        <w:shd w:val="clear" w:color="auto" w:fill="FFFFFF"/>
        <w:jc w:val="both"/>
        <w:rPr>
          <w:color w:val="000000"/>
          <w:sz w:val="20"/>
          <w:szCs w:val="20"/>
        </w:rPr>
      </w:pPr>
      <w:r w:rsidRPr="007272F3">
        <w:rPr>
          <w:color w:val="000000"/>
          <w:sz w:val="20"/>
          <w:szCs w:val="20"/>
        </w:rPr>
        <w:t xml:space="preserve">подпись должностного лица                                                             </w:t>
      </w:r>
      <w:r>
        <w:rPr>
          <w:color w:val="000000"/>
          <w:sz w:val="20"/>
          <w:szCs w:val="20"/>
        </w:rPr>
        <w:t xml:space="preserve">                                          </w:t>
      </w:r>
      <w:r w:rsidRPr="007272F3">
        <w:rPr>
          <w:color w:val="000000"/>
          <w:sz w:val="20"/>
          <w:szCs w:val="20"/>
        </w:rPr>
        <w:t>подпись заявителя</w:t>
      </w:r>
    </w:p>
    <w:p w:rsidR="005120CC" w:rsidRPr="007272F3" w:rsidRDefault="005120CC" w:rsidP="005120CC">
      <w:pPr>
        <w:shd w:val="clear" w:color="auto" w:fill="FFFFFF"/>
        <w:jc w:val="both"/>
        <w:rPr>
          <w:color w:val="000000"/>
          <w:sz w:val="20"/>
          <w:szCs w:val="20"/>
        </w:rPr>
      </w:pPr>
      <w:r w:rsidRPr="007272F3">
        <w:rPr>
          <w:color w:val="000000"/>
          <w:sz w:val="20"/>
          <w:szCs w:val="20"/>
        </w:rPr>
        <w:t>органа местного самоуправления</w:t>
      </w:r>
    </w:p>
    <w:p w:rsidR="005120CC" w:rsidRPr="0098118F" w:rsidRDefault="005120CC" w:rsidP="005120CC">
      <w:pPr>
        <w:rPr>
          <w:szCs w:val="28"/>
        </w:rPr>
      </w:pPr>
    </w:p>
    <w:p w:rsidR="005120CC" w:rsidRDefault="005120CC" w:rsidP="00D268C5">
      <w:pPr>
        <w:jc w:val="both"/>
        <w:rPr>
          <w:bCs/>
          <w:szCs w:val="28"/>
        </w:rPr>
      </w:pPr>
    </w:p>
    <w:p w:rsidR="00D268C5" w:rsidRDefault="00D268C5" w:rsidP="000C7257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jc w:val="right"/>
        <w:rPr>
          <w:szCs w:val="28"/>
        </w:rPr>
      </w:pPr>
    </w:p>
    <w:p w:rsidR="00D268C5" w:rsidRDefault="00D268C5" w:rsidP="000C7257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jc w:val="right"/>
        <w:rPr>
          <w:szCs w:val="28"/>
        </w:rPr>
      </w:pPr>
    </w:p>
    <w:p w:rsidR="00D268C5" w:rsidRDefault="00D268C5" w:rsidP="000C7257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jc w:val="right"/>
        <w:rPr>
          <w:szCs w:val="28"/>
        </w:rPr>
      </w:pPr>
    </w:p>
    <w:p w:rsidR="00D268C5" w:rsidRDefault="00D268C5" w:rsidP="000C7257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jc w:val="right"/>
        <w:rPr>
          <w:szCs w:val="28"/>
        </w:rPr>
      </w:pPr>
    </w:p>
    <w:sectPr w:rsidR="00D268C5" w:rsidSect="00A109B4">
      <w:pgSz w:w="11906" w:h="16838"/>
      <w:pgMar w:top="851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881" w:rsidRDefault="00712881" w:rsidP="00DE3356">
      <w:r>
        <w:separator/>
      </w:r>
    </w:p>
  </w:endnote>
  <w:endnote w:type="continuationSeparator" w:id="0">
    <w:p w:rsidR="00712881" w:rsidRDefault="00712881" w:rsidP="00DE3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881" w:rsidRDefault="00712881" w:rsidP="00DE3356">
      <w:r>
        <w:separator/>
      </w:r>
    </w:p>
  </w:footnote>
  <w:footnote w:type="continuationSeparator" w:id="0">
    <w:p w:rsidR="00712881" w:rsidRDefault="00712881" w:rsidP="00DE33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111" w:hanging="360"/>
      </w:pPr>
      <w:rPr>
        <w:rFonts w:ascii="Symbol" w:hAnsi="Symbol" w:cs="Times New Roman"/>
        <w:b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8"/>
        <w:szCs w:val="28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111" w:hanging="360"/>
      </w:pPr>
      <w:rPr>
        <w:rFonts w:ascii="Symbol" w:hAnsi="Symbol" w:cs="Symbol"/>
        <w:sz w:val="28"/>
        <w:szCs w:val="28"/>
      </w:rPr>
    </w:lvl>
  </w:abstractNum>
  <w:abstractNum w:abstractNumId="5">
    <w:nsid w:val="04DE68EB"/>
    <w:multiLevelType w:val="hybridMultilevel"/>
    <w:tmpl w:val="5CB29470"/>
    <w:lvl w:ilvl="0" w:tplc="6C64995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9FC42D8"/>
    <w:multiLevelType w:val="multilevel"/>
    <w:tmpl w:val="41B4068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7">
    <w:nsid w:val="0E5F0234"/>
    <w:multiLevelType w:val="multilevel"/>
    <w:tmpl w:val="45924AB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8">
    <w:nsid w:val="10204441"/>
    <w:multiLevelType w:val="hybridMultilevel"/>
    <w:tmpl w:val="BBCAD7E0"/>
    <w:lvl w:ilvl="0" w:tplc="5A50343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FC045A"/>
    <w:multiLevelType w:val="hybridMultilevel"/>
    <w:tmpl w:val="DBFCCCFC"/>
    <w:lvl w:ilvl="0" w:tplc="98E285F8">
      <w:start w:val="5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10">
    <w:nsid w:val="1A376488"/>
    <w:multiLevelType w:val="multilevel"/>
    <w:tmpl w:val="221E41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11">
    <w:nsid w:val="1B915168"/>
    <w:multiLevelType w:val="singleLevel"/>
    <w:tmpl w:val="ABF8F868"/>
    <w:lvl w:ilvl="0">
      <w:start w:val="2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12">
    <w:nsid w:val="2AB4728D"/>
    <w:multiLevelType w:val="hybridMultilevel"/>
    <w:tmpl w:val="D8DE7A2C"/>
    <w:lvl w:ilvl="0" w:tplc="ADAC2F4C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6B2C07"/>
    <w:multiLevelType w:val="multilevel"/>
    <w:tmpl w:val="8D6ABA2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406D59AB"/>
    <w:multiLevelType w:val="hybridMultilevel"/>
    <w:tmpl w:val="B9907E0A"/>
    <w:lvl w:ilvl="0" w:tplc="ECA0726C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9C5930"/>
    <w:multiLevelType w:val="hybridMultilevel"/>
    <w:tmpl w:val="A020925C"/>
    <w:lvl w:ilvl="0" w:tplc="A5F4EDA0">
      <w:start w:val="1"/>
      <w:numFmt w:val="bullet"/>
      <w:lvlText w:val="-"/>
      <w:lvlJc w:val="left"/>
      <w:pPr>
        <w:tabs>
          <w:tab w:val="num" w:pos="355"/>
        </w:tabs>
        <w:ind w:left="3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75"/>
        </w:tabs>
        <w:ind w:left="10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95"/>
        </w:tabs>
        <w:ind w:left="1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5"/>
        </w:tabs>
        <w:ind w:left="2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5"/>
        </w:tabs>
        <w:ind w:left="32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5"/>
        </w:tabs>
        <w:ind w:left="3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5"/>
        </w:tabs>
        <w:ind w:left="4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5"/>
        </w:tabs>
        <w:ind w:left="53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5"/>
        </w:tabs>
        <w:ind w:left="6115" w:hanging="360"/>
      </w:pPr>
      <w:rPr>
        <w:rFonts w:ascii="Wingdings" w:hAnsi="Wingdings" w:hint="default"/>
      </w:rPr>
    </w:lvl>
  </w:abstractNum>
  <w:abstractNum w:abstractNumId="16">
    <w:nsid w:val="486768CA"/>
    <w:multiLevelType w:val="multilevel"/>
    <w:tmpl w:val="B174284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7"/>
        </w:tabs>
        <w:ind w:left="1087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9"/>
        </w:tabs>
        <w:ind w:left="1439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17">
    <w:nsid w:val="48A8072A"/>
    <w:multiLevelType w:val="hybridMultilevel"/>
    <w:tmpl w:val="EEE2E8C2"/>
    <w:lvl w:ilvl="0" w:tplc="4C129D3A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5972F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1C3B66"/>
    <w:multiLevelType w:val="multilevel"/>
    <w:tmpl w:val="08D8A6A6"/>
    <w:lvl w:ilvl="0">
      <w:start w:val="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9">
    <w:nsid w:val="4D2830F7"/>
    <w:multiLevelType w:val="multilevel"/>
    <w:tmpl w:val="CDF8552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b/>
      </w:rPr>
    </w:lvl>
  </w:abstractNum>
  <w:abstractNum w:abstractNumId="20">
    <w:nsid w:val="4FC34502"/>
    <w:multiLevelType w:val="multilevel"/>
    <w:tmpl w:val="5902086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1">
    <w:nsid w:val="50AA4388"/>
    <w:multiLevelType w:val="hybridMultilevel"/>
    <w:tmpl w:val="4A58AAA4"/>
    <w:lvl w:ilvl="0" w:tplc="3C8C1E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8BF5A28"/>
    <w:multiLevelType w:val="hybridMultilevel"/>
    <w:tmpl w:val="1BFA92BE"/>
    <w:lvl w:ilvl="0" w:tplc="C220FC84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</w:lvl>
  </w:abstractNum>
  <w:abstractNum w:abstractNumId="23">
    <w:nsid w:val="5A0F31BB"/>
    <w:multiLevelType w:val="hybridMultilevel"/>
    <w:tmpl w:val="5AC82F0A"/>
    <w:lvl w:ilvl="0" w:tplc="650297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2C4B5D"/>
    <w:multiLevelType w:val="multilevel"/>
    <w:tmpl w:val="0060BAB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5">
    <w:nsid w:val="610E1B42"/>
    <w:multiLevelType w:val="hybridMultilevel"/>
    <w:tmpl w:val="1B6092DC"/>
    <w:lvl w:ilvl="0" w:tplc="ECA0726C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6C7BBD"/>
    <w:multiLevelType w:val="multilevel"/>
    <w:tmpl w:val="9AE02CAC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62037BA"/>
    <w:multiLevelType w:val="multilevel"/>
    <w:tmpl w:val="E6A4A466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6BFF54DF"/>
    <w:multiLevelType w:val="multilevel"/>
    <w:tmpl w:val="63CAA660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9">
    <w:nsid w:val="6F1B37BE"/>
    <w:multiLevelType w:val="multilevel"/>
    <w:tmpl w:val="7E3423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0">
    <w:nsid w:val="6FD80736"/>
    <w:multiLevelType w:val="multilevel"/>
    <w:tmpl w:val="89D2D9A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>
      <w:start w:val="1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sz w:val="24"/>
      </w:rPr>
    </w:lvl>
  </w:abstractNum>
  <w:abstractNum w:abstractNumId="31">
    <w:nsid w:val="6FF31D0D"/>
    <w:multiLevelType w:val="hybridMultilevel"/>
    <w:tmpl w:val="FB32493C"/>
    <w:lvl w:ilvl="0" w:tplc="7AEABE88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ABF2F8EA">
      <w:start w:val="1"/>
      <w:numFmt w:val="none"/>
      <w:lvlText w:val="а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3F9742C"/>
    <w:multiLevelType w:val="hybridMultilevel"/>
    <w:tmpl w:val="F48C2DC4"/>
    <w:lvl w:ilvl="0" w:tplc="75140E88">
      <w:start w:val="3"/>
      <w:numFmt w:val="decimal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3">
    <w:nsid w:val="74425D35"/>
    <w:multiLevelType w:val="hybridMultilevel"/>
    <w:tmpl w:val="ED406DC0"/>
    <w:lvl w:ilvl="0" w:tplc="ECA0726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34">
    <w:nsid w:val="75297E28"/>
    <w:multiLevelType w:val="hybridMultilevel"/>
    <w:tmpl w:val="1504948C"/>
    <w:lvl w:ilvl="0" w:tplc="5ACCB54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A36EFF"/>
    <w:multiLevelType w:val="hybridMultilevel"/>
    <w:tmpl w:val="4CFE1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5"/>
  </w:num>
  <w:num w:numId="3">
    <w:abstractNumId w:val="7"/>
  </w:num>
  <w:num w:numId="4">
    <w:abstractNumId w:val="15"/>
  </w:num>
  <w:num w:numId="5">
    <w:abstractNumId w:val="23"/>
  </w:num>
  <w:num w:numId="6">
    <w:abstractNumId w:val="16"/>
  </w:num>
  <w:num w:numId="7">
    <w:abstractNumId w:val="22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9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19"/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30"/>
  </w:num>
  <w:num w:numId="25">
    <w:abstractNumId w:val="10"/>
  </w:num>
  <w:num w:numId="26">
    <w:abstractNumId w:val="21"/>
  </w:num>
  <w:num w:numId="27">
    <w:abstractNumId w:val="26"/>
  </w:num>
  <w:num w:numId="28">
    <w:abstractNumId w:val="18"/>
  </w:num>
  <w:num w:numId="29">
    <w:abstractNumId w:val="34"/>
  </w:num>
  <w:num w:numId="30">
    <w:abstractNumId w:val="12"/>
  </w:num>
  <w:num w:numId="31">
    <w:abstractNumId w:val="8"/>
  </w:num>
  <w:num w:numId="32">
    <w:abstractNumId w:val="24"/>
  </w:num>
  <w:num w:numId="33">
    <w:abstractNumId w:val="14"/>
  </w:num>
  <w:num w:numId="34">
    <w:abstractNumId w:val="33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C2F"/>
    <w:rsid w:val="00015A71"/>
    <w:rsid w:val="00040D60"/>
    <w:rsid w:val="00046988"/>
    <w:rsid w:val="000502F0"/>
    <w:rsid w:val="00083905"/>
    <w:rsid w:val="000A5414"/>
    <w:rsid w:val="000A5B0E"/>
    <w:rsid w:val="000C7257"/>
    <w:rsid w:val="000E05D4"/>
    <w:rsid w:val="0011066F"/>
    <w:rsid w:val="00120B83"/>
    <w:rsid w:val="00130457"/>
    <w:rsid w:val="00132E5A"/>
    <w:rsid w:val="001547F6"/>
    <w:rsid w:val="001732DA"/>
    <w:rsid w:val="00175958"/>
    <w:rsid w:val="00185D07"/>
    <w:rsid w:val="00192610"/>
    <w:rsid w:val="001F4605"/>
    <w:rsid w:val="00205B18"/>
    <w:rsid w:val="00211064"/>
    <w:rsid w:val="00213A44"/>
    <w:rsid w:val="00221E0E"/>
    <w:rsid w:val="002731A2"/>
    <w:rsid w:val="00273BEB"/>
    <w:rsid w:val="00282C27"/>
    <w:rsid w:val="002A31B2"/>
    <w:rsid w:val="002A7005"/>
    <w:rsid w:val="002C66C3"/>
    <w:rsid w:val="002D008A"/>
    <w:rsid w:val="002D24B4"/>
    <w:rsid w:val="00303DCA"/>
    <w:rsid w:val="00315DE3"/>
    <w:rsid w:val="00322D62"/>
    <w:rsid w:val="00343FD2"/>
    <w:rsid w:val="003455AD"/>
    <w:rsid w:val="0035339F"/>
    <w:rsid w:val="003577D3"/>
    <w:rsid w:val="003735E9"/>
    <w:rsid w:val="003B7F1C"/>
    <w:rsid w:val="003C2B32"/>
    <w:rsid w:val="003F4327"/>
    <w:rsid w:val="003F6812"/>
    <w:rsid w:val="003F703D"/>
    <w:rsid w:val="00411217"/>
    <w:rsid w:val="00421F96"/>
    <w:rsid w:val="00423229"/>
    <w:rsid w:val="004344CB"/>
    <w:rsid w:val="004611B6"/>
    <w:rsid w:val="00463249"/>
    <w:rsid w:val="004758C3"/>
    <w:rsid w:val="00482280"/>
    <w:rsid w:val="00490167"/>
    <w:rsid w:val="004907E5"/>
    <w:rsid w:val="0049147D"/>
    <w:rsid w:val="00491D40"/>
    <w:rsid w:val="00493D33"/>
    <w:rsid w:val="004964A1"/>
    <w:rsid w:val="004A3BBB"/>
    <w:rsid w:val="004D78C5"/>
    <w:rsid w:val="004F59A7"/>
    <w:rsid w:val="00503386"/>
    <w:rsid w:val="0050731B"/>
    <w:rsid w:val="005120CC"/>
    <w:rsid w:val="005151AA"/>
    <w:rsid w:val="00523848"/>
    <w:rsid w:val="00552B0E"/>
    <w:rsid w:val="005944B2"/>
    <w:rsid w:val="005B12EE"/>
    <w:rsid w:val="006056EF"/>
    <w:rsid w:val="00632630"/>
    <w:rsid w:val="00640021"/>
    <w:rsid w:val="00662736"/>
    <w:rsid w:val="006652F0"/>
    <w:rsid w:val="00671CF2"/>
    <w:rsid w:val="00674BA4"/>
    <w:rsid w:val="00681046"/>
    <w:rsid w:val="006A4642"/>
    <w:rsid w:val="00710A37"/>
    <w:rsid w:val="00712881"/>
    <w:rsid w:val="0071484D"/>
    <w:rsid w:val="0071564C"/>
    <w:rsid w:val="00722839"/>
    <w:rsid w:val="0072527C"/>
    <w:rsid w:val="00733AA3"/>
    <w:rsid w:val="00745226"/>
    <w:rsid w:val="007474C9"/>
    <w:rsid w:val="00775981"/>
    <w:rsid w:val="00777509"/>
    <w:rsid w:val="00794F18"/>
    <w:rsid w:val="00797173"/>
    <w:rsid w:val="007A564A"/>
    <w:rsid w:val="007D23F5"/>
    <w:rsid w:val="007F6E5D"/>
    <w:rsid w:val="00800AE2"/>
    <w:rsid w:val="0080697F"/>
    <w:rsid w:val="00817E2E"/>
    <w:rsid w:val="00821344"/>
    <w:rsid w:val="00845D7E"/>
    <w:rsid w:val="00853E88"/>
    <w:rsid w:val="00883B99"/>
    <w:rsid w:val="0088573E"/>
    <w:rsid w:val="0088574B"/>
    <w:rsid w:val="008A2B86"/>
    <w:rsid w:val="008B32B8"/>
    <w:rsid w:val="008C0067"/>
    <w:rsid w:val="008C2627"/>
    <w:rsid w:val="008F152C"/>
    <w:rsid w:val="008F6845"/>
    <w:rsid w:val="0091512A"/>
    <w:rsid w:val="0094337F"/>
    <w:rsid w:val="00944771"/>
    <w:rsid w:val="00977BA8"/>
    <w:rsid w:val="00981EED"/>
    <w:rsid w:val="009C637E"/>
    <w:rsid w:val="009E354B"/>
    <w:rsid w:val="009E386A"/>
    <w:rsid w:val="009E5300"/>
    <w:rsid w:val="00A109B4"/>
    <w:rsid w:val="00A51A10"/>
    <w:rsid w:val="00A57D91"/>
    <w:rsid w:val="00A75467"/>
    <w:rsid w:val="00A8662C"/>
    <w:rsid w:val="00AA1EFB"/>
    <w:rsid w:val="00AC39DE"/>
    <w:rsid w:val="00AC56A0"/>
    <w:rsid w:val="00AD1B6E"/>
    <w:rsid w:val="00AD2DE4"/>
    <w:rsid w:val="00AD3139"/>
    <w:rsid w:val="00AE680E"/>
    <w:rsid w:val="00AF4C6A"/>
    <w:rsid w:val="00AF769B"/>
    <w:rsid w:val="00B1312B"/>
    <w:rsid w:val="00B42372"/>
    <w:rsid w:val="00B73B02"/>
    <w:rsid w:val="00B96582"/>
    <w:rsid w:val="00BA1F1A"/>
    <w:rsid w:val="00BB1642"/>
    <w:rsid w:val="00C05D56"/>
    <w:rsid w:val="00C1512A"/>
    <w:rsid w:val="00C23285"/>
    <w:rsid w:val="00C26B0C"/>
    <w:rsid w:val="00C822EB"/>
    <w:rsid w:val="00C83853"/>
    <w:rsid w:val="00C97C2F"/>
    <w:rsid w:val="00CD68BD"/>
    <w:rsid w:val="00D04513"/>
    <w:rsid w:val="00D145B8"/>
    <w:rsid w:val="00D21640"/>
    <w:rsid w:val="00D227F8"/>
    <w:rsid w:val="00D236BB"/>
    <w:rsid w:val="00D268C5"/>
    <w:rsid w:val="00D330AB"/>
    <w:rsid w:val="00D61169"/>
    <w:rsid w:val="00DA6023"/>
    <w:rsid w:val="00DB310A"/>
    <w:rsid w:val="00DD38FD"/>
    <w:rsid w:val="00DD6C1E"/>
    <w:rsid w:val="00DE3356"/>
    <w:rsid w:val="00E1638C"/>
    <w:rsid w:val="00E41DD3"/>
    <w:rsid w:val="00E43E19"/>
    <w:rsid w:val="00E52A95"/>
    <w:rsid w:val="00E55507"/>
    <w:rsid w:val="00E614BF"/>
    <w:rsid w:val="00E66085"/>
    <w:rsid w:val="00E84B7A"/>
    <w:rsid w:val="00E87EA0"/>
    <w:rsid w:val="00EA1307"/>
    <w:rsid w:val="00ED51E4"/>
    <w:rsid w:val="00EE7B5A"/>
    <w:rsid w:val="00F11639"/>
    <w:rsid w:val="00F30347"/>
    <w:rsid w:val="00F36D5D"/>
    <w:rsid w:val="00F41CEB"/>
    <w:rsid w:val="00F45E38"/>
    <w:rsid w:val="00F6241B"/>
    <w:rsid w:val="00F842C9"/>
    <w:rsid w:val="00FB1228"/>
    <w:rsid w:val="00FB15DF"/>
    <w:rsid w:val="00FE5005"/>
    <w:rsid w:val="00FF3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99"/>
        <o:r id="V:Rule2" type="connector" idref="#_x0000_s1100">
          <o:proxy start="" idref="#_x0000_s1093" connectloc="2"/>
        </o:r>
        <o:r id="V:Rule3" type="connector" idref="#_x0000_s1101">
          <o:proxy start="" idref="#_x0000_s1093" connectloc="2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57"/>
    <w:rPr>
      <w:sz w:val="28"/>
      <w:szCs w:val="24"/>
      <w:u w:color="FFFFFF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ascii="Courier New" w:hAnsi="Courier New" w:cs="Courier New"/>
      <w:b/>
      <w:bCs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rsid w:val="005120CC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20CC"/>
    <w:rPr>
      <w:rFonts w:ascii="Courier New" w:hAnsi="Courier New" w:cs="Courier New"/>
      <w:b/>
      <w:bCs/>
      <w:sz w:val="28"/>
      <w:szCs w:val="28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rsid w:val="005120CC"/>
    <w:rPr>
      <w:b/>
      <w:bCs/>
      <w:sz w:val="32"/>
      <w:szCs w:val="32"/>
      <w:lang w:val="ru-RU" w:eastAsia="ru-RU" w:bidi="ar-SA"/>
    </w:rPr>
  </w:style>
  <w:style w:type="character" w:customStyle="1" w:styleId="40">
    <w:name w:val="Заголовок 4 Знак"/>
    <w:basedOn w:val="a0"/>
    <w:link w:val="4"/>
    <w:rsid w:val="005120CC"/>
    <w:rPr>
      <w:b/>
      <w:bCs/>
      <w:sz w:val="28"/>
      <w:szCs w:val="28"/>
      <w:u w:color="FFFFFF"/>
      <w:lang w:val="ru-RU" w:eastAsia="ru-RU" w:bidi="ar-SA"/>
    </w:rPr>
  </w:style>
  <w:style w:type="paragraph" w:styleId="a3">
    <w:name w:val="Body Text"/>
    <w:basedOn w:val="a"/>
    <w:link w:val="a4"/>
    <w:rPr>
      <w:szCs w:val="28"/>
    </w:rPr>
  </w:style>
  <w:style w:type="character" w:customStyle="1" w:styleId="a4">
    <w:name w:val="Основной текст Знак"/>
    <w:basedOn w:val="a0"/>
    <w:link w:val="a3"/>
    <w:rsid w:val="005120CC"/>
    <w:rPr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semiHidden/>
    <w:rPr>
      <w:b/>
      <w:bCs/>
    </w:rPr>
  </w:style>
  <w:style w:type="character" w:customStyle="1" w:styleId="22">
    <w:name w:val="Основной текст 2 Знак"/>
    <w:basedOn w:val="a0"/>
    <w:link w:val="21"/>
    <w:rsid w:val="005120CC"/>
    <w:rPr>
      <w:b/>
      <w:bCs/>
      <w:sz w:val="28"/>
      <w:szCs w:val="24"/>
      <w:lang w:val="ru-RU" w:eastAsia="ru-RU" w:bidi="ar-SA"/>
    </w:rPr>
  </w:style>
  <w:style w:type="paragraph" w:styleId="a5">
    <w:name w:val="Body Text Indent"/>
    <w:basedOn w:val="a"/>
    <w:semiHidden/>
    <w:pPr>
      <w:tabs>
        <w:tab w:val="left" w:pos="-142"/>
      </w:tabs>
      <w:ind w:firstLine="709"/>
      <w:jc w:val="both"/>
    </w:pPr>
    <w:rPr>
      <w:snapToGrid w:val="0"/>
      <w:szCs w:val="20"/>
    </w:rPr>
  </w:style>
  <w:style w:type="paragraph" w:styleId="23">
    <w:name w:val="Body Text Indent 2"/>
    <w:basedOn w:val="a"/>
    <w:semiHidden/>
    <w:pPr>
      <w:shd w:val="clear" w:color="auto" w:fill="FFFFFF"/>
      <w:spacing w:line="326" w:lineRule="exact"/>
      <w:ind w:right="5" w:hanging="5"/>
    </w:pPr>
    <w:rPr>
      <w:szCs w:val="28"/>
    </w:rPr>
  </w:style>
  <w:style w:type="paragraph" w:customStyle="1" w:styleId="Style1">
    <w:name w:val="Style1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">
    <w:name w:val="Style2"/>
    <w:basedOn w:val="a"/>
    <w:uiPriority w:val="99"/>
    <w:rsid w:val="00794F18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</w:rPr>
  </w:style>
  <w:style w:type="paragraph" w:customStyle="1" w:styleId="Style3">
    <w:name w:val="Style3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a"/>
    <w:uiPriority w:val="99"/>
    <w:rsid w:val="00794F18"/>
    <w:pPr>
      <w:widowControl w:val="0"/>
      <w:autoSpaceDE w:val="0"/>
      <w:autoSpaceDN w:val="0"/>
      <w:adjustRightInd w:val="0"/>
      <w:spacing w:line="317" w:lineRule="exact"/>
      <w:ind w:firstLine="840"/>
    </w:pPr>
    <w:rPr>
      <w:sz w:val="24"/>
    </w:rPr>
  </w:style>
  <w:style w:type="paragraph" w:customStyle="1" w:styleId="Style5">
    <w:name w:val="Style5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6">
    <w:name w:val="Style6"/>
    <w:basedOn w:val="a"/>
    <w:uiPriority w:val="99"/>
    <w:rsid w:val="00794F18"/>
    <w:pPr>
      <w:widowControl w:val="0"/>
      <w:autoSpaceDE w:val="0"/>
      <w:autoSpaceDN w:val="0"/>
      <w:adjustRightInd w:val="0"/>
      <w:spacing w:line="318" w:lineRule="exact"/>
      <w:ind w:firstLine="715"/>
      <w:jc w:val="both"/>
    </w:pPr>
    <w:rPr>
      <w:sz w:val="24"/>
    </w:rPr>
  </w:style>
  <w:style w:type="paragraph" w:customStyle="1" w:styleId="Style7">
    <w:name w:val="Style7"/>
    <w:basedOn w:val="a"/>
    <w:uiPriority w:val="99"/>
    <w:rsid w:val="00794F18"/>
    <w:pPr>
      <w:widowControl w:val="0"/>
      <w:autoSpaceDE w:val="0"/>
      <w:autoSpaceDN w:val="0"/>
      <w:adjustRightInd w:val="0"/>
      <w:spacing w:line="317" w:lineRule="exact"/>
      <w:ind w:firstLine="830"/>
    </w:pPr>
    <w:rPr>
      <w:sz w:val="24"/>
    </w:rPr>
  </w:style>
  <w:style w:type="character" w:customStyle="1" w:styleId="FontStyle11">
    <w:name w:val="Font Style11"/>
    <w:basedOn w:val="a0"/>
    <w:uiPriority w:val="99"/>
    <w:rsid w:val="00794F1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794F18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794F18"/>
    <w:rPr>
      <w:rFonts w:ascii="Times New Roman" w:hAnsi="Times New Roman" w:cs="Times New Roman"/>
      <w:i/>
      <w:iCs/>
      <w:sz w:val="32"/>
      <w:szCs w:val="32"/>
    </w:rPr>
  </w:style>
  <w:style w:type="paragraph" w:customStyle="1" w:styleId="ConsPlusTitle">
    <w:name w:val="ConsPlusTitle"/>
    <w:rsid w:val="00977BA8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zh-CN"/>
    </w:rPr>
  </w:style>
  <w:style w:type="paragraph" w:customStyle="1" w:styleId="ConsPlusNonformat">
    <w:name w:val="ConsPlusNonformat"/>
    <w:rsid w:val="00977BA8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6">
    <w:name w:val="Нормальный (таблица)"/>
    <w:basedOn w:val="a"/>
    <w:next w:val="a"/>
    <w:rsid w:val="00977BA8"/>
    <w:pPr>
      <w:widowControl w:val="0"/>
      <w:suppressAutoHyphens/>
      <w:autoSpaceDE w:val="0"/>
      <w:jc w:val="both"/>
    </w:pPr>
    <w:rPr>
      <w:rFonts w:ascii="Arial" w:eastAsia="SimSun" w:hAnsi="Arial" w:cs="Arial"/>
      <w:kern w:val="1"/>
      <w:sz w:val="24"/>
      <w:lang w:eastAsia="zh-CN" w:bidi="hi-IN"/>
    </w:rPr>
  </w:style>
  <w:style w:type="paragraph" w:styleId="a7">
    <w:name w:val="List Paragraph"/>
    <w:basedOn w:val="a"/>
    <w:uiPriority w:val="99"/>
    <w:qFormat/>
    <w:rsid w:val="00977BA8"/>
    <w:pPr>
      <w:ind w:left="720"/>
      <w:contextualSpacing/>
    </w:pPr>
    <w:rPr>
      <w:sz w:val="24"/>
    </w:rPr>
  </w:style>
  <w:style w:type="paragraph" w:customStyle="1" w:styleId="a8">
    <w:name w:val="Текст в заданном формате"/>
    <w:basedOn w:val="a"/>
    <w:rsid w:val="00977BA8"/>
    <w:pPr>
      <w:widowControl w:val="0"/>
      <w:suppressAutoHyphens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paragraph" w:customStyle="1" w:styleId="ConsPlusCell">
    <w:name w:val="ConsPlusCell"/>
    <w:uiPriority w:val="99"/>
    <w:rsid w:val="008B32B8"/>
    <w:pPr>
      <w:suppressAutoHyphens/>
      <w:autoSpaceDE w:val="0"/>
    </w:pPr>
    <w:rPr>
      <w:rFonts w:ascii="Arial" w:hAnsi="Arial" w:cs="Arial"/>
      <w:lang w:eastAsia="zh-CN"/>
    </w:rPr>
  </w:style>
  <w:style w:type="character" w:customStyle="1" w:styleId="WW8Num1zfalse">
    <w:name w:val="WW8Num1zfalse"/>
    <w:rsid w:val="00482280"/>
  </w:style>
  <w:style w:type="character" w:customStyle="1" w:styleId="WW8Num1ztrue">
    <w:name w:val="WW8Num1ztrue"/>
    <w:rsid w:val="00482280"/>
  </w:style>
  <w:style w:type="character" w:customStyle="1" w:styleId="WW8Num2z0">
    <w:name w:val="WW8Num2z0"/>
    <w:rsid w:val="00482280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sid w:val="00482280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WW8Num4z0">
    <w:name w:val="WW8Num4z0"/>
    <w:rsid w:val="00482280"/>
    <w:rPr>
      <w:rFonts w:ascii="Symbol" w:hAnsi="Symbol" w:cs="Symbol"/>
      <w:sz w:val="28"/>
      <w:szCs w:val="28"/>
    </w:rPr>
  </w:style>
  <w:style w:type="character" w:customStyle="1" w:styleId="WW8Num5z0">
    <w:name w:val="WW8Num5z0"/>
    <w:rsid w:val="00482280"/>
    <w:rPr>
      <w:rFonts w:ascii="Symbol" w:eastAsia="Calibri" w:hAnsi="Symbol" w:cs="Symbol"/>
      <w:sz w:val="28"/>
      <w:szCs w:val="28"/>
    </w:rPr>
  </w:style>
  <w:style w:type="character" w:customStyle="1" w:styleId="WW-WW8Num1ztrue">
    <w:name w:val="WW-WW8Num1ztrue"/>
    <w:rsid w:val="00482280"/>
  </w:style>
  <w:style w:type="character" w:customStyle="1" w:styleId="WW-WW8Num1ztrue1">
    <w:name w:val="WW-WW8Num1ztrue1"/>
    <w:rsid w:val="00482280"/>
  </w:style>
  <w:style w:type="character" w:customStyle="1" w:styleId="WW-WW8Num1ztrue12">
    <w:name w:val="WW-WW8Num1ztrue12"/>
    <w:rsid w:val="00482280"/>
  </w:style>
  <w:style w:type="character" w:customStyle="1" w:styleId="WW-WW8Num1ztrue123">
    <w:name w:val="WW-WW8Num1ztrue123"/>
    <w:rsid w:val="00482280"/>
  </w:style>
  <w:style w:type="character" w:customStyle="1" w:styleId="WW-WW8Num1ztrue1234">
    <w:name w:val="WW-WW8Num1ztrue1234"/>
    <w:rsid w:val="00482280"/>
  </w:style>
  <w:style w:type="character" w:customStyle="1" w:styleId="WW-WW8Num1ztrue12345">
    <w:name w:val="WW-WW8Num1ztrue12345"/>
    <w:rsid w:val="00482280"/>
  </w:style>
  <w:style w:type="character" w:customStyle="1" w:styleId="WW-WW8Num1ztrue123456">
    <w:name w:val="WW-WW8Num1ztrue123456"/>
    <w:rsid w:val="00482280"/>
  </w:style>
  <w:style w:type="character" w:customStyle="1" w:styleId="WW-WW8Num1ztrue1234567">
    <w:name w:val="WW-WW8Num1ztrue1234567"/>
    <w:rsid w:val="00482280"/>
  </w:style>
  <w:style w:type="character" w:customStyle="1" w:styleId="WW-WW8Num1ztrue11">
    <w:name w:val="WW-WW8Num1ztrue11"/>
    <w:rsid w:val="00482280"/>
  </w:style>
  <w:style w:type="character" w:customStyle="1" w:styleId="WW-WW8Num1ztrue121">
    <w:name w:val="WW-WW8Num1ztrue121"/>
    <w:rsid w:val="00482280"/>
  </w:style>
  <w:style w:type="character" w:customStyle="1" w:styleId="WW-WW8Num1ztrue1231">
    <w:name w:val="WW-WW8Num1ztrue1231"/>
    <w:rsid w:val="00482280"/>
  </w:style>
  <w:style w:type="character" w:customStyle="1" w:styleId="WW-WW8Num1ztrue12341">
    <w:name w:val="WW-WW8Num1ztrue12341"/>
    <w:rsid w:val="00482280"/>
  </w:style>
  <w:style w:type="character" w:customStyle="1" w:styleId="WW-WW8Num1ztrue123451">
    <w:name w:val="WW-WW8Num1ztrue123451"/>
    <w:rsid w:val="00482280"/>
  </w:style>
  <w:style w:type="character" w:customStyle="1" w:styleId="WW-WW8Num1ztrue1234561">
    <w:name w:val="WW-WW8Num1ztrue1234561"/>
    <w:rsid w:val="00482280"/>
  </w:style>
  <w:style w:type="character" w:customStyle="1" w:styleId="WW-WW8Num1ztrue12345671">
    <w:name w:val="WW-WW8Num1ztrue12345671"/>
    <w:rsid w:val="00482280"/>
  </w:style>
  <w:style w:type="character" w:customStyle="1" w:styleId="WW-WW8Num1ztrue111">
    <w:name w:val="WW-WW8Num1ztrue111"/>
    <w:rsid w:val="00482280"/>
  </w:style>
  <w:style w:type="character" w:customStyle="1" w:styleId="WW-WW8Num1ztrue1211">
    <w:name w:val="WW-WW8Num1ztrue1211"/>
    <w:rsid w:val="00482280"/>
  </w:style>
  <w:style w:type="character" w:customStyle="1" w:styleId="WW-WW8Num1ztrue12311">
    <w:name w:val="WW-WW8Num1ztrue12311"/>
    <w:rsid w:val="00482280"/>
  </w:style>
  <w:style w:type="character" w:customStyle="1" w:styleId="WW-WW8Num1ztrue123411">
    <w:name w:val="WW-WW8Num1ztrue123411"/>
    <w:rsid w:val="00482280"/>
  </w:style>
  <w:style w:type="character" w:customStyle="1" w:styleId="WW-WW8Num1ztrue1234511">
    <w:name w:val="WW-WW8Num1ztrue1234511"/>
    <w:rsid w:val="00482280"/>
  </w:style>
  <w:style w:type="character" w:customStyle="1" w:styleId="WW-WW8Num1ztrue12345611">
    <w:name w:val="WW-WW8Num1ztrue12345611"/>
    <w:rsid w:val="00482280"/>
  </w:style>
  <w:style w:type="character" w:customStyle="1" w:styleId="WW-WW8Num1ztrue123456711">
    <w:name w:val="WW-WW8Num1ztrue123456711"/>
    <w:rsid w:val="00482280"/>
  </w:style>
  <w:style w:type="character" w:customStyle="1" w:styleId="WW-WW8Num1ztrue1111">
    <w:name w:val="WW-WW8Num1ztrue1111"/>
    <w:rsid w:val="00482280"/>
  </w:style>
  <w:style w:type="character" w:customStyle="1" w:styleId="WW-WW8Num1ztrue12111">
    <w:name w:val="WW-WW8Num1ztrue12111"/>
    <w:rsid w:val="00482280"/>
  </w:style>
  <w:style w:type="character" w:customStyle="1" w:styleId="WW-WW8Num1ztrue123111">
    <w:name w:val="WW-WW8Num1ztrue123111"/>
    <w:rsid w:val="00482280"/>
  </w:style>
  <w:style w:type="character" w:customStyle="1" w:styleId="WW-WW8Num1ztrue1234111">
    <w:name w:val="WW-WW8Num1ztrue1234111"/>
    <w:rsid w:val="00482280"/>
  </w:style>
  <w:style w:type="character" w:customStyle="1" w:styleId="WW-WW8Num1ztrue12345111">
    <w:name w:val="WW-WW8Num1ztrue12345111"/>
    <w:rsid w:val="00482280"/>
  </w:style>
  <w:style w:type="character" w:customStyle="1" w:styleId="WW-WW8Num1ztrue123456111">
    <w:name w:val="WW-WW8Num1ztrue123456111"/>
    <w:rsid w:val="00482280"/>
  </w:style>
  <w:style w:type="character" w:customStyle="1" w:styleId="WW-WW8Num1ztrue1234567111">
    <w:name w:val="WW-WW8Num1ztrue1234567111"/>
    <w:rsid w:val="00482280"/>
  </w:style>
  <w:style w:type="character" w:customStyle="1" w:styleId="WW-WW8Num1ztrue11111">
    <w:name w:val="WW-WW8Num1ztrue11111"/>
    <w:rsid w:val="00482280"/>
  </w:style>
  <w:style w:type="character" w:customStyle="1" w:styleId="WW-WW8Num1ztrue121111">
    <w:name w:val="WW-WW8Num1ztrue121111"/>
    <w:rsid w:val="00482280"/>
  </w:style>
  <w:style w:type="character" w:customStyle="1" w:styleId="WW-WW8Num1ztrue1231111">
    <w:name w:val="WW-WW8Num1ztrue1231111"/>
    <w:rsid w:val="00482280"/>
  </w:style>
  <w:style w:type="character" w:customStyle="1" w:styleId="WW-WW8Num1ztrue12341111">
    <w:name w:val="WW-WW8Num1ztrue12341111"/>
    <w:rsid w:val="00482280"/>
  </w:style>
  <w:style w:type="character" w:customStyle="1" w:styleId="WW-WW8Num1ztrue123451111">
    <w:name w:val="WW-WW8Num1ztrue123451111"/>
    <w:rsid w:val="00482280"/>
  </w:style>
  <w:style w:type="character" w:customStyle="1" w:styleId="WW-WW8Num1ztrue1234561111">
    <w:name w:val="WW-WW8Num1ztrue1234561111"/>
    <w:rsid w:val="00482280"/>
  </w:style>
  <w:style w:type="character" w:customStyle="1" w:styleId="WW8Num3ztrue">
    <w:name w:val="WW8Num3ztrue"/>
    <w:rsid w:val="00482280"/>
  </w:style>
  <w:style w:type="character" w:customStyle="1" w:styleId="WW-WW8Num3ztrue">
    <w:name w:val="WW-WW8Num3ztrue"/>
    <w:rsid w:val="00482280"/>
  </w:style>
  <w:style w:type="character" w:customStyle="1" w:styleId="WW-WW8Num3ztrue1">
    <w:name w:val="WW-WW8Num3ztrue1"/>
    <w:rsid w:val="00482280"/>
  </w:style>
  <w:style w:type="character" w:customStyle="1" w:styleId="WW-WW8Num3ztrue12">
    <w:name w:val="WW-WW8Num3ztrue12"/>
    <w:rsid w:val="00482280"/>
  </w:style>
  <w:style w:type="character" w:customStyle="1" w:styleId="WW-WW8Num3ztrue123">
    <w:name w:val="WW-WW8Num3ztrue123"/>
    <w:rsid w:val="00482280"/>
  </w:style>
  <w:style w:type="character" w:customStyle="1" w:styleId="WW-WW8Num3ztrue1234">
    <w:name w:val="WW-WW8Num3ztrue1234"/>
    <w:rsid w:val="00482280"/>
  </w:style>
  <w:style w:type="character" w:customStyle="1" w:styleId="WW-WW8Num3ztrue12345">
    <w:name w:val="WW-WW8Num3ztrue12345"/>
    <w:rsid w:val="00482280"/>
  </w:style>
  <w:style w:type="character" w:customStyle="1" w:styleId="WW-WW8Num3ztrue123456">
    <w:name w:val="WW-WW8Num3ztrue123456"/>
    <w:rsid w:val="00482280"/>
  </w:style>
  <w:style w:type="character" w:customStyle="1" w:styleId="WW8Num4zfalse">
    <w:name w:val="WW8Num4zfalse"/>
    <w:rsid w:val="00482280"/>
    <w:rPr>
      <w:b/>
      <w:sz w:val="28"/>
      <w:szCs w:val="28"/>
    </w:rPr>
  </w:style>
  <w:style w:type="character" w:customStyle="1" w:styleId="WW8Num4z1">
    <w:name w:val="WW8Num4z1"/>
    <w:rsid w:val="00482280"/>
    <w:rPr>
      <w:b w:val="0"/>
      <w:i/>
      <w:szCs w:val="28"/>
    </w:rPr>
  </w:style>
  <w:style w:type="character" w:customStyle="1" w:styleId="WW8Num6z0">
    <w:name w:val="WW8Num6z0"/>
    <w:rsid w:val="00482280"/>
    <w:rPr>
      <w:rFonts w:ascii="Symbol" w:hAnsi="Symbol" w:cs="Symbol"/>
      <w:sz w:val="28"/>
      <w:szCs w:val="28"/>
    </w:rPr>
  </w:style>
  <w:style w:type="character" w:customStyle="1" w:styleId="WW-WW8Num1ztrue12345671111">
    <w:name w:val="WW-WW8Num1ztrue12345671111"/>
    <w:rsid w:val="00482280"/>
  </w:style>
  <w:style w:type="character" w:customStyle="1" w:styleId="WW-WW8Num1ztrue111111">
    <w:name w:val="WW-WW8Num1ztrue111111"/>
    <w:rsid w:val="00482280"/>
  </w:style>
  <w:style w:type="character" w:customStyle="1" w:styleId="WW-WW8Num1ztrue1211111">
    <w:name w:val="WW-WW8Num1ztrue1211111"/>
    <w:rsid w:val="00482280"/>
  </w:style>
  <w:style w:type="character" w:customStyle="1" w:styleId="WW-WW8Num1ztrue12311111">
    <w:name w:val="WW-WW8Num1ztrue12311111"/>
    <w:rsid w:val="00482280"/>
  </w:style>
  <w:style w:type="character" w:customStyle="1" w:styleId="WW-WW8Num1ztrue123411111">
    <w:name w:val="WW-WW8Num1ztrue123411111"/>
    <w:rsid w:val="00482280"/>
  </w:style>
  <w:style w:type="character" w:customStyle="1" w:styleId="WW-WW8Num1ztrue1234511111">
    <w:name w:val="WW-WW8Num1ztrue1234511111"/>
    <w:rsid w:val="00482280"/>
  </w:style>
  <w:style w:type="character" w:customStyle="1" w:styleId="WW-WW8Num1ztrue12345611111">
    <w:name w:val="WW-WW8Num1ztrue12345611111"/>
    <w:rsid w:val="00482280"/>
  </w:style>
  <w:style w:type="character" w:customStyle="1" w:styleId="WW-WW8Num3ztrue1234567">
    <w:name w:val="WW-WW8Num3ztrue1234567"/>
    <w:rsid w:val="00482280"/>
  </w:style>
  <w:style w:type="character" w:customStyle="1" w:styleId="WW-WW8Num3ztrue11">
    <w:name w:val="WW-WW8Num3ztrue11"/>
    <w:rsid w:val="00482280"/>
  </w:style>
  <w:style w:type="character" w:customStyle="1" w:styleId="WW-WW8Num3ztrue121">
    <w:name w:val="WW-WW8Num3ztrue121"/>
    <w:rsid w:val="00482280"/>
  </w:style>
  <w:style w:type="character" w:customStyle="1" w:styleId="WW-WW8Num3ztrue1231">
    <w:name w:val="WW-WW8Num3ztrue1231"/>
    <w:rsid w:val="00482280"/>
  </w:style>
  <w:style w:type="character" w:customStyle="1" w:styleId="WW-WW8Num3ztrue12341">
    <w:name w:val="WW-WW8Num3ztrue12341"/>
    <w:rsid w:val="00482280"/>
  </w:style>
  <w:style w:type="character" w:customStyle="1" w:styleId="WW-WW8Num3ztrue123451">
    <w:name w:val="WW-WW8Num3ztrue123451"/>
    <w:rsid w:val="00482280"/>
  </w:style>
  <w:style w:type="character" w:customStyle="1" w:styleId="WW-WW8Num3ztrue1234561">
    <w:name w:val="WW-WW8Num3ztrue1234561"/>
    <w:rsid w:val="00482280"/>
  </w:style>
  <w:style w:type="character" w:customStyle="1" w:styleId="WW8Num4ztrue">
    <w:name w:val="WW8Num4ztrue"/>
    <w:rsid w:val="00482280"/>
  </w:style>
  <w:style w:type="character" w:customStyle="1" w:styleId="WW-WW8Num4ztrue">
    <w:name w:val="WW-WW8Num4ztrue"/>
    <w:rsid w:val="00482280"/>
  </w:style>
  <w:style w:type="character" w:customStyle="1" w:styleId="WW-WW8Num4ztrue1">
    <w:name w:val="WW-WW8Num4ztrue1"/>
    <w:rsid w:val="00482280"/>
  </w:style>
  <w:style w:type="character" w:customStyle="1" w:styleId="WW-WW8Num4ztrue12">
    <w:name w:val="WW-WW8Num4ztrue12"/>
    <w:rsid w:val="00482280"/>
  </w:style>
  <w:style w:type="character" w:customStyle="1" w:styleId="WW-WW8Num4ztrue123">
    <w:name w:val="WW-WW8Num4ztrue123"/>
    <w:rsid w:val="00482280"/>
  </w:style>
  <w:style w:type="character" w:customStyle="1" w:styleId="WW-WW8Num4ztrue1234">
    <w:name w:val="WW-WW8Num4ztrue1234"/>
    <w:rsid w:val="00482280"/>
  </w:style>
  <w:style w:type="character" w:customStyle="1" w:styleId="WW-WW8Num4ztrue12345">
    <w:name w:val="WW-WW8Num4ztrue12345"/>
    <w:rsid w:val="00482280"/>
  </w:style>
  <w:style w:type="character" w:customStyle="1" w:styleId="WW-WW8Num4ztrue123456">
    <w:name w:val="WW-WW8Num4ztrue123456"/>
    <w:rsid w:val="00482280"/>
  </w:style>
  <w:style w:type="character" w:customStyle="1" w:styleId="WW8Num1z0">
    <w:name w:val="WW8Num1z0"/>
    <w:rsid w:val="00482280"/>
    <w:rPr>
      <w:rFonts w:ascii="Times New Roman" w:hAnsi="Times New Roman" w:cs="Times New Roman"/>
      <w:sz w:val="24"/>
      <w:szCs w:val="24"/>
    </w:rPr>
  </w:style>
  <w:style w:type="character" w:customStyle="1" w:styleId="WW8Num2zfalse">
    <w:name w:val="WW8Num2zfalse"/>
    <w:rsid w:val="00482280"/>
    <w:rPr>
      <w:b/>
    </w:rPr>
  </w:style>
  <w:style w:type="character" w:customStyle="1" w:styleId="WW8Num2ztrue">
    <w:name w:val="WW8Num2ztrue"/>
    <w:rsid w:val="00482280"/>
  </w:style>
  <w:style w:type="character" w:customStyle="1" w:styleId="WW-WW8Num2ztrue">
    <w:name w:val="WW-WW8Num2ztrue"/>
    <w:rsid w:val="00482280"/>
  </w:style>
  <w:style w:type="character" w:customStyle="1" w:styleId="WW-WW8Num2ztrue1">
    <w:name w:val="WW-WW8Num2ztrue1"/>
    <w:rsid w:val="00482280"/>
  </w:style>
  <w:style w:type="character" w:customStyle="1" w:styleId="WW-WW8Num2ztrue12">
    <w:name w:val="WW-WW8Num2ztrue12"/>
    <w:rsid w:val="00482280"/>
  </w:style>
  <w:style w:type="character" w:customStyle="1" w:styleId="WW-WW8Num2ztrue123">
    <w:name w:val="WW-WW8Num2ztrue123"/>
    <w:rsid w:val="00482280"/>
  </w:style>
  <w:style w:type="character" w:customStyle="1" w:styleId="WW-WW8Num2ztrue1234">
    <w:name w:val="WW-WW8Num2ztrue1234"/>
    <w:rsid w:val="00482280"/>
  </w:style>
  <w:style w:type="character" w:customStyle="1" w:styleId="WW-WW8Num2ztrue12345">
    <w:name w:val="WW-WW8Num2ztrue12345"/>
    <w:rsid w:val="00482280"/>
  </w:style>
  <w:style w:type="character" w:customStyle="1" w:styleId="WW-WW8Num2ztrue123456">
    <w:name w:val="WW-WW8Num2ztrue123456"/>
    <w:rsid w:val="00482280"/>
  </w:style>
  <w:style w:type="character" w:customStyle="1" w:styleId="WW8Num3zfalse">
    <w:name w:val="WW8Num3zfalse"/>
    <w:rsid w:val="00482280"/>
  </w:style>
  <w:style w:type="character" w:customStyle="1" w:styleId="WW-WW8Num3ztrue12345671">
    <w:name w:val="WW-WW8Num3ztrue12345671"/>
    <w:rsid w:val="00482280"/>
  </w:style>
  <w:style w:type="character" w:customStyle="1" w:styleId="WW-WW8Num3ztrue111">
    <w:name w:val="WW-WW8Num3ztrue111"/>
    <w:rsid w:val="00482280"/>
  </w:style>
  <w:style w:type="character" w:customStyle="1" w:styleId="WW-WW8Num3ztrue1211">
    <w:name w:val="WW-WW8Num3ztrue1211"/>
    <w:rsid w:val="00482280"/>
  </w:style>
  <w:style w:type="character" w:customStyle="1" w:styleId="WW-WW8Num3ztrue12311">
    <w:name w:val="WW-WW8Num3ztrue12311"/>
    <w:rsid w:val="00482280"/>
  </w:style>
  <w:style w:type="character" w:customStyle="1" w:styleId="WW-WW8Num3ztrue123411">
    <w:name w:val="WW-WW8Num3ztrue123411"/>
    <w:rsid w:val="00482280"/>
  </w:style>
  <w:style w:type="character" w:customStyle="1" w:styleId="WW-WW8Num3ztrue1234511">
    <w:name w:val="WW-WW8Num3ztrue1234511"/>
    <w:rsid w:val="00482280"/>
  </w:style>
  <w:style w:type="character" w:customStyle="1" w:styleId="WW-WW8Num3ztrue12345611">
    <w:name w:val="WW-WW8Num3ztrue12345611"/>
    <w:rsid w:val="00482280"/>
  </w:style>
  <w:style w:type="character" w:customStyle="1" w:styleId="WW-WW8Num2ztrue1234567">
    <w:name w:val="WW-WW8Num2ztrue1234567"/>
    <w:rsid w:val="00482280"/>
  </w:style>
  <w:style w:type="character" w:customStyle="1" w:styleId="WW-WW8Num2ztrue11">
    <w:name w:val="WW-WW8Num2ztrue11"/>
    <w:rsid w:val="00482280"/>
  </w:style>
  <w:style w:type="character" w:customStyle="1" w:styleId="WW-WW8Num2ztrue121">
    <w:name w:val="WW-WW8Num2ztrue121"/>
    <w:rsid w:val="00482280"/>
  </w:style>
  <w:style w:type="character" w:customStyle="1" w:styleId="WW-WW8Num2ztrue1231">
    <w:name w:val="WW-WW8Num2ztrue1231"/>
    <w:rsid w:val="00482280"/>
  </w:style>
  <w:style w:type="character" w:customStyle="1" w:styleId="WW-WW8Num2ztrue12341">
    <w:name w:val="WW-WW8Num2ztrue12341"/>
    <w:rsid w:val="00482280"/>
  </w:style>
  <w:style w:type="character" w:customStyle="1" w:styleId="WW-WW8Num2ztrue123451">
    <w:name w:val="WW-WW8Num2ztrue123451"/>
    <w:rsid w:val="00482280"/>
  </w:style>
  <w:style w:type="character" w:customStyle="1" w:styleId="WW-WW8Num2ztrue1234561">
    <w:name w:val="WW-WW8Num2ztrue1234561"/>
    <w:rsid w:val="00482280"/>
  </w:style>
  <w:style w:type="character" w:customStyle="1" w:styleId="24">
    <w:name w:val="Основной шрифт абзаца2"/>
    <w:rsid w:val="00482280"/>
  </w:style>
  <w:style w:type="character" w:styleId="a9">
    <w:name w:val="Hyperlink"/>
    <w:basedOn w:val="24"/>
    <w:rsid w:val="00482280"/>
    <w:rPr>
      <w:color w:val="000080"/>
      <w:u w:val="single"/>
      <w:lang/>
    </w:rPr>
  </w:style>
  <w:style w:type="character" w:customStyle="1" w:styleId="WW8Num10zfalse">
    <w:name w:val="WW8Num10zfalse"/>
    <w:rsid w:val="00482280"/>
  </w:style>
  <w:style w:type="character" w:customStyle="1" w:styleId="WW8Num10ztrue">
    <w:name w:val="WW8Num10ztrue"/>
    <w:rsid w:val="00482280"/>
    <w:rPr>
      <w:b w:val="0"/>
      <w:i/>
      <w:szCs w:val="28"/>
    </w:rPr>
  </w:style>
  <w:style w:type="character" w:customStyle="1" w:styleId="WW8Num16z0">
    <w:name w:val="WW8Num16z0"/>
    <w:rsid w:val="00482280"/>
    <w:rPr>
      <w:rFonts w:ascii="Symbol" w:hAnsi="Symbol" w:cs="Symbol"/>
      <w:sz w:val="28"/>
      <w:szCs w:val="28"/>
    </w:rPr>
  </w:style>
  <w:style w:type="character" w:customStyle="1" w:styleId="WW8Num16z1">
    <w:name w:val="WW8Num16z1"/>
    <w:rsid w:val="00482280"/>
    <w:rPr>
      <w:rFonts w:ascii="Courier New" w:hAnsi="Courier New" w:cs="Courier New"/>
    </w:rPr>
  </w:style>
  <w:style w:type="character" w:customStyle="1" w:styleId="WW8Num16z2">
    <w:name w:val="WW8Num16z2"/>
    <w:rsid w:val="00482280"/>
    <w:rPr>
      <w:rFonts w:ascii="Wingdings" w:hAnsi="Wingdings" w:cs="Wingdings"/>
    </w:rPr>
  </w:style>
  <w:style w:type="character" w:customStyle="1" w:styleId="WW8Num19z0">
    <w:name w:val="WW8Num19z0"/>
    <w:rsid w:val="00482280"/>
    <w:rPr>
      <w:rFonts w:ascii="Symbol" w:hAnsi="Symbol" w:cs="Symbol"/>
      <w:sz w:val="28"/>
      <w:szCs w:val="28"/>
    </w:rPr>
  </w:style>
  <w:style w:type="character" w:customStyle="1" w:styleId="WW8Num19z1">
    <w:name w:val="WW8Num19z1"/>
    <w:rsid w:val="00482280"/>
    <w:rPr>
      <w:rFonts w:ascii="Courier New" w:hAnsi="Courier New" w:cs="Courier New"/>
    </w:rPr>
  </w:style>
  <w:style w:type="character" w:customStyle="1" w:styleId="WW8Num19z2">
    <w:name w:val="WW8Num19z2"/>
    <w:rsid w:val="00482280"/>
    <w:rPr>
      <w:rFonts w:ascii="Wingdings" w:hAnsi="Wingdings" w:cs="Wingdings"/>
    </w:rPr>
  </w:style>
  <w:style w:type="paragraph" w:customStyle="1" w:styleId="aa">
    <w:name w:val="Заголовок"/>
    <w:basedOn w:val="a"/>
    <w:next w:val="a3"/>
    <w:rsid w:val="00482280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Cs w:val="28"/>
      <w:lang w:eastAsia="zh-CN" w:bidi="hi-IN"/>
    </w:rPr>
  </w:style>
  <w:style w:type="paragraph" w:styleId="ab">
    <w:name w:val="List"/>
    <w:basedOn w:val="a3"/>
    <w:rsid w:val="00482280"/>
    <w:pPr>
      <w:widowControl w:val="0"/>
      <w:suppressAutoHyphens/>
      <w:spacing w:after="120"/>
    </w:pPr>
    <w:rPr>
      <w:rFonts w:eastAsia="SimSun" w:cs="Mangal"/>
      <w:kern w:val="1"/>
      <w:sz w:val="24"/>
      <w:szCs w:val="24"/>
      <w:lang w:eastAsia="zh-CN" w:bidi="hi-IN"/>
    </w:rPr>
  </w:style>
  <w:style w:type="paragraph" w:styleId="ac">
    <w:name w:val="caption"/>
    <w:basedOn w:val="a"/>
    <w:qFormat/>
    <w:rsid w:val="00482280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1"/>
      <w:sz w:val="24"/>
      <w:lang w:eastAsia="zh-CN" w:bidi="hi-IN"/>
    </w:rPr>
  </w:style>
  <w:style w:type="paragraph" w:customStyle="1" w:styleId="11">
    <w:name w:val="Указатель1"/>
    <w:basedOn w:val="a"/>
    <w:rsid w:val="00482280"/>
    <w:pPr>
      <w:widowControl w:val="0"/>
      <w:suppressLineNumbers/>
      <w:suppressAutoHyphens/>
    </w:pPr>
    <w:rPr>
      <w:rFonts w:eastAsia="SimSun" w:cs="Mangal"/>
      <w:kern w:val="1"/>
      <w:sz w:val="24"/>
      <w:lang w:eastAsia="zh-CN" w:bidi="hi-IN"/>
    </w:rPr>
  </w:style>
  <w:style w:type="paragraph" w:styleId="ad">
    <w:name w:val="header"/>
    <w:basedOn w:val="a"/>
    <w:link w:val="ae"/>
    <w:uiPriority w:val="99"/>
    <w:rsid w:val="00482280"/>
    <w:pPr>
      <w:widowControl w:val="0"/>
      <w:suppressAutoHyphens/>
    </w:pPr>
    <w:rPr>
      <w:rFonts w:eastAsia="SimSun" w:cs="Mangal"/>
      <w:kern w:val="1"/>
      <w:sz w:val="20"/>
      <w:szCs w:val="20"/>
      <w:lang w:eastAsia="zh-CN" w:bidi="hi-IN"/>
    </w:rPr>
  </w:style>
  <w:style w:type="character" w:customStyle="1" w:styleId="ae">
    <w:name w:val="Верхний колонтитул Знак"/>
    <w:basedOn w:val="a0"/>
    <w:link w:val="ad"/>
    <w:uiPriority w:val="99"/>
    <w:rsid w:val="00482280"/>
    <w:rPr>
      <w:rFonts w:eastAsia="SimSun" w:cs="Mangal"/>
      <w:kern w:val="1"/>
      <w:lang w:eastAsia="zh-CN" w:bidi="hi-IN"/>
    </w:rPr>
  </w:style>
  <w:style w:type="paragraph" w:customStyle="1" w:styleId="af">
    <w:name w:val="Содержимое таблицы"/>
    <w:basedOn w:val="a"/>
    <w:rsid w:val="00482280"/>
    <w:pPr>
      <w:widowControl w:val="0"/>
      <w:suppressLineNumbers/>
      <w:suppressAutoHyphens/>
    </w:pPr>
    <w:rPr>
      <w:rFonts w:eastAsia="SimSun" w:cs="Mangal"/>
      <w:kern w:val="1"/>
      <w:sz w:val="24"/>
      <w:lang w:eastAsia="zh-CN" w:bidi="hi-IN"/>
    </w:rPr>
  </w:style>
  <w:style w:type="paragraph" w:customStyle="1" w:styleId="af0">
    <w:name w:val="Заголовок таблицы"/>
    <w:basedOn w:val="af"/>
    <w:rsid w:val="00482280"/>
    <w:pPr>
      <w:jc w:val="center"/>
    </w:pPr>
    <w:rPr>
      <w:b/>
      <w:bCs/>
    </w:rPr>
  </w:style>
  <w:style w:type="paragraph" w:customStyle="1" w:styleId="ConsPlusNormal">
    <w:name w:val="ConsPlusNormal"/>
    <w:link w:val="ConsPlusNormal0"/>
    <w:rsid w:val="00482280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customStyle="1" w:styleId="ConsPlusNormal0">
    <w:name w:val="ConsPlusNormal Знак"/>
    <w:link w:val="ConsPlusNormal"/>
    <w:locked/>
    <w:rsid w:val="005120CC"/>
    <w:rPr>
      <w:rFonts w:ascii="Arial" w:hAnsi="Arial" w:cs="Arial"/>
      <w:lang w:val="ru-RU" w:eastAsia="zh-CN" w:bidi="ar-SA"/>
    </w:rPr>
  </w:style>
  <w:style w:type="paragraph" w:customStyle="1" w:styleId="ConsPlusDocList">
    <w:name w:val="  ConsPlusDocList"/>
    <w:next w:val="a"/>
    <w:rsid w:val="00482280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customStyle="1" w:styleId="af1">
    <w:name w:val="Основной т"/>
    <w:basedOn w:val="a"/>
    <w:rsid w:val="00482280"/>
    <w:pPr>
      <w:widowControl w:val="0"/>
      <w:suppressAutoHyphens/>
      <w:ind w:firstLine="708"/>
      <w:jc w:val="both"/>
    </w:pPr>
    <w:rPr>
      <w:rFonts w:ascii="Calibri" w:hAnsi="Calibri" w:cs="Calibri"/>
      <w:bCs/>
      <w:kern w:val="1"/>
      <w:szCs w:val="28"/>
      <w:lang w:eastAsia="zh-CN" w:bidi="hi-IN"/>
    </w:rPr>
  </w:style>
  <w:style w:type="paragraph" w:customStyle="1" w:styleId="12">
    <w:name w:val="Название объекта1"/>
    <w:basedOn w:val="a"/>
    <w:next w:val="a"/>
    <w:rsid w:val="00482280"/>
    <w:pPr>
      <w:widowControl w:val="0"/>
      <w:suppressAutoHyphens/>
    </w:pPr>
    <w:rPr>
      <w:b/>
      <w:bCs/>
      <w:kern w:val="1"/>
      <w:sz w:val="20"/>
      <w:szCs w:val="20"/>
      <w:lang w:eastAsia="zh-CN" w:bidi="hi-IN"/>
    </w:rPr>
  </w:style>
  <w:style w:type="paragraph" w:customStyle="1" w:styleId="ListParagraph">
    <w:name w:val="List Paragraph"/>
    <w:basedOn w:val="a"/>
    <w:rsid w:val="00482280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 w:bidi="hi-IN"/>
    </w:rPr>
  </w:style>
  <w:style w:type="paragraph" w:customStyle="1" w:styleId="NormalWeb">
    <w:name w:val="Normal (Web)"/>
    <w:basedOn w:val="a"/>
    <w:rsid w:val="00482280"/>
    <w:pPr>
      <w:suppressAutoHyphens/>
      <w:spacing w:before="28" w:after="28"/>
    </w:pPr>
    <w:rPr>
      <w:rFonts w:eastAsia="SimSun" w:cs="Mangal"/>
      <w:kern w:val="1"/>
      <w:sz w:val="24"/>
      <w:lang w:eastAsia="zh-CN" w:bidi="hi-IN"/>
    </w:rPr>
  </w:style>
  <w:style w:type="paragraph" w:customStyle="1" w:styleId="af2">
    <w:name w:val="Знак"/>
    <w:basedOn w:val="a"/>
    <w:rsid w:val="00482280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Cs w:val="20"/>
      <w:lang w:val="en-GB" w:eastAsia="en-US"/>
    </w:rPr>
  </w:style>
  <w:style w:type="paragraph" w:styleId="af3">
    <w:name w:val="Normal (Web)"/>
    <w:basedOn w:val="a"/>
    <w:uiPriority w:val="99"/>
    <w:rsid w:val="00482280"/>
    <w:pPr>
      <w:spacing w:before="100" w:beforeAutospacing="1" w:after="100" w:afterAutospacing="1"/>
    </w:pPr>
    <w:rPr>
      <w:sz w:val="24"/>
    </w:rPr>
  </w:style>
  <w:style w:type="paragraph" w:styleId="af4">
    <w:name w:val="Document Map"/>
    <w:basedOn w:val="a"/>
    <w:link w:val="af5"/>
    <w:uiPriority w:val="99"/>
    <w:semiHidden/>
    <w:unhideWhenUsed/>
    <w:rsid w:val="0048228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82280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6">
    <w:name w:val="Гипертекстовая ссылка"/>
    <w:basedOn w:val="a0"/>
    <w:rsid w:val="00482280"/>
    <w:rPr>
      <w:b/>
      <w:bCs/>
      <w:color w:val="008000"/>
    </w:rPr>
  </w:style>
  <w:style w:type="character" w:customStyle="1" w:styleId="WW-WW8Num1ztrue111111111">
    <w:name w:val="WW-WW8Num1ztrue111111111"/>
    <w:rsid w:val="00482280"/>
  </w:style>
  <w:style w:type="character" w:customStyle="1" w:styleId="WW-WW8Num1ztrue1234561111111">
    <w:name w:val="WW-WW8Num1ztrue1234561111111"/>
    <w:rsid w:val="00482280"/>
  </w:style>
  <w:style w:type="character" w:customStyle="1" w:styleId="af7">
    <w:name w:val="Цветовое выделение"/>
    <w:rsid w:val="00482280"/>
    <w:rPr>
      <w:b/>
      <w:color w:val="26282F"/>
      <w:sz w:val="26"/>
    </w:rPr>
  </w:style>
  <w:style w:type="paragraph" w:styleId="af8">
    <w:name w:val="Balloon Text"/>
    <w:basedOn w:val="a"/>
    <w:link w:val="af9"/>
    <w:uiPriority w:val="99"/>
    <w:semiHidden/>
    <w:unhideWhenUsed/>
    <w:rsid w:val="0048228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9">
    <w:name w:val="Текст выноски Знак"/>
    <w:basedOn w:val="a0"/>
    <w:link w:val="af8"/>
    <w:uiPriority w:val="99"/>
    <w:semiHidden/>
    <w:rsid w:val="00482280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fa">
    <w:name w:val="footer"/>
    <w:basedOn w:val="a"/>
    <w:link w:val="afb"/>
    <w:uiPriority w:val="99"/>
    <w:semiHidden/>
    <w:unhideWhenUsed/>
    <w:rsid w:val="00DE335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DE3356"/>
    <w:rPr>
      <w:sz w:val="28"/>
      <w:szCs w:val="24"/>
      <w:u w:color="FFFFFF"/>
    </w:rPr>
  </w:style>
  <w:style w:type="paragraph" w:styleId="afc">
    <w:name w:val="No Spacing"/>
    <w:uiPriority w:val="1"/>
    <w:qFormat/>
    <w:rsid w:val="00817E2E"/>
    <w:rPr>
      <w:sz w:val="28"/>
      <w:szCs w:val="24"/>
      <w:u w:color="FFFFFF"/>
    </w:rPr>
  </w:style>
  <w:style w:type="paragraph" w:customStyle="1" w:styleId="s3">
    <w:name w:val="s_3"/>
    <w:basedOn w:val="a"/>
    <w:rsid w:val="00132E5A"/>
    <w:pPr>
      <w:spacing w:before="100" w:beforeAutospacing="1" w:after="100" w:afterAutospacing="1"/>
    </w:pPr>
    <w:rPr>
      <w:sz w:val="24"/>
    </w:rPr>
  </w:style>
  <w:style w:type="character" w:styleId="afd">
    <w:name w:val="Strong"/>
    <w:uiPriority w:val="22"/>
    <w:qFormat/>
    <w:rsid w:val="000C7257"/>
    <w:rPr>
      <w:b/>
      <w:bCs/>
    </w:rPr>
  </w:style>
  <w:style w:type="paragraph" w:customStyle="1" w:styleId="formattext">
    <w:name w:val="formattext"/>
    <w:basedOn w:val="a"/>
    <w:rsid w:val="004344CB"/>
    <w:pPr>
      <w:spacing w:before="100" w:beforeAutospacing="1" w:after="100" w:afterAutospacing="1"/>
    </w:pPr>
    <w:rPr>
      <w:sz w:val="24"/>
    </w:rPr>
  </w:style>
  <w:style w:type="character" w:styleId="afe">
    <w:name w:val="Emphasis"/>
    <w:basedOn w:val="a0"/>
    <w:uiPriority w:val="20"/>
    <w:qFormat/>
    <w:rsid w:val="00D268C5"/>
    <w:rPr>
      <w:i/>
      <w:iCs/>
    </w:rPr>
  </w:style>
  <w:style w:type="paragraph" w:customStyle="1" w:styleId="aff">
    <w:name w:val="Прижатый влево"/>
    <w:basedOn w:val="a"/>
    <w:next w:val="a"/>
    <w:rsid w:val="005120C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ff0">
    <w:name w:val="page number"/>
    <w:basedOn w:val="a0"/>
    <w:rsid w:val="005120CC"/>
  </w:style>
  <w:style w:type="paragraph" w:customStyle="1" w:styleId="13">
    <w:name w:val="нум список 1"/>
    <w:basedOn w:val="a"/>
    <w:rsid w:val="005120CC"/>
    <w:pPr>
      <w:tabs>
        <w:tab w:val="num" w:pos="360"/>
      </w:tabs>
      <w:spacing w:before="120" w:after="120"/>
      <w:jc w:val="both"/>
    </w:pPr>
    <w:rPr>
      <w:sz w:val="24"/>
      <w:szCs w:val="20"/>
      <w:lang w:eastAsia="ar-SA"/>
    </w:rPr>
  </w:style>
  <w:style w:type="paragraph" w:customStyle="1" w:styleId="aff1">
    <w:name w:val="основной текст документа"/>
    <w:basedOn w:val="a"/>
    <w:rsid w:val="005120CC"/>
    <w:pPr>
      <w:spacing w:before="120" w:after="120"/>
      <w:jc w:val="both"/>
    </w:pPr>
    <w:rPr>
      <w:sz w:val="24"/>
      <w:szCs w:val="20"/>
      <w:lang w:eastAsia="ar-SA"/>
    </w:rPr>
  </w:style>
  <w:style w:type="paragraph" w:customStyle="1" w:styleId="text">
    <w:name w:val="text"/>
    <w:basedOn w:val="a"/>
    <w:rsid w:val="005120CC"/>
    <w:pPr>
      <w:spacing w:before="64" w:after="64"/>
      <w:jc w:val="both"/>
    </w:pPr>
    <w:rPr>
      <w:rFonts w:ascii="Verdana" w:hAnsi="Verdana"/>
      <w:sz w:val="20"/>
      <w:szCs w:val="20"/>
    </w:rPr>
  </w:style>
  <w:style w:type="paragraph" w:customStyle="1" w:styleId="14">
    <w:name w:val=" Знак1"/>
    <w:basedOn w:val="a"/>
    <w:rsid w:val="005120CC"/>
    <w:pPr>
      <w:numPr>
        <w:numId w:val="1"/>
      </w:num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5120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6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garant-areal.ru/pages/lib/symbolics/images/municipals/arms/penza/shemisheysky_arm.gi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B5182C2C83D652683637DAD067F0ADD63CC0DDBBFD8532F0D629C73D9004796C52398A8F2S0u1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mfc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em_adm@su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9601</Words>
  <Characters>54728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>2112</Company>
  <LinksUpToDate>false</LinksUpToDate>
  <CharactersWithSpaces>64201</CharactersWithSpaces>
  <SharedDoc>false</SharedDoc>
  <HLinks>
    <vt:vector size="30" baseType="variant">
      <vt:variant>
        <vt:i4>1638494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consultantplus://offline/ref=8B5182C2C83D652683637DAD067F0ADD63CC0DDBBFD8532F0D629C73D9004796C52398A8F2S0u1L</vt:lpwstr>
      </vt:variant>
      <vt:variant>
        <vt:lpwstr/>
      </vt:variant>
      <vt:variant>
        <vt:i4>6684721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Par334</vt:lpwstr>
      </vt:variant>
      <vt:variant>
        <vt:i4>7929954</vt:i4>
      </vt:variant>
      <vt:variant>
        <vt:i4>3</vt:i4>
      </vt:variant>
      <vt:variant>
        <vt:i4>0</vt:i4>
      </vt:variant>
      <vt:variant>
        <vt:i4>5</vt:i4>
      </vt:variant>
      <vt:variant>
        <vt:lpwstr>http://www.mfcinfo.ru/</vt:lpwstr>
      </vt:variant>
      <vt:variant>
        <vt:lpwstr/>
      </vt:variant>
      <vt:variant>
        <vt:i4>6881388</vt:i4>
      </vt:variant>
      <vt:variant>
        <vt:i4>0</vt:i4>
      </vt:variant>
      <vt:variant>
        <vt:i4>0</vt:i4>
      </vt:variant>
      <vt:variant>
        <vt:i4>5</vt:i4>
      </vt:variant>
      <vt:variant>
        <vt:lpwstr>mailto:shem_adm@sura.ru</vt:lpwstr>
      </vt:variant>
      <vt:variant>
        <vt:lpwstr/>
      </vt:variant>
      <vt:variant>
        <vt:i4>1441916</vt:i4>
      </vt:variant>
      <vt:variant>
        <vt:i4>-1</vt:i4>
      </vt:variant>
      <vt:variant>
        <vt:i4>1027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5216541</dc:creator>
  <cp:lastModifiedBy>Sysadmin</cp:lastModifiedBy>
  <cp:revision>2</cp:revision>
  <cp:lastPrinted>2018-09-26T11:29:00Z</cp:lastPrinted>
  <dcterms:created xsi:type="dcterms:W3CDTF">2018-12-14T12:36:00Z</dcterms:created>
  <dcterms:modified xsi:type="dcterms:W3CDTF">2018-12-14T12:36:00Z</dcterms:modified>
</cp:coreProperties>
</file>