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853" w:rsidRDefault="00E06AD4">
      <w:pPr>
        <w:ind w:left="-426" w:firstLine="426"/>
        <w:jc w:val="both"/>
        <w:rPr>
          <w:rFonts w:ascii="Courier New" w:hAnsi="Courier New" w:cs="Courier New"/>
          <w:b/>
          <w:bCs/>
          <w:szCs w:val="28"/>
        </w:rPr>
      </w:pPr>
      <w:r>
        <w:rPr>
          <w:noProof/>
        </w:rPr>
        <w:drawing>
          <wp:anchor distT="0" distB="0" distL="114300" distR="114300" simplePos="0" relativeHeight="251640832" behindDoc="0" locked="0" layoutInCell="1" allowOverlap="1">
            <wp:simplePos x="0" y="0"/>
            <wp:positionH relativeFrom="column">
              <wp:posOffset>2486660</wp:posOffset>
            </wp:positionH>
            <wp:positionV relativeFrom="paragraph">
              <wp:posOffset>186690</wp:posOffset>
            </wp:positionV>
            <wp:extent cx="680085" cy="864870"/>
            <wp:effectExtent l="19050" t="0" r="5715" b="0"/>
            <wp:wrapNone/>
            <wp:docPr id="3" name="Рисунок 3" descr="http://www.garant-areal.ru/pages/lib/symbolics/images/municipals/arms/penza/shemisheysky_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arant-areal.ru/pages/lib/symbolics/images/municipals/arms/penza/shemisheysky_arm.gif"/>
                    <pic:cNvPicPr>
                      <a:picLocks noChangeAspect="1" noChangeArrowheads="1"/>
                    </pic:cNvPicPr>
                  </pic:nvPicPr>
                  <pic:blipFill>
                    <a:blip r:embed="rId7" r:link="rId8"/>
                    <a:srcRect/>
                    <a:stretch>
                      <a:fillRect/>
                    </a:stretch>
                  </pic:blipFill>
                  <pic:spPr bwMode="auto">
                    <a:xfrm>
                      <a:off x="0" y="0"/>
                      <a:ext cx="680085" cy="864870"/>
                    </a:xfrm>
                    <a:prstGeom prst="rect">
                      <a:avLst/>
                    </a:prstGeom>
                    <a:noFill/>
                  </pic:spPr>
                </pic:pic>
              </a:graphicData>
            </a:graphic>
          </wp:anchor>
        </w:drawing>
      </w:r>
      <w:r w:rsidR="00C83853">
        <w:rPr>
          <w:rFonts w:ascii="Courier New" w:hAnsi="Courier New" w:cs="Courier New"/>
          <w:b/>
          <w:bCs/>
          <w:szCs w:val="28"/>
        </w:rPr>
        <w:t xml:space="preserve">                        </w:t>
      </w:r>
    </w:p>
    <w:p w:rsidR="00C83853" w:rsidRDefault="00C83853">
      <w:pPr>
        <w:pStyle w:val="2"/>
      </w:pPr>
    </w:p>
    <w:p w:rsidR="00C83853" w:rsidRPr="000502F0" w:rsidRDefault="00C83853">
      <w:pPr>
        <w:rPr>
          <w:sz w:val="16"/>
          <w:szCs w:val="16"/>
        </w:rPr>
      </w:pPr>
    </w:p>
    <w:p w:rsidR="008A2B86" w:rsidRPr="00E06AD4" w:rsidRDefault="00E06AD4" w:rsidP="00E06AD4">
      <w:pPr>
        <w:pStyle w:val="1"/>
        <w:tabs>
          <w:tab w:val="left" w:pos="7860"/>
        </w:tabs>
        <w:jc w:val="left"/>
        <w:rPr>
          <w:rFonts w:ascii="Times New Roman" w:hAnsi="Times New Roman" w:cs="Times New Roman"/>
          <w:sz w:val="24"/>
          <w:szCs w:val="24"/>
        </w:rPr>
      </w:pPr>
      <w:r>
        <w:rPr>
          <w:rFonts w:ascii="Times New Roman" w:hAnsi="Times New Roman" w:cs="Times New Roman"/>
          <w:sz w:val="16"/>
          <w:szCs w:val="16"/>
        </w:rPr>
        <w:tab/>
      </w:r>
      <w:r w:rsidRPr="00E06AD4">
        <w:rPr>
          <w:rFonts w:ascii="Times New Roman" w:hAnsi="Times New Roman" w:cs="Times New Roman"/>
          <w:sz w:val="24"/>
          <w:szCs w:val="24"/>
        </w:rPr>
        <w:t>Проект</w:t>
      </w: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C83853" w:rsidRPr="00A8662C" w:rsidRDefault="00C83853">
      <w:pPr>
        <w:pStyle w:val="1"/>
        <w:rPr>
          <w:rFonts w:ascii="Times New Roman" w:hAnsi="Times New Roman" w:cs="Times New Roman"/>
          <w:sz w:val="36"/>
          <w:szCs w:val="36"/>
        </w:rPr>
      </w:pPr>
      <w:r w:rsidRPr="00A8662C">
        <w:rPr>
          <w:rFonts w:ascii="Times New Roman" w:hAnsi="Times New Roman" w:cs="Times New Roman"/>
          <w:sz w:val="36"/>
          <w:szCs w:val="36"/>
        </w:rPr>
        <w:t>АДМИНИСТРАЦИЯ ШЕМЫШЕЙСКОГО РАЙОНА</w:t>
      </w:r>
    </w:p>
    <w:p w:rsidR="00C83853" w:rsidRPr="00A8662C" w:rsidRDefault="00C83853">
      <w:pPr>
        <w:pStyle w:val="1"/>
        <w:rPr>
          <w:rFonts w:ascii="Times New Roman" w:hAnsi="Times New Roman" w:cs="Times New Roman"/>
          <w:sz w:val="36"/>
          <w:szCs w:val="36"/>
        </w:rPr>
      </w:pPr>
      <w:r w:rsidRPr="00A8662C">
        <w:rPr>
          <w:rFonts w:ascii="Times New Roman" w:hAnsi="Times New Roman" w:cs="Times New Roman"/>
          <w:sz w:val="36"/>
          <w:szCs w:val="36"/>
        </w:rPr>
        <w:t xml:space="preserve"> ПЕНЗЕНСКОЙ ОБЛАСТИ</w:t>
      </w:r>
    </w:p>
    <w:p w:rsidR="00C83853" w:rsidRPr="008A2B86" w:rsidRDefault="00C83853">
      <w:pPr>
        <w:pStyle w:val="2"/>
      </w:pPr>
    </w:p>
    <w:p w:rsidR="00C83853" w:rsidRPr="00A8662C" w:rsidRDefault="00C83853">
      <w:pPr>
        <w:pStyle w:val="2"/>
        <w:ind w:left="-284" w:firstLine="284"/>
        <w:rPr>
          <w:sz w:val="28"/>
          <w:szCs w:val="28"/>
        </w:rPr>
      </w:pPr>
      <w:r w:rsidRPr="00A8662C">
        <w:rPr>
          <w:sz w:val="28"/>
          <w:szCs w:val="28"/>
        </w:rPr>
        <w:t xml:space="preserve">ПОСТАНОВЛЕНИЕ    </w:t>
      </w:r>
    </w:p>
    <w:tbl>
      <w:tblPr>
        <w:tblpPr w:leftFromText="180" w:rightFromText="180" w:vertAnchor="text" w:horzAnchor="margin" w:tblpXSpec="center" w:tblpY="65"/>
        <w:tblW w:w="0" w:type="auto"/>
        <w:tblLayout w:type="fixed"/>
        <w:tblCellMar>
          <w:left w:w="0" w:type="dxa"/>
          <w:right w:w="0" w:type="dxa"/>
        </w:tblCellMar>
        <w:tblLook w:val="0000"/>
      </w:tblPr>
      <w:tblGrid>
        <w:gridCol w:w="284"/>
        <w:gridCol w:w="2835"/>
        <w:gridCol w:w="397"/>
        <w:gridCol w:w="1134"/>
      </w:tblGrid>
      <w:tr w:rsidR="00C83853" w:rsidRPr="008A2B86">
        <w:tc>
          <w:tcPr>
            <w:tcW w:w="284" w:type="dxa"/>
            <w:vAlign w:val="bottom"/>
          </w:tcPr>
          <w:p w:rsidR="00C83853" w:rsidRPr="008A2B86" w:rsidRDefault="00C83853">
            <w:pPr>
              <w:rPr>
                <w:sz w:val="24"/>
              </w:rPr>
            </w:pPr>
            <w:r w:rsidRPr="008A2B86">
              <w:rPr>
                <w:sz w:val="24"/>
              </w:rPr>
              <w:t>от</w:t>
            </w:r>
          </w:p>
        </w:tc>
        <w:tc>
          <w:tcPr>
            <w:tcW w:w="2835" w:type="dxa"/>
            <w:tcBorders>
              <w:bottom w:val="single" w:sz="6" w:space="0" w:color="auto"/>
            </w:tcBorders>
          </w:tcPr>
          <w:p w:rsidR="00C83853" w:rsidRPr="008A2B86" w:rsidRDefault="00C83853">
            <w:pPr>
              <w:jc w:val="center"/>
              <w:rPr>
                <w:sz w:val="24"/>
              </w:rPr>
            </w:pPr>
          </w:p>
        </w:tc>
        <w:tc>
          <w:tcPr>
            <w:tcW w:w="397" w:type="dxa"/>
            <w:vAlign w:val="bottom"/>
          </w:tcPr>
          <w:p w:rsidR="00C83853" w:rsidRPr="008A2B86" w:rsidRDefault="00C83853">
            <w:pPr>
              <w:jc w:val="center"/>
              <w:rPr>
                <w:sz w:val="24"/>
              </w:rPr>
            </w:pPr>
            <w:r w:rsidRPr="008A2B86">
              <w:rPr>
                <w:sz w:val="24"/>
              </w:rPr>
              <w:t>№</w:t>
            </w:r>
          </w:p>
        </w:tc>
        <w:tc>
          <w:tcPr>
            <w:tcW w:w="1134" w:type="dxa"/>
            <w:tcBorders>
              <w:bottom w:val="single" w:sz="6" w:space="0" w:color="auto"/>
            </w:tcBorders>
          </w:tcPr>
          <w:p w:rsidR="00C83853" w:rsidRPr="008A2B86" w:rsidRDefault="00C83853">
            <w:pPr>
              <w:jc w:val="center"/>
              <w:rPr>
                <w:sz w:val="24"/>
              </w:rPr>
            </w:pPr>
          </w:p>
        </w:tc>
      </w:tr>
      <w:tr w:rsidR="00C83853" w:rsidRPr="008A2B86">
        <w:tc>
          <w:tcPr>
            <w:tcW w:w="4650" w:type="dxa"/>
            <w:gridSpan w:val="4"/>
          </w:tcPr>
          <w:p w:rsidR="00C83853" w:rsidRPr="008A2B86" w:rsidRDefault="00C83853">
            <w:pPr>
              <w:jc w:val="center"/>
              <w:rPr>
                <w:sz w:val="24"/>
              </w:rPr>
            </w:pPr>
            <w:r w:rsidRPr="008A2B86">
              <w:rPr>
                <w:sz w:val="24"/>
              </w:rPr>
              <w:t>р.п. Шемышейка</w:t>
            </w:r>
          </w:p>
        </w:tc>
      </w:tr>
    </w:tbl>
    <w:p w:rsidR="00C83853" w:rsidRPr="000502F0" w:rsidRDefault="00C83853">
      <w:pPr>
        <w:ind w:hanging="142"/>
        <w:jc w:val="both"/>
        <w:rPr>
          <w:b/>
          <w:bCs/>
          <w:sz w:val="16"/>
          <w:szCs w:val="16"/>
        </w:rPr>
      </w:pPr>
    </w:p>
    <w:p w:rsidR="00C83853" w:rsidRPr="000502F0" w:rsidRDefault="00C83853">
      <w:pPr>
        <w:jc w:val="both"/>
        <w:rPr>
          <w:sz w:val="16"/>
          <w:szCs w:val="16"/>
        </w:rPr>
      </w:pPr>
    </w:p>
    <w:p w:rsidR="008A2B86" w:rsidRDefault="008A2B86" w:rsidP="00794F18">
      <w:pPr>
        <w:pStyle w:val="Style1"/>
        <w:widowControl/>
        <w:spacing w:before="67" w:line="322" w:lineRule="exact"/>
        <w:jc w:val="center"/>
        <w:rPr>
          <w:rStyle w:val="FontStyle11"/>
          <w:sz w:val="28"/>
          <w:szCs w:val="28"/>
        </w:rPr>
      </w:pPr>
    </w:p>
    <w:p w:rsidR="00A8662C" w:rsidRDefault="00A8662C" w:rsidP="00745226">
      <w:pPr>
        <w:jc w:val="center"/>
        <w:rPr>
          <w:rStyle w:val="FontStyle11"/>
          <w:sz w:val="28"/>
          <w:szCs w:val="28"/>
        </w:rPr>
      </w:pPr>
    </w:p>
    <w:p w:rsidR="00777509" w:rsidRDefault="00D268C5" w:rsidP="00D268C5">
      <w:pPr>
        <w:jc w:val="center"/>
        <w:rPr>
          <w:b/>
          <w:szCs w:val="28"/>
        </w:rPr>
      </w:pPr>
      <w:r w:rsidRPr="00777509">
        <w:rPr>
          <w:b/>
          <w:bCs/>
          <w:szCs w:val="28"/>
        </w:rPr>
        <w:t>О</w:t>
      </w:r>
      <w:r w:rsidR="00777509" w:rsidRPr="00777509">
        <w:rPr>
          <w:b/>
          <w:bCs/>
          <w:szCs w:val="28"/>
        </w:rPr>
        <w:t xml:space="preserve">б утверждении </w:t>
      </w:r>
      <w:r w:rsidR="00777509" w:rsidRPr="00777509">
        <w:rPr>
          <w:b/>
          <w:szCs w:val="28"/>
        </w:rPr>
        <w:t xml:space="preserve">административного регламента </w:t>
      </w:r>
    </w:p>
    <w:p w:rsidR="00777509" w:rsidRDefault="00777509" w:rsidP="00D268C5">
      <w:pPr>
        <w:jc w:val="center"/>
        <w:rPr>
          <w:b/>
          <w:szCs w:val="28"/>
        </w:rPr>
      </w:pPr>
      <w:r w:rsidRPr="00777509">
        <w:rPr>
          <w:b/>
          <w:szCs w:val="28"/>
        </w:rPr>
        <w:t>предоставления муниципальной услуги</w:t>
      </w:r>
    </w:p>
    <w:p w:rsidR="00D268C5" w:rsidRPr="009C740B" w:rsidRDefault="00777509" w:rsidP="00D268C5">
      <w:pPr>
        <w:jc w:val="center"/>
        <w:rPr>
          <w:b/>
          <w:bCs/>
          <w:szCs w:val="28"/>
        </w:rPr>
      </w:pPr>
      <w:r w:rsidRPr="00777509">
        <w:rPr>
          <w:b/>
          <w:szCs w:val="28"/>
        </w:rPr>
        <w:t xml:space="preserve"> </w:t>
      </w:r>
      <w:r w:rsidRPr="009C740B">
        <w:rPr>
          <w:b/>
          <w:szCs w:val="28"/>
        </w:rPr>
        <w:t>«</w:t>
      </w:r>
      <w:r w:rsidR="009C740B" w:rsidRPr="009C740B">
        <w:rPr>
          <w:b/>
          <w:szCs w:val="28"/>
        </w:rPr>
        <w:t>Выдача разрешения на ввод объекта в эксплуатацию</w:t>
      </w:r>
      <w:r w:rsidRPr="009C740B">
        <w:rPr>
          <w:b/>
          <w:szCs w:val="28"/>
        </w:rPr>
        <w:t>»</w:t>
      </w:r>
    </w:p>
    <w:p w:rsidR="00221E0E" w:rsidRPr="008A2B86" w:rsidRDefault="00221E0E" w:rsidP="004344CB">
      <w:pPr>
        <w:shd w:val="clear" w:color="auto" w:fill="FFFFFF"/>
        <w:jc w:val="center"/>
        <w:rPr>
          <w:szCs w:val="28"/>
        </w:rPr>
      </w:pPr>
    </w:p>
    <w:p w:rsidR="000C7257" w:rsidRDefault="00777509" w:rsidP="00DE6C4F">
      <w:pPr>
        <w:shd w:val="clear" w:color="auto" w:fill="FFFFFF"/>
        <w:ind w:firstLine="709"/>
        <w:jc w:val="both"/>
        <w:rPr>
          <w:spacing w:val="-2"/>
        </w:rPr>
      </w:pPr>
      <w:r>
        <w:rPr>
          <w:szCs w:val="28"/>
        </w:rPr>
        <w:t xml:space="preserve">В соответствии со статьей </w:t>
      </w:r>
      <w:r w:rsidR="009C740B">
        <w:rPr>
          <w:szCs w:val="28"/>
        </w:rPr>
        <w:t>55</w:t>
      </w:r>
      <w:r>
        <w:rPr>
          <w:szCs w:val="28"/>
        </w:rPr>
        <w:t xml:space="preserve"> </w:t>
      </w:r>
      <w:r w:rsidRPr="00287B6C">
        <w:rPr>
          <w:szCs w:val="28"/>
        </w:rPr>
        <w:t xml:space="preserve">Градостроительного кодекса Российской Федерации, </w:t>
      </w:r>
      <w:r>
        <w:rPr>
          <w:szCs w:val="28"/>
        </w:rPr>
        <w:t>пунктом 20 части 1 и частью 3 статьи 14 Федерального закона от 06.10.2003 № 131-ФЗ «</w:t>
      </w:r>
      <w:r w:rsidRPr="002D2ECA">
        <w:rPr>
          <w:szCs w:val="28"/>
        </w:rPr>
        <w:t>Об общих принципах организации местного самоуправления в Российской Федерации</w:t>
      </w:r>
      <w:r>
        <w:rPr>
          <w:szCs w:val="28"/>
        </w:rPr>
        <w:t xml:space="preserve">», </w:t>
      </w:r>
      <w:r w:rsidR="00DE6C4F" w:rsidRPr="00DE6C4F">
        <w:t>руководствуясь</w:t>
      </w:r>
      <w:r w:rsidR="00DE6C4F" w:rsidRPr="00DE6C4F">
        <w:rPr>
          <w:rStyle w:val="afc"/>
        </w:rPr>
        <w:t xml:space="preserve"> </w:t>
      </w:r>
      <w:r w:rsidR="00DE6C4F" w:rsidRPr="00DE6C4F">
        <w:t>Федеральным законом «Об организации предоставления государственных и муни</w:t>
      </w:r>
      <w:r w:rsidR="007E3C4F">
        <w:t>ципальных услуг» от 27.07.2010 №</w:t>
      </w:r>
      <w:r w:rsidR="00DE6C4F" w:rsidRPr="00DE6C4F">
        <w:t xml:space="preserve"> 210-ФЗ,</w:t>
      </w:r>
      <w:r w:rsidR="00DE6C4F" w:rsidRPr="00DE6C4F">
        <w:rPr>
          <w:rStyle w:val="afc"/>
        </w:rPr>
        <w:t xml:space="preserve"> </w:t>
      </w:r>
      <w:r w:rsidR="00DE6C4F" w:rsidRPr="00DE6C4F">
        <w:rPr>
          <w:rStyle w:val="afc"/>
          <w:b w:val="0"/>
        </w:rPr>
        <w:t xml:space="preserve">постановлением администрации Шемышейского района от 23.05.2011 № 387 «Об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 </w:t>
      </w:r>
      <w:r w:rsidR="00DE6C4F" w:rsidRPr="00DE6C4F">
        <w:t xml:space="preserve">постановлением администрации Шемышейского района от 25.09.2012 № 784 «Об утверждении Реестра муниципальных услуг Шемышейского района Пензенской области», статьей 21 Устава Шемышейского </w:t>
      </w:r>
      <w:r w:rsidR="00DE6C4F" w:rsidRPr="00DE6C4F">
        <w:rPr>
          <w:spacing w:val="-2"/>
        </w:rPr>
        <w:t>района Пензенской области,</w:t>
      </w:r>
    </w:p>
    <w:p w:rsidR="00DE6C4F" w:rsidRPr="00DE6C4F" w:rsidRDefault="00DE6C4F" w:rsidP="00DE6C4F">
      <w:pPr>
        <w:shd w:val="clear" w:color="auto" w:fill="FFFFFF"/>
        <w:ind w:firstLine="709"/>
        <w:jc w:val="both"/>
        <w:rPr>
          <w:spacing w:val="-2"/>
          <w:szCs w:val="28"/>
        </w:rPr>
      </w:pPr>
    </w:p>
    <w:p w:rsidR="000C7257" w:rsidRPr="000C7257" w:rsidRDefault="000C7257" w:rsidP="000C7257">
      <w:pPr>
        <w:shd w:val="clear" w:color="auto" w:fill="FFFFFF"/>
        <w:jc w:val="center"/>
        <w:rPr>
          <w:b/>
          <w:spacing w:val="-2"/>
          <w:szCs w:val="28"/>
        </w:rPr>
      </w:pPr>
      <w:r w:rsidRPr="000C7257">
        <w:rPr>
          <w:b/>
          <w:spacing w:val="-2"/>
          <w:szCs w:val="28"/>
        </w:rPr>
        <w:t xml:space="preserve">Администрация </w:t>
      </w:r>
      <w:r>
        <w:rPr>
          <w:b/>
          <w:spacing w:val="-2"/>
          <w:szCs w:val="28"/>
        </w:rPr>
        <w:t>Шемышейского</w:t>
      </w:r>
      <w:r w:rsidRPr="000C7257">
        <w:rPr>
          <w:b/>
          <w:spacing w:val="-2"/>
          <w:szCs w:val="28"/>
        </w:rPr>
        <w:t xml:space="preserve"> района постановляет:</w:t>
      </w:r>
    </w:p>
    <w:p w:rsidR="000C7257" w:rsidRDefault="000C7257" w:rsidP="004344CB">
      <w:pPr>
        <w:shd w:val="clear" w:color="auto" w:fill="FFFFFF"/>
        <w:ind w:firstLine="709"/>
        <w:jc w:val="both"/>
        <w:rPr>
          <w:spacing w:val="-2"/>
          <w:szCs w:val="28"/>
        </w:rPr>
      </w:pPr>
    </w:p>
    <w:p w:rsidR="00D268C5" w:rsidRDefault="000C7257" w:rsidP="00777509">
      <w:pPr>
        <w:ind w:firstLine="709"/>
        <w:jc w:val="both"/>
        <w:rPr>
          <w:bCs/>
          <w:szCs w:val="28"/>
        </w:rPr>
      </w:pPr>
      <w:r w:rsidRPr="00777509">
        <w:rPr>
          <w:szCs w:val="28"/>
        </w:rPr>
        <w:t>1.</w:t>
      </w:r>
      <w:r w:rsidR="00777509">
        <w:rPr>
          <w:szCs w:val="28"/>
        </w:rPr>
        <w:t xml:space="preserve"> </w:t>
      </w:r>
      <w:r w:rsidR="00777509" w:rsidRPr="00777509">
        <w:rPr>
          <w:szCs w:val="28"/>
        </w:rPr>
        <w:t>Утвердить административн</w:t>
      </w:r>
      <w:r w:rsidR="00777509">
        <w:rPr>
          <w:szCs w:val="28"/>
        </w:rPr>
        <w:t>ый</w:t>
      </w:r>
      <w:r w:rsidR="00777509" w:rsidRPr="00777509">
        <w:rPr>
          <w:szCs w:val="28"/>
        </w:rPr>
        <w:t xml:space="preserve"> регламент</w:t>
      </w:r>
      <w:r w:rsidR="00777509">
        <w:rPr>
          <w:szCs w:val="28"/>
        </w:rPr>
        <w:t xml:space="preserve"> </w:t>
      </w:r>
      <w:r w:rsidR="00777509" w:rsidRPr="00777509">
        <w:rPr>
          <w:szCs w:val="28"/>
        </w:rPr>
        <w:t>предоставления муниципальной услуги «</w:t>
      </w:r>
      <w:r w:rsidR="009C740B">
        <w:rPr>
          <w:szCs w:val="28"/>
        </w:rPr>
        <w:t>Выдача разрешения на ввод объекта в эксплуатацию</w:t>
      </w:r>
      <w:r w:rsidR="00777509" w:rsidRPr="00777509">
        <w:rPr>
          <w:szCs w:val="28"/>
        </w:rPr>
        <w:t>»</w:t>
      </w:r>
      <w:r w:rsidR="00777509">
        <w:rPr>
          <w:szCs w:val="28"/>
        </w:rPr>
        <w:t xml:space="preserve"> </w:t>
      </w:r>
      <w:r w:rsidR="00D268C5" w:rsidRPr="00777509">
        <w:rPr>
          <w:bCs/>
          <w:szCs w:val="28"/>
        </w:rPr>
        <w:t>согласно приложению к настоящему постановлению.</w:t>
      </w:r>
    </w:p>
    <w:p w:rsidR="00777509" w:rsidRPr="00777509" w:rsidRDefault="00777509" w:rsidP="00777509">
      <w:pPr>
        <w:pStyle w:val="2"/>
        <w:shd w:val="clear" w:color="auto" w:fill="FFFFFF"/>
        <w:ind w:firstLine="709"/>
        <w:jc w:val="both"/>
        <w:rPr>
          <w:b w:val="0"/>
          <w:bCs w:val="0"/>
          <w:sz w:val="28"/>
          <w:szCs w:val="28"/>
        </w:rPr>
      </w:pPr>
      <w:r w:rsidRPr="00777509">
        <w:rPr>
          <w:b w:val="0"/>
          <w:bCs w:val="0"/>
          <w:sz w:val="28"/>
          <w:szCs w:val="28"/>
        </w:rPr>
        <w:t>2. Признать утратившим силу административный регламент</w:t>
      </w:r>
      <w:r w:rsidRPr="00777509">
        <w:rPr>
          <w:b w:val="0"/>
          <w:sz w:val="28"/>
          <w:szCs w:val="28"/>
        </w:rPr>
        <w:t xml:space="preserve"> предоставления муниципальной услуги «</w:t>
      </w:r>
      <w:r w:rsidR="009C740B" w:rsidRPr="009C740B">
        <w:rPr>
          <w:b w:val="0"/>
          <w:sz w:val="28"/>
          <w:szCs w:val="28"/>
        </w:rPr>
        <w:t>Выдача разрешения на ввод объекта в эксплуатацию</w:t>
      </w:r>
      <w:r w:rsidRPr="009C740B">
        <w:rPr>
          <w:b w:val="0"/>
          <w:sz w:val="28"/>
          <w:szCs w:val="28"/>
        </w:rPr>
        <w:t>», утвержденный</w:t>
      </w:r>
      <w:r w:rsidRPr="00777509">
        <w:rPr>
          <w:b w:val="0"/>
          <w:sz w:val="28"/>
          <w:szCs w:val="28"/>
        </w:rPr>
        <w:t xml:space="preserve"> постановлением администрации Шемышейского района от 25.11.2011  905 «Об утверждении административных регламентов предоставления муниципальных услуг на территории Шемышейского района». </w:t>
      </w:r>
    </w:p>
    <w:p w:rsidR="00DE6C4F" w:rsidRDefault="00BA1F16" w:rsidP="00DE6C4F">
      <w:pPr>
        <w:pStyle w:val="a6"/>
        <w:ind w:left="0" w:firstLine="709"/>
        <w:jc w:val="both"/>
        <w:rPr>
          <w:rStyle w:val="FontStyle12"/>
          <w:sz w:val="28"/>
          <w:szCs w:val="28"/>
        </w:rPr>
      </w:pPr>
      <w:r>
        <w:rPr>
          <w:rStyle w:val="FontStyle12"/>
          <w:sz w:val="28"/>
          <w:szCs w:val="28"/>
        </w:rPr>
        <w:t xml:space="preserve">3. </w:t>
      </w:r>
      <w:r w:rsidR="00DE6C4F" w:rsidRPr="00DC0F1C">
        <w:rPr>
          <w:rStyle w:val="FontStyle12"/>
          <w:sz w:val="28"/>
          <w:szCs w:val="28"/>
        </w:rPr>
        <w:t>Опубликовать настоящее постановление в информационном</w:t>
      </w:r>
      <w:r w:rsidR="00DE6C4F" w:rsidRPr="008A2B86">
        <w:rPr>
          <w:rStyle w:val="FontStyle12"/>
          <w:sz w:val="28"/>
          <w:szCs w:val="28"/>
        </w:rPr>
        <w:t xml:space="preserve"> бюллетене «Информационный вестник Шемышейского района Пензенской области»</w:t>
      </w:r>
      <w:r w:rsidR="00DE6C4F">
        <w:rPr>
          <w:rStyle w:val="FontStyle12"/>
          <w:sz w:val="28"/>
          <w:szCs w:val="28"/>
        </w:rPr>
        <w:t xml:space="preserve">, </w:t>
      </w:r>
      <w:r w:rsidR="00DE6C4F">
        <w:rPr>
          <w:sz w:val="28"/>
          <w:szCs w:val="28"/>
        </w:rPr>
        <w:t>разместить на сайте администрации Шемышейского района в информационно-телекоммуникационной сети «Интернет».</w:t>
      </w:r>
    </w:p>
    <w:p w:rsidR="00BA1F16" w:rsidRDefault="00BA1F16" w:rsidP="00BA1F16">
      <w:pPr>
        <w:pStyle w:val="a6"/>
        <w:ind w:left="0" w:firstLine="709"/>
        <w:jc w:val="both"/>
        <w:rPr>
          <w:rStyle w:val="FontStyle12"/>
          <w:sz w:val="28"/>
          <w:szCs w:val="28"/>
        </w:rPr>
      </w:pPr>
      <w:r>
        <w:rPr>
          <w:rStyle w:val="FontStyle12"/>
          <w:sz w:val="28"/>
          <w:szCs w:val="28"/>
        </w:rPr>
        <w:lastRenderedPageBreak/>
        <w:t xml:space="preserve">4. Настоящее постановление вступает в силу </w:t>
      </w:r>
      <w:r w:rsidR="001A40CC">
        <w:rPr>
          <w:rStyle w:val="FontStyle12"/>
          <w:sz w:val="28"/>
          <w:szCs w:val="28"/>
        </w:rPr>
        <w:t xml:space="preserve">на следующий день </w:t>
      </w:r>
      <w:r>
        <w:rPr>
          <w:rStyle w:val="FontStyle12"/>
          <w:sz w:val="28"/>
          <w:szCs w:val="28"/>
        </w:rPr>
        <w:t>после дня его официального опубликования.</w:t>
      </w:r>
    </w:p>
    <w:p w:rsidR="00BA1F16" w:rsidRDefault="00BA1F16" w:rsidP="00BA1F16">
      <w:pPr>
        <w:pStyle w:val="a6"/>
        <w:ind w:left="0" w:firstLine="709"/>
        <w:jc w:val="both"/>
        <w:rPr>
          <w:rStyle w:val="FontStyle12"/>
          <w:sz w:val="28"/>
          <w:szCs w:val="28"/>
        </w:rPr>
      </w:pPr>
      <w:r>
        <w:rPr>
          <w:rStyle w:val="FontStyle12"/>
          <w:sz w:val="28"/>
          <w:szCs w:val="28"/>
        </w:rPr>
        <w:t xml:space="preserve">5. Контроль </w:t>
      </w:r>
      <w:r>
        <w:rPr>
          <w:rStyle w:val="FontStyle13"/>
          <w:i w:val="0"/>
          <w:sz w:val="28"/>
          <w:szCs w:val="28"/>
        </w:rPr>
        <w:t>за исполнением</w:t>
      </w:r>
      <w:r>
        <w:rPr>
          <w:rStyle w:val="FontStyle13"/>
          <w:sz w:val="28"/>
          <w:szCs w:val="28"/>
        </w:rPr>
        <w:t xml:space="preserve"> </w:t>
      </w:r>
      <w:r>
        <w:rPr>
          <w:rStyle w:val="FontStyle12"/>
          <w:sz w:val="28"/>
          <w:szCs w:val="28"/>
        </w:rPr>
        <w:t>настоящего постановления возложить на первого заместителя главы администрации Шемышейского района.</w:t>
      </w:r>
    </w:p>
    <w:p w:rsidR="007A564A" w:rsidRDefault="007A564A" w:rsidP="00794F18">
      <w:pPr>
        <w:ind w:left="-142"/>
        <w:jc w:val="center"/>
        <w:rPr>
          <w:b/>
          <w:bCs/>
          <w:szCs w:val="28"/>
        </w:rPr>
      </w:pPr>
    </w:p>
    <w:p w:rsidR="007A564A" w:rsidRPr="008A2B86" w:rsidRDefault="007A564A" w:rsidP="00794F18">
      <w:pPr>
        <w:ind w:left="-142"/>
        <w:jc w:val="center"/>
        <w:rPr>
          <w:b/>
          <w:bCs/>
          <w:szCs w:val="28"/>
        </w:rPr>
      </w:pPr>
    </w:p>
    <w:p w:rsidR="00D268C5" w:rsidRDefault="00D268C5" w:rsidP="00D268C5">
      <w:pPr>
        <w:jc w:val="both"/>
        <w:rPr>
          <w:bCs/>
          <w:szCs w:val="28"/>
        </w:rPr>
      </w:pPr>
      <w:r>
        <w:rPr>
          <w:bCs/>
          <w:szCs w:val="28"/>
        </w:rPr>
        <w:t>Глав</w:t>
      </w:r>
      <w:r w:rsidR="00777509">
        <w:rPr>
          <w:bCs/>
          <w:szCs w:val="28"/>
        </w:rPr>
        <w:t>а</w:t>
      </w:r>
      <w:r>
        <w:rPr>
          <w:bCs/>
          <w:szCs w:val="28"/>
        </w:rPr>
        <w:t xml:space="preserve"> администрации</w:t>
      </w:r>
    </w:p>
    <w:p w:rsidR="00D268C5" w:rsidRDefault="00D268C5" w:rsidP="00D268C5">
      <w:pPr>
        <w:jc w:val="both"/>
        <w:rPr>
          <w:bCs/>
          <w:szCs w:val="28"/>
        </w:rPr>
      </w:pPr>
      <w:r>
        <w:rPr>
          <w:bCs/>
          <w:szCs w:val="28"/>
        </w:rPr>
        <w:t xml:space="preserve">Шемышейского района                                                                          </w:t>
      </w:r>
      <w:r w:rsidR="00777509">
        <w:rPr>
          <w:bCs/>
          <w:szCs w:val="28"/>
        </w:rPr>
        <w:t>В.А. Фадеев</w:t>
      </w: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D268C5">
      <w:pPr>
        <w:jc w:val="both"/>
        <w:rPr>
          <w:bCs/>
          <w:szCs w:val="28"/>
        </w:rPr>
      </w:pPr>
    </w:p>
    <w:p w:rsidR="003D39EB" w:rsidRDefault="003D39EB" w:rsidP="003D39EB">
      <w:pPr>
        <w:pStyle w:val="a3"/>
        <w:ind w:left="5954"/>
        <w:jc w:val="center"/>
      </w:pPr>
    </w:p>
    <w:p w:rsidR="003D39EB" w:rsidRDefault="003D39EB" w:rsidP="003D39EB">
      <w:pPr>
        <w:pStyle w:val="a3"/>
        <w:ind w:left="5954"/>
        <w:jc w:val="center"/>
      </w:pPr>
    </w:p>
    <w:p w:rsidR="003D39EB" w:rsidRDefault="003D39EB" w:rsidP="003D39EB">
      <w:pPr>
        <w:pStyle w:val="a3"/>
        <w:ind w:left="5954"/>
        <w:jc w:val="center"/>
      </w:pPr>
    </w:p>
    <w:p w:rsidR="003D39EB" w:rsidRDefault="003D39EB" w:rsidP="003D39EB">
      <w:pPr>
        <w:pStyle w:val="a3"/>
        <w:ind w:left="5954"/>
        <w:jc w:val="center"/>
      </w:pPr>
    </w:p>
    <w:p w:rsidR="003D39EB" w:rsidRPr="00152172" w:rsidRDefault="003D39EB" w:rsidP="003D39EB">
      <w:pPr>
        <w:pStyle w:val="a3"/>
        <w:ind w:left="5954"/>
        <w:jc w:val="center"/>
      </w:pPr>
      <w:r w:rsidRPr="00152172">
        <w:lastRenderedPageBreak/>
        <w:t xml:space="preserve">Приложение </w:t>
      </w:r>
    </w:p>
    <w:p w:rsidR="003D39EB" w:rsidRPr="00152172" w:rsidRDefault="003D39EB" w:rsidP="003D39EB">
      <w:pPr>
        <w:pStyle w:val="a3"/>
        <w:ind w:left="5245"/>
        <w:jc w:val="center"/>
      </w:pPr>
      <w:r w:rsidRPr="00152172">
        <w:t>к постановлению администрации</w:t>
      </w:r>
    </w:p>
    <w:p w:rsidR="003D39EB" w:rsidRPr="00152172" w:rsidRDefault="003D39EB" w:rsidP="003D39EB">
      <w:pPr>
        <w:pStyle w:val="a3"/>
        <w:ind w:left="5954"/>
        <w:jc w:val="center"/>
      </w:pPr>
      <w:r w:rsidRPr="00152172">
        <w:t>Шемышейского района</w:t>
      </w:r>
    </w:p>
    <w:p w:rsidR="003D39EB" w:rsidRPr="00152172" w:rsidRDefault="003D39EB" w:rsidP="003D39EB">
      <w:pPr>
        <w:pStyle w:val="a3"/>
        <w:ind w:left="5954"/>
        <w:jc w:val="center"/>
      </w:pPr>
      <w:r w:rsidRPr="00152172">
        <w:t xml:space="preserve">от </w:t>
      </w:r>
      <w:r>
        <w:t>14.12.2018</w:t>
      </w:r>
      <w:r w:rsidRPr="00152172">
        <w:t xml:space="preserve">  № </w:t>
      </w:r>
      <w:r>
        <w:t>639</w:t>
      </w:r>
    </w:p>
    <w:p w:rsidR="003D39EB" w:rsidRPr="00EA2641" w:rsidRDefault="003D39EB" w:rsidP="003D39EB">
      <w:pPr>
        <w:pStyle w:val="ConsPlusNormal"/>
        <w:jc w:val="right"/>
        <w:rPr>
          <w:rFonts w:ascii="Times New Roman" w:hAnsi="Times New Roman"/>
          <w:color w:val="000000"/>
          <w:sz w:val="28"/>
          <w:szCs w:val="28"/>
        </w:rPr>
      </w:pPr>
    </w:p>
    <w:p w:rsidR="003D39EB" w:rsidRPr="00EA2641" w:rsidRDefault="003D39EB" w:rsidP="003D39EB">
      <w:pPr>
        <w:pStyle w:val="ConsPlusNormal"/>
        <w:jc w:val="right"/>
        <w:rPr>
          <w:rFonts w:ascii="Times New Roman" w:hAnsi="Times New Roman"/>
          <w:color w:val="000000"/>
          <w:sz w:val="28"/>
          <w:szCs w:val="28"/>
        </w:rPr>
      </w:pPr>
    </w:p>
    <w:p w:rsidR="003D39EB" w:rsidRPr="00EA2641" w:rsidRDefault="003D39EB" w:rsidP="003D39EB">
      <w:pPr>
        <w:jc w:val="center"/>
        <w:rPr>
          <w:b/>
          <w:szCs w:val="28"/>
        </w:rPr>
      </w:pPr>
      <w:r w:rsidRPr="00EA2641">
        <w:rPr>
          <w:b/>
          <w:szCs w:val="28"/>
        </w:rPr>
        <w:t xml:space="preserve">Административный регламент </w:t>
      </w:r>
    </w:p>
    <w:p w:rsidR="003D39EB" w:rsidRPr="00EA2641" w:rsidRDefault="003D39EB" w:rsidP="003D39EB">
      <w:pPr>
        <w:jc w:val="center"/>
        <w:rPr>
          <w:b/>
          <w:szCs w:val="28"/>
        </w:rPr>
      </w:pPr>
      <w:r w:rsidRPr="00EA2641">
        <w:rPr>
          <w:b/>
          <w:szCs w:val="28"/>
        </w:rPr>
        <w:t>предоставления муниципальной услуги «Выдача разрешения на ввод объекта в эксплуатацию»</w:t>
      </w:r>
    </w:p>
    <w:p w:rsidR="003D39EB" w:rsidRPr="00EA2641" w:rsidRDefault="003D39EB" w:rsidP="003D39EB">
      <w:pPr>
        <w:pStyle w:val="ConsPlusNormal"/>
        <w:jc w:val="center"/>
        <w:outlineLvl w:val="1"/>
        <w:rPr>
          <w:rFonts w:ascii="Times New Roman" w:hAnsi="Times New Roman"/>
          <w:sz w:val="28"/>
          <w:szCs w:val="28"/>
        </w:rPr>
      </w:pPr>
    </w:p>
    <w:p w:rsidR="003D39EB" w:rsidRPr="00EA2641" w:rsidRDefault="003D39EB" w:rsidP="003D39EB">
      <w:pPr>
        <w:pStyle w:val="ConsPlusNormal"/>
        <w:jc w:val="center"/>
        <w:outlineLvl w:val="1"/>
        <w:rPr>
          <w:rFonts w:ascii="Times New Roman" w:hAnsi="Times New Roman"/>
          <w:sz w:val="28"/>
          <w:szCs w:val="28"/>
        </w:rPr>
      </w:pPr>
      <w:r>
        <w:rPr>
          <w:rFonts w:ascii="Times New Roman" w:hAnsi="Times New Roman"/>
          <w:sz w:val="28"/>
          <w:szCs w:val="28"/>
        </w:rPr>
        <w:t>1</w:t>
      </w:r>
      <w:r w:rsidRPr="00EA2641">
        <w:rPr>
          <w:rFonts w:ascii="Times New Roman" w:hAnsi="Times New Roman"/>
          <w:sz w:val="28"/>
          <w:szCs w:val="28"/>
        </w:rPr>
        <w:t>. Общие положения</w:t>
      </w:r>
    </w:p>
    <w:p w:rsidR="003D39EB" w:rsidRPr="00EA2641" w:rsidRDefault="003D39EB" w:rsidP="003D39EB">
      <w:pPr>
        <w:pStyle w:val="ConsPlusNormal"/>
        <w:jc w:val="both"/>
        <w:rPr>
          <w:rFonts w:ascii="Times New Roman" w:hAnsi="Times New Roman"/>
          <w:sz w:val="28"/>
          <w:szCs w:val="28"/>
        </w:rPr>
      </w:pPr>
    </w:p>
    <w:p w:rsidR="003D39EB" w:rsidRPr="00EA2641" w:rsidRDefault="003D39EB" w:rsidP="003D39EB">
      <w:pPr>
        <w:pStyle w:val="ConsPlusNormal"/>
        <w:jc w:val="center"/>
        <w:outlineLvl w:val="2"/>
        <w:rPr>
          <w:rFonts w:ascii="Times New Roman" w:hAnsi="Times New Roman"/>
          <w:sz w:val="28"/>
          <w:szCs w:val="28"/>
        </w:rPr>
      </w:pPr>
      <w:r w:rsidRPr="00EA2641">
        <w:rPr>
          <w:rFonts w:ascii="Times New Roman" w:hAnsi="Times New Roman"/>
          <w:sz w:val="28"/>
          <w:szCs w:val="28"/>
        </w:rPr>
        <w:t>Предмет регулирования</w:t>
      </w:r>
    </w:p>
    <w:p w:rsidR="003D39EB" w:rsidRPr="00EA2641" w:rsidRDefault="003D39EB" w:rsidP="003D39EB">
      <w:pPr>
        <w:pStyle w:val="ConsPlusNormal"/>
        <w:jc w:val="both"/>
        <w:rPr>
          <w:rFonts w:ascii="Times New Roman" w:hAnsi="Times New Roman"/>
          <w:sz w:val="28"/>
          <w:szCs w:val="28"/>
        </w:rPr>
      </w:pP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 xml:space="preserve">1.1. Административный регламент предоставления муниципальной услуги «Выдача разрешения на ввод объекта в эксплуатацию»                                       (далее - Административный регламент) устанавливает порядок и стандарт предоставления муниципальной услуги «Выдача разрешения на ввод объекта в эксплуатацию» (далее - муниципальная услуга), определяет сроки и последовательность административных процедур (действий) администрации         </w:t>
      </w:r>
      <w:r>
        <w:rPr>
          <w:rFonts w:ascii="Times New Roman" w:hAnsi="Times New Roman"/>
          <w:sz w:val="28"/>
          <w:szCs w:val="28"/>
        </w:rPr>
        <w:t>Шемышейского района П</w:t>
      </w:r>
      <w:r w:rsidRPr="00152172">
        <w:rPr>
          <w:rFonts w:ascii="Times New Roman" w:hAnsi="Times New Roman"/>
          <w:sz w:val="28"/>
          <w:szCs w:val="28"/>
        </w:rPr>
        <w:t>ензенской области</w:t>
      </w:r>
      <w:r w:rsidRPr="00EA2641">
        <w:rPr>
          <w:rFonts w:ascii="Times New Roman" w:hAnsi="Times New Roman"/>
          <w:i/>
          <w:sz w:val="24"/>
          <w:szCs w:val="24"/>
        </w:rPr>
        <w:t xml:space="preserve"> </w:t>
      </w:r>
      <w:r w:rsidRPr="00EA2641">
        <w:rPr>
          <w:rFonts w:ascii="Times New Roman" w:hAnsi="Times New Roman"/>
          <w:sz w:val="28"/>
          <w:szCs w:val="28"/>
        </w:rPr>
        <w:t>(далее - Администрация) при предоставлении муниципальной услуги.</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 xml:space="preserve">1.2. Административный регламент не распространяется на случаи ввода в эксплуатацию объекта капитального строительства в границах территории исторического поселения федерального или регионального значения.   </w:t>
      </w:r>
    </w:p>
    <w:p w:rsidR="003D39EB" w:rsidRPr="00EA2641" w:rsidRDefault="003D39EB" w:rsidP="003D39EB">
      <w:pPr>
        <w:pStyle w:val="ConsPlusNormal"/>
        <w:jc w:val="center"/>
        <w:outlineLvl w:val="2"/>
        <w:rPr>
          <w:rFonts w:ascii="Times New Roman" w:hAnsi="Times New Roman"/>
          <w:sz w:val="28"/>
          <w:szCs w:val="28"/>
        </w:rPr>
      </w:pPr>
    </w:p>
    <w:p w:rsidR="003D39EB" w:rsidRPr="00EA2641" w:rsidRDefault="003D39EB" w:rsidP="003D39EB">
      <w:pPr>
        <w:pStyle w:val="ConsPlusNormal"/>
        <w:jc w:val="center"/>
        <w:outlineLvl w:val="2"/>
        <w:rPr>
          <w:rFonts w:ascii="Times New Roman" w:hAnsi="Times New Roman"/>
          <w:sz w:val="28"/>
          <w:szCs w:val="28"/>
        </w:rPr>
      </w:pPr>
      <w:r w:rsidRPr="00EA2641">
        <w:rPr>
          <w:rFonts w:ascii="Times New Roman" w:hAnsi="Times New Roman"/>
          <w:sz w:val="28"/>
          <w:szCs w:val="28"/>
        </w:rPr>
        <w:t>Круг заявителей</w:t>
      </w:r>
    </w:p>
    <w:p w:rsidR="003D39EB" w:rsidRPr="00EA2641" w:rsidRDefault="003D39EB" w:rsidP="003D39EB">
      <w:pPr>
        <w:pStyle w:val="ConsPlusNormal"/>
        <w:jc w:val="both"/>
        <w:rPr>
          <w:rFonts w:ascii="Times New Roman" w:hAnsi="Times New Roman"/>
          <w:sz w:val="28"/>
          <w:szCs w:val="28"/>
        </w:rPr>
      </w:pPr>
    </w:p>
    <w:p w:rsidR="003D39EB" w:rsidRPr="00EA2641" w:rsidRDefault="003D39EB" w:rsidP="003D39EB">
      <w:pPr>
        <w:spacing w:line="100" w:lineRule="atLeast"/>
        <w:ind w:firstLine="540"/>
        <w:jc w:val="both"/>
        <w:rPr>
          <w:szCs w:val="28"/>
        </w:rPr>
      </w:pPr>
      <w:r w:rsidRPr="00EA2641">
        <w:rPr>
          <w:szCs w:val="28"/>
        </w:rPr>
        <w:t>1.3. Заявителями при предоставлении муниципальной услуги являются физические и юридические лица (застройщики) либо их уполномоченные представители, обеспечивающие на принадлежащих им земельных участках или на земельных участках иных правообладателей (которым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государственных (муниципальных) заказчиков) строительство, реконструкцию объектов капитального строительства (далее – заявители).</w:t>
      </w:r>
    </w:p>
    <w:p w:rsidR="003D39EB" w:rsidRPr="00EA2641" w:rsidRDefault="003D39EB" w:rsidP="003D39EB">
      <w:pPr>
        <w:pStyle w:val="ConsPlusNormal"/>
        <w:jc w:val="center"/>
        <w:outlineLvl w:val="2"/>
        <w:rPr>
          <w:rFonts w:ascii="Times New Roman" w:hAnsi="Times New Roman"/>
          <w:sz w:val="28"/>
          <w:szCs w:val="28"/>
        </w:rPr>
      </w:pPr>
    </w:p>
    <w:p w:rsidR="003D39EB" w:rsidRPr="00EA2641" w:rsidRDefault="003D39EB" w:rsidP="003D39EB">
      <w:pPr>
        <w:ind w:firstLine="567"/>
        <w:jc w:val="both"/>
        <w:rPr>
          <w:szCs w:val="28"/>
        </w:rPr>
      </w:pPr>
      <w:r w:rsidRPr="00EA2641">
        <w:rPr>
          <w:szCs w:val="28"/>
        </w:rPr>
        <w:t>1.4. Информирование о предоставлении Администрацией муниципальной услуги осуществляется</w:t>
      </w:r>
      <w:bookmarkStart w:id="0" w:name="P45"/>
      <w:bookmarkEnd w:id="0"/>
      <w:r w:rsidRPr="00EA2641">
        <w:rPr>
          <w:szCs w:val="28"/>
        </w:rPr>
        <w:t xml:space="preserve"> непосредственно в здании Администрации</w:t>
      </w:r>
      <w:r>
        <w:rPr>
          <w:szCs w:val="28"/>
        </w:rPr>
        <w:t>.</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1.5. Консультации по процедуре предоставления муниципальной услуги предоставляются специалистами Администрации, в чьи должностные обязанности входит предоставление муниципальной услуги, по письменным обращениям, по телефону, по электронной почте:</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lastRenderedPageBreak/>
        <w:t>а) по письменным обращениям ответ на обращение направляется почтой в адрес заявителя в срок, не превышающий пяти рабочих дней с момента регистрации письменного обращения;</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б) по телефону специалисты Администрации, в чьи должностные обязанности входит предоставление муниципальной услуги, обязаны предоставлять следующую информацию:</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 о входящих номерах, под которыми зарегистрированы в системе делопроизводства Администрации заявления;</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 о принятии решения по конкретному заявлению;</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 о нормативных правовых актах, регламентирующих предоставление муниципальной услуги (наименование, номер, дата принятия нормативного правового акта);</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 о документах, необходимых для получения муниципальной услуги;</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 о требованиях к заверению документов, прилагаемых к заявлению.</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Индивидуальное устное информирование каждого заявителя, обратившегося по телефону, осуществляется не более 10 минут.</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В случае если для подготовки ответа требуется более продолжительное время, специалист Администрации, осуществляющий индивидуальное устное информирование, может предложить заявителю обратиться за необходимой информацией в письменном виде либо назначить другое удобное для него время для устного информирования.</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При ответе на телефонные звонки специалист Администрации, осуществляющий информирование, сняв трубку, должен назвать фамилию, имя, отчество, занимаемую должность и наименование отдела, предложить гражданину представиться и изложить суть вопроса.</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Администрации, осуществляющий информирование, должен кратко подвести итоги и перечислить меры, которые надо принять заявителю.</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Специалисты Администрации, осуществляющие информирование (по телефону или лично), должны корректно и внимательно относиться к гражданам, не унижая их чести и достоинства.</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Информирование граждан о процедуре предоставления муниципальной услуги осуществляется также путем оформления информационных стендов;</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в) по электронной почте ответ по вопросам, перечень которых установлен подпунктом «б» пункта 1.5 Административного регламента, направляется на адрес электронной почты заявителя в срок, не превышающий один день с момента регистрации обращения, поступившего в форме электронного документа.</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Ответы на вопросы, не предусмотренные подпунктом «б» пункта 1.5 Административного регламента, направляются на электронный адрес заявителя в срок, не превышающий двух дней с момента регистрации обращения, поступившего в форме электронного документа, и на почтовый адрес заявителя в срок, не превышающий трех дней с момента регистрации письменного обращения.</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 xml:space="preserve">г) заявитель имеет право на получение информации в форме электронных документов посредством федеральной государственной информационной системы «Единый портал государственных и муниципальных услуг (функций)» (www.gosuslugi.ru) (далее - Единый портал) и (или) региональной государственной </w:t>
      </w:r>
      <w:r w:rsidRPr="00EA2641">
        <w:rPr>
          <w:rFonts w:ascii="Times New Roman" w:hAnsi="Times New Roman"/>
          <w:sz w:val="28"/>
          <w:szCs w:val="28"/>
        </w:rPr>
        <w:lastRenderedPageBreak/>
        <w:t>информационной системы «Портал государственных и муниципальных услуг (функций) Пензенской области» (https://gosuslugi.pnzreg.ru)» (далее - Региональный портал).</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 xml:space="preserve">1.6. График работы Администрации: </w:t>
      </w:r>
    </w:p>
    <w:tbl>
      <w:tblPr>
        <w:tblW w:w="0" w:type="auto"/>
        <w:tblLayout w:type="fixed"/>
        <w:tblCellMar>
          <w:top w:w="102" w:type="dxa"/>
          <w:left w:w="62" w:type="dxa"/>
          <w:bottom w:w="102" w:type="dxa"/>
          <w:right w:w="62" w:type="dxa"/>
        </w:tblCellMar>
        <w:tblLook w:val="0000"/>
      </w:tblPr>
      <w:tblGrid>
        <w:gridCol w:w="3004"/>
        <w:gridCol w:w="6632"/>
      </w:tblGrid>
      <w:tr w:rsidR="003D39EB" w:rsidRPr="00CE5DC7" w:rsidTr="000F1B69">
        <w:tc>
          <w:tcPr>
            <w:tcW w:w="3004"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понедельник</w:t>
            </w:r>
          </w:p>
        </w:tc>
        <w:tc>
          <w:tcPr>
            <w:tcW w:w="6632"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8.00-17.00</w:t>
            </w:r>
          </w:p>
        </w:tc>
      </w:tr>
      <w:tr w:rsidR="003D39EB" w:rsidRPr="00CE5DC7" w:rsidTr="000F1B69">
        <w:tc>
          <w:tcPr>
            <w:tcW w:w="3004"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вторник</w:t>
            </w:r>
          </w:p>
        </w:tc>
        <w:tc>
          <w:tcPr>
            <w:tcW w:w="6632"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8.00-17.00</w:t>
            </w:r>
          </w:p>
        </w:tc>
      </w:tr>
      <w:tr w:rsidR="003D39EB" w:rsidRPr="00CE5DC7" w:rsidTr="000F1B69">
        <w:tc>
          <w:tcPr>
            <w:tcW w:w="3004"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среда</w:t>
            </w:r>
          </w:p>
        </w:tc>
        <w:tc>
          <w:tcPr>
            <w:tcW w:w="6632"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8.00-17.00</w:t>
            </w:r>
          </w:p>
        </w:tc>
      </w:tr>
      <w:tr w:rsidR="003D39EB" w:rsidRPr="00CE5DC7" w:rsidTr="000F1B69">
        <w:tc>
          <w:tcPr>
            <w:tcW w:w="3004"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четверг</w:t>
            </w:r>
          </w:p>
        </w:tc>
        <w:tc>
          <w:tcPr>
            <w:tcW w:w="6632"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8.00-17.00</w:t>
            </w:r>
          </w:p>
        </w:tc>
      </w:tr>
      <w:tr w:rsidR="003D39EB" w:rsidRPr="00CE5DC7" w:rsidTr="000F1B69">
        <w:tc>
          <w:tcPr>
            <w:tcW w:w="3004"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пятница</w:t>
            </w:r>
          </w:p>
        </w:tc>
        <w:tc>
          <w:tcPr>
            <w:tcW w:w="6632"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8.00-17.00</w:t>
            </w:r>
          </w:p>
        </w:tc>
      </w:tr>
      <w:tr w:rsidR="003D39EB" w:rsidRPr="00CE5DC7" w:rsidTr="000F1B69">
        <w:tc>
          <w:tcPr>
            <w:tcW w:w="3004"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суббота</w:t>
            </w:r>
          </w:p>
        </w:tc>
        <w:tc>
          <w:tcPr>
            <w:tcW w:w="6632"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выходной день</w:t>
            </w:r>
          </w:p>
        </w:tc>
      </w:tr>
      <w:tr w:rsidR="003D39EB" w:rsidRPr="00CE5DC7" w:rsidTr="000F1B69">
        <w:tc>
          <w:tcPr>
            <w:tcW w:w="3004"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воскресенье</w:t>
            </w:r>
          </w:p>
        </w:tc>
        <w:tc>
          <w:tcPr>
            <w:tcW w:w="6632"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выходной день</w:t>
            </w:r>
          </w:p>
        </w:tc>
      </w:tr>
      <w:tr w:rsidR="003D39EB" w:rsidRPr="00CE5DC7" w:rsidTr="000F1B69">
        <w:tc>
          <w:tcPr>
            <w:tcW w:w="3004"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Перерыв на обед</w:t>
            </w:r>
          </w:p>
        </w:tc>
        <w:tc>
          <w:tcPr>
            <w:tcW w:w="6632"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12.00-13.00</w:t>
            </w:r>
          </w:p>
        </w:tc>
      </w:tr>
    </w:tbl>
    <w:p w:rsidR="003D39EB" w:rsidRPr="00CE5DC7" w:rsidRDefault="003D39EB" w:rsidP="003D39EB">
      <w:pPr>
        <w:pStyle w:val="ConsPlusNormal"/>
        <w:jc w:val="both"/>
        <w:rPr>
          <w:rFonts w:ascii="Times New Roman" w:hAnsi="Times New Roman"/>
          <w:sz w:val="28"/>
          <w:szCs w:val="28"/>
        </w:rPr>
      </w:pPr>
      <w:r w:rsidRPr="00CE5DC7">
        <w:rPr>
          <w:rFonts w:ascii="Times New Roman" w:hAnsi="Times New Roman"/>
          <w:sz w:val="28"/>
          <w:szCs w:val="28"/>
        </w:rPr>
        <w:t>График приема посетителей в рамках предоставляемой муниципальной услуги в Администрации:</w:t>
      </w:r>
    </w:p>
    <w:tbl>
      <w:tblPr>
        <w:tblW w:w="0" w:type="auto"/>
        <w:tblLayout w:type="fixed"/>
        <w:tblCellMar>
          <w:top w:w="102" w:type="dxa"/>
          <w:left w:w="62" w:type="dxa"/>
          <w:bottom w:w="102" w:type="dxa"/>
          <w:right w:w="62" w:type="dxa"/>
        </w:tblCellMar>
        <w:tblLook w:val="0000"/>
      </w:tblPr>
      <w:tblGrid>
        <w:gridCol w:w="3003"/>
        <w:gridCol w:w="6633"/>
      </w:tblGrid>
      <w:tr w:rsidR="003D39EB" w:rsidRPr="00CE5DC7" w:rsidTr="000F1B69">
        <w:tc>
          <w:tcPr>
            <w:tcW w:w="3003"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понедельник</w:t>
            </w:r>
          </w:p>
        </w:tc>
        <w:tc>
          <w:tcPr>
            <w:tcW w:w="6633"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8.00-17.00</w:t>
            </w:r>
          </w:p>
        </w:tc>
      </w:tr>
      <w:tr w:rsidR="003D39EB" w:rsidRPr="00CE5DC7" w:rsidTr="000F1B69">
        <w:tc>
          <w:tcPr>
            <w:tcW w:w="3003"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вторник</w:t>
            </w:r>
          </w:p>
        </w:tc>
        <w:tc>
          <w:tcPr>
            <w:tcW w:w="6633"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8.00-17.00</w:t>
            </w:r>
          </w:p>
        </w:tc>
      </w:tr>
      <w:tr w:rsidR="003D39EB" w:rsidRPr="00CE5DC7" w:rsidTr="000F1B69">
        <w:tc>
          <w:tcPr>
            <w:tcW w:w="3003"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среда</w:t>
            </w:r>
          </w:p>
        </w:tc>
        <w:tc>
          <w:tcPr>
            <w:tcW w:w="6633"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8.00-17.00</w:t>
            </w:r>
          </w:p>
        </w:tc>
      </w:tr>
      <w:tr w:rsidR="003D39EB" w:rsidRPr="00CE5DC7" w:rsidTr="000F1B69">
        <w:tc>
          <w:tcPr>
            <w:tcW w:w="3003"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четверг</w:t>
            </w:r>
          </w:p>
        </w:tc>
        <w:tc>
          <w:tcPr>
            <w:tcW w:w="6633"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8.00-17.00</w:t>
            </w:r>
          </w:p>
        </w:tc>
      </w:tr>
      <w:tr w:rsidR="003D39EB" w:rsidRPr="00CE5DC7" w:rsidTr="000F1B69">
        <w:trPr>
          <w:trHeight w:val="450"/>
        </w:trPr>
        <w:tc>
          <w:tcPr>
            <w:tcW w:w="3003"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пятница</w:t>
            </w:r>
          </w:p>
        </w:tc>
        <w:tc>
          <w:tcPr>
            <w:tcW w:w="6633"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8.00-17.00</w:t>
            </w:r>
          </w:p>
        </w:tc>
      </w:tr>
      <w:tr w:rsidR="003D39EB" w:rsidRPr="00CE5DC7" w:rsidTr="000F1B69">
        <w:trPr>
          <w:trHeight w:val="340"/>
        </w:trPr>
        <w:tc>
          <w:tcPr>
            <w:tcW w:w="3003"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суббота</w:t>
            </w:r>
          </w:p>
        </w:tc>
        <w:tc>
          <w:tcPr>
            <w:tcW w:w="6633"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выходной день</w:t>
            </w:r>
          </w:p>
        </w:tc>
      </w:tr>
      <w:tr w:rsidR="003D39EB" w:rsidRPr="00CE5DC7" w:rsidTr="000F1B69">
        <w:tc>
          <w:tcPr>
            <w:tcW w:w="3003"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воскресенье</w:t>
            </w:r>
          </w:p>
        </w:tc>
        <w:tc>
          <w:tcPr>
            <w:tcW w:w="6633"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выходной день</w:t>
            </w:r>
          </w:p>
        </w:tc>
      </w:tr>
      <w:tr w:rsidR="003D39EB" w:rsidRPr="00CE5DC7" w:rsidTr="000F1B69">
        <w:tc>
          <w:tcPr>
            <w:tcW w:w="3003"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Перерыв на обед</w:t>
            </w:r>
          </w:p>
        </w:tc>
        <w:tc>
          <w:tcPr>
            <w:tcW w:w="6633" w:type="dxa"/>
          </w:tcPr>
          <w:p w:rsidR="003D39EB" w:rsidRPr="004F1D35" w:rsidRDefault="003D39EB" w:rsidP="000F1B69">
            <w:pPr>
              <w:pStyle w:val="ConsPlusNormal"/>
              <w:ind w:firstLine="567"/>
              <w:jc w:val="both"/>
              <w:rPr>
                <w:rFonts w:ascii="Times New Roman" w:hAnsi="Times New Roman" w:cs="Calibri"/>
                <w:sz w:val="28"/>
                <w:szCs w:val="28"/>
              </w:rPr>
            </w:pPr>
            <w:r w:rsidRPr="004F1D35">
              <w:rPr>
                <w:rFonts w:ascii="Times New Roman" w:hAnsi="Times New Roman" w:cs="Calibri"/>
                <w:sz w:val="28"/>
                <w:szCs w:val="28"/>
              </w:rPr>
              <w:t>12.00-13.00</w:t>
            </w:r>
          </w:p>
        </w:tc>
      </w:tr>
    </w:tbl>
    <w:p w:rsidR="003D39EB" w:rsidRPr="00287F3F" w:rsidRDefault="003D39EB" w:rsidP="003D39EB">
      <w:pPr>
        <w:pStyle w:val="ConsPlusNormal"/>
        <w:ind w:firstLine="567"/>
        <w:jc w:val="both"/>
        <w:rPr>
          <w:rFonts w:ascii="Times New Roman" w:hAnsi="Times New Roman"/>
          <w:sz w:val="28"/>
          <w:szCs w:val="28"/>
        </w:rPr>
      </w:pPr>
      <w:r w:rsidRPr="00CE5DC7">
        <w:rPr>
          <w:rFonts w:ascii="Times New Roman" w:hAnsi="Times New Roman"/>
          <w:sz w:val="28"/>
          <w:szCs w:val="28"/>
        </w:rPr>
        <w:t xml:space="preserve">Юридический адрес (местонахождение) Администрации: </w:t>
      </w:r>
      <w:r w:rsidRPr="00287F3F">
        <w:rPr>
          <w:rFonts w:ascii="Times New Roman" w:hAnsi="Times New Roman"/>
          <w:bCs/>
          <w:kern w:val="32"/>
          <w:sz w:val="28"/>
          <w:szCs w:val="28"/>
        </w:rPr>
        <w:t xml:space="preserve">442430, Пензенская область, Шемышейский район,  </w:t>
      </w:r>
      <w:r w:rsidRPr="00287F3F">
        <w:rPr>
          <w:rFonts w:ascii="Times New Roman" w:hAnsi="Times New Roman"/>
          <w:sz w:val="28"/>
          <w:szCs w:val="28"/>
        </w:rPr>
        <w:t>р.п. Шемышейка, ул. Ленина, 47.</w:t>
      </w:r>
    </w:p>
    <w:p w:rsidR="003D39EB" w:rsidRPr="00287F3F" w:rsidRDefault="003D39EB" w:rsidP="003D39EB">
      <w:pPr>
        <w:pStyle w:val="ConsPlusNormal"/>
        <w:ind w:firstLine="567"/>
        <w:jc w:val="both"/>
        <w:rPr>
          <w:rFonts w:ascii="Times New Roman" w:hAnsi="Times New Roman"/>
          <w:sz w:val="28"/>
          <w:szCs w:val="28"/>
        </w:rPr>
      </w:pPr>
      <w:r w:rsidRPr="00287F3F">
        <w:rPr>
          <w:rFonts w:ascii="Times New Roman" w:hAnsi="Times New Roman"/>
          <w:sz w:val="28"/>
          <w:szCs w:val="28"/>
        </w:rPr>
        <w:t>Телефон: 8 (84159) 2-11-35 .</w:t>
      </w:r>
    </w:p>
    <w:p w:rsidR="003D39EB" w:rsidRDefault="003D39EB" w:rsidP="003D39EB">
      <w:pPr>
        <w:pStyle w:val="ConsPlusNormal"/>
        <w:ind w:firstLine="567"/>
        <w:jc w:val="both"/>
        <w:rPr>
          <w:rFonts w:ascii="Times New Roman" w:hAnsi="Times New Roman"/>
          <w:sz w:val="28"/>
          <w:szCs w:val="28"/>
        </w:rPr>
      </w:pPr>
      <w:r w:rsidRPr="00287F3F">
        <w:rPr>
          <w:rFonts w:ascii="Times New Roman" w:hAnsi="Times New Roman"/>
          <w:sz w:val="28"/>
          <w:szCs w:val="28"/>
        </w:rPr>
        <w:t xml:space="preserve">Адрес электронной почты Администрации: </w:t>
      </w:r>
      <w:hyperlink r:id="rId9" w:history="1">
        <w:r w:rsidRPr="008148BF">
          <w:rPr>
            <w:rStyle w:val="a8"/>
            <w:rFonts w:ascii="Times New Roman" w:hAnsi="Times New Roman"/>
            <w:sz w:val="28"/>
            <w:szCs w:val="28"/>
            <w:lang w:val="en-US" w:eastAsia="ar-SA"/>
          </w:rPr>
          <w:t>shem</w:t>
        </w:r>
        <w:r w:rsidRPr="008148BF">
          <w:rPr>
            <w:rStyle w:val="a8"/>
            <w:rFonts w:ascii="Times New Roman" w:hAnsi="Times New Roman"/>
            <w:sz w:val="28"/>
            <w:szCs w:val="28"/>
            <w:lang w:eastAsia="ar-SA"/>
          </w:rPr>
          <w:t>_</w:t>
        </w:r>
        <w:r w:rsidRPr="008148BF">
          <w:rPr>
            <w:rStyle w:val="a8"/>
            <w:rFonts w:ascii="Times New Roman" w:hAnsi="Times New Roman"/>
            <w:sz w:val="28"/>
            <w:szCs w:val="28"/>
            <w:lang w:val="en-US" w:eastAsia="ar-SA"/>
          </w:rPr>
          <w:t>adm</w:t>
        </w:r>
        <w:r w:rsidRPr="008148BF">
          <w:rPr>
            <w:rStyle w:val="a8"/>
            <w:rFonts w:ascii="Times New Roman" w:hAnsi="Times New Roman"/>
            <w:sz w:val="28"/>
            <w:szCs w:val="28"/>
            <w:lang w:eastAsia="ar-SA"/>
          </w:rPr>
          <w:t>@</w:t>
        </w:r>
        <w:r w:rsidRPr="008148BF">
          <w:rPr>
            <w:rStyle w:val="a8"/>
            <w:rFonts w:ascii="Times New Roman" w:hAnsi="Times New Roman"/>
            <w:sz w:val="28"/>
            <w:szCs w:val="28"/>
            <w:lang w:val="en-US" w:eastAsia="ar-SA"/>
          </w:rPr>
          <w:t>sura</w:t>
        </w:r>
        <w:r w:rsidRPr="008148BF">
          <w:rPr>
            <w:rStyle w:val="a8"/>
            <w:rFonts w:ascii="Times New Roman" w:hAnsi="Times New Roman"/>
            <w:sz w:val="28"/>
            <w:szCs w:val="28"/>
            <w:lang w:eastAsia="ar-SA"/>
          </w:rPr>
          <w:t>.</w:t>
        </w:r>
        <w:r w:rsidRPr="008148BF">
          <w:rPr>
            <w:rStyle w:val="a8"/>
            <w:rFonts w:ascii="Times New Roman" w:hAnsi="Times New Roman"/>
            <w:sz w:val="28"/>
            <w:szCs w:val="28"/>
            <w:lang w:val="en-US" w:eastAsia="ar-SA"/>
          </w:rPr>
          <w:t>ru</w:t>
        </w:r>
      </w:hyperlink>
      <w:r w:rsidRPr="00287F3F">
        <w:rPr>
          <w:rFonts w:ascii="Times New Roman" w:hAnsi="Times New Roman"/>
          <w:sz w:val="28"/>
          <w:szCs w:val="28"/>
        </w:rPr>
        <w:t>.</w:t>
      </w:r>
    </w:p>
    <w:p w:rsidR="003D39EB" w:rsidRPr="00CB7CEE" w:rsidRDefault="003D39EB" w:rsidP="003D39EB">
      <w:pPr>
        <w:pStyle w:val="ConsPlusNormal"/>
        <w:ind w:firstLine="567"/>
        <w:jc w:val="both"/>
        <w:rPr>
          <w:rFonts w:ascii="Times New Roman" w:hAnsi="Times New Roman"/>
          <w:sz w:val="28"/>
          <w:szCs w:val="28"/>
        </w:rPr>
      </w:pPr>
      <w:r w:rsidRPr="00CE5DC7">
        <w:rPr>
          <w:rFonts w:ascii="Times New Roman" w:hAnsi="Times New Roman"/>
          <w:sz w:val="28"/>
          <w:szCs w:val="28"/>
        </w:rPr>
        <w:t xml:space="preserve">Адрес официального сайта Администрации в информационно-телекоммуникационной сети «Интернет»: </w:t>
      </w:r>
      <w:r w:rsidRPr="00287F3F">
        <w:rPr>
          <w:rFonts w:ascii="Times New Roman" w:hAnsi="Times New Roman"/>
          <w:sz w:val="28"/>
          <w:szCs w:val="28"/>
          <w:lang w:val="en-US"/>
        </w:rPr>
        <w:t>http</w:t>
      </w:r>
      <w:r w:rsidRPr="00287F3F">
        <w:rPr>
          <w:rFonts w:ascii="Times New Roman" w:hAnsi="Times New Roman"/>
          <w:sz w:val="28"/>
          <w:szCs w:val="28"/>
        </w:rPr>
        <w:t>://</w:t>
      </w:r>
      <w:r w:rsidRPr="00287F3F">
        <w:rPr>
          <w:rFonts w:ascii="Times New Roman" w:hAnsi="Times New Roman"/>
          <w:sz w:val="28"/>
          <w:szCs w:val="28"/>
          <w:lang w:val="en-US"/>
        </w:rPr>
        <w:t>shem</w:t>
      </w:r>
      <w:r w:rsidRPr="00287F3F">
        <w:rPr>
          <w:rFonts w:ascii="Times New Roman" w:hAnsi="Times New Roman"/>
          <w:sz w:val="28"/>
          <w:szCs w:val="28"/>
        </w:rPr>
        <w:t>.</w:t>
      </w:r>
      <w:r w:rsidRPr="00287F3F">
        <w:rPr>
          <w:rFonts w:ascii="Times New Roman" w:hAnsi="Times New Roman"/>
          <w:sz w:val="28"/>
          <w:szCs w:val="28"/>
          <w:lang w:val="en-US"/>
        </w:rPr>
        <w:t>pnzreg</w:t>
      </w:r>
      <w:r w:rsidRPr="00287F3F">
        <w:rPr>
          <w:rFonts w:ascii="Times New Roman" w:hAnsi="Times New Roman"/>
          <w:sz w:val="28"/>
          <w:szCs w:val="28"/>
        </w:rPr>
        <w:t>.</w:t>
      </w:r>
      <w:r w:rsidRPr="00287F3F">
        <w:rPr>
          <w:rFonts w:ascii="Times New Roman" w:hAnsi="Times New Roman"/>
          <w:sz w:val="28"/>
          <w:szCs w:val="28"/>
          <w:lang w:val="en-US"/>
        </w:rPr>
        <w:t>ru</w:t>
      </w:r>
      <w:r w:rsidRPr="00CE5DC7">
        <w:rPr>
          <w:rFonts w:ascii="Times New Roman" w:hAnsi="Times New Roman"/>
          <w:sz w:val="28"/>
          <w:szCs w:val="28"/>
        </w:rPr>
        <w:t xml:space="preserve"> (далее  - официальный сайт Администрации).</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1.7. На Едином портале и Региональном портале, официальном сайте Администрации в информационно-телекоммуникационной сети «Интернет» размещается следующая информация:</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2) круг заявителей;</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lastRenderedPageBreak/>
        <w:t>3) срок предоставления муниципальной услуги;</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5) размер государственной пошлины, взимаемой за предоставление муниципальной услуги;</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6) исчерпывающий перечень оснований для приостановления или отказа в предоставлении муниципальной услуги;</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8) формы заявлений (уведомлений, сообщений), используемые при предоставлении муниципальной услуги.</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Информация о порядке и сроках предоставления муниципальной услуги посредством Единого портала, Регионального портала, а также на официальном сайте Администрации в информационно-телекоммуникационной сети «Интернет» предоставляется заявителю бесплатно.</w:t>
      </w:r>
    </w:p>
    <w:p w:rsidR="003D39EB" w:rsidRDefault="003D39EB" w:rsidP="003D39EB">
      <w:pPr>
        <w:pStyle w:val="ConsPlusNormal"/>
        <w:ind w:firstLine="567"/>
        <w:jc w:val="both"/>
        <w:rPr>
          <w:rFonts w:ascii="Times New Roman" w:hAnsi="Times New Roman"/>
          <w:sz w:val="28"/>
          <w:szCs w:val="28"/>
        </w:rPr>
      </w:pPr>
      <w:r w:rsidRPr="00EA2641">
        <w:rPr>
          <w:rFonts w:ascii="Times New Roman" w:hAnsi="Times New Roman"/>
          <w:sz w:val="28"/>
          <w:szCs w:val="28"/>
        </w:rPr>
        <w:t xml:space="preserve">1.8. </w:t>
      </w:r>
      <w:r w:rsidRPr="00942B95">
        <w:rPr>
          <w:rFonts w:ascii="Times New Roman" w:hAnsi="Times New Roman"/>
          <w:sz w:val="28"/>
          <w:szCs w:val="28"/>
        </w:rPr>
        <w:t xml:space="preserve">Доступ к информации о сроках и порядке предоставления услуги осуществляется без выполнения заявителем </w:t>
      </w:r>
      <w:r>
        <w:rPr>
          <w:rFonts w:ascii="Times New Roman" w:hAnsi="Times New Roman"/>
          <w:sz w:val="28"/>
          <w:szCs w:val="28"/>
        </w:rPr>
        <w:t xml:space="preserve">(представителем заявителя) </w:t>
      </w:r>
      <w:r w:rsidRPr="00942B95">
        <w:rPr>
          <w:rFonts w:ascii="Times New Roman" w:hAnsi="Times New Roman"/>
          <w:sz w:val="28"/>
          <w:szCs w:val="28"/>
        </w:rPr>
        <w:t xml:space="preserve">каких-либо требований, в том числе без использования программного обеспечения, установка которого на технические средства заявителя </w:t>
      </w:r>
      <w:r>
        <w:rPr>
          <w:rFonts w:ascii="Times New Roman" w:hAnsi="Times New Roman"/>
          <w:sz w:val="28"/>
          <w:szCs w:val="28"/>
        </w:rPr>
        <w:t xml:space="preserve">(представителя заявителя) </w:t>
      </w:r>
      <w:r w:rsidRPr="00942B95">
        <w:rPr>
          <w:rFonts w:ascii="Times New Roman" w:hAnsi="Times New Roman"/>
          <w:sz w:val="28"/>
          <w:szCs w:val="28"/>
        </w:rPr>
        <w:t xml:space="preserve">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w:t>
      </w:r>
      <w:r>
        <w:rPr>
          <w:rFonts w:ascii="Times New Roman" w:hAnsi="Times New Roman"/>
          <w:sz w:val="28"/>
          <w:szCs w:val="28"/>
        </w:rPr>
        <w:t xml:space="preserve">(представителя заявителя) </w:t>
      </w:r>
      <w:r w:rsidRPr="00942B95">
        <w:rPr>
          <w:rFonts w:ascii="Times New Roman" w:hAnsi="Times New Roman"/>
          <w:sz w:val="28"/>
          <w:szCs w:val="28"/>
        </w:rPr>
        <w:t>или предоставление им персональных данных.</w:t>
      </w:r>
    </w:p>
    <w:p w:rsidR="003D39EB" w:rsidRPr="00295EC7" w:rsidRDefault="003D39EB" w:rsidP="003D39EB">
      <w:pPr>
        <w:ind w:firstLine="567"/>
        <w:jc w:val="both"/>
        <w:rPr>
          <w:szCs w:val="28"/>
        </w:rPr>
      </w:pPr>
      <w:r>
        <w:rPr>
          <w:szCs w:val="28"/>
        </w:rPr>
        <w:t xml:space="preserve">1.9. </w:t>
      </w:r>
      <w:r w:rsidRPr="00295EC7">
        <w:rPr>
          <w:szCs w:val="28"/>
        </w:rPr>
        <w:t>Подробную информацию о предоставляемой муниципальной услуге, о сроках и ходе ее предоставления можно получить также в многофункциональном центре предоставления государственных и муниципальных услуг (далее - МФЦ) в соответствии с соглашением о взаимодействии, заключенным между МФЦ и Администрацией.</w:t>
      </w:r>
    </w:p>
    <w:p w:rsidR="003D39EB" w:rsidRPr="00DA4945" w:rsidRDefault="003D39EB" w:rsidP="003D39EB">
      <w:pPr>
        <w:ind w:firstLine="567"/>
        <w:jc w:val="both"/>
        <w:rPr>
          <w:szCs w:val="28"/>
        </w:rPr>
      </w:pPr>
      <w:r w:rsidRPr="00DA4945">
        <w:rPr>
          <w:szCs w:val="28"/>
        </w:rPr>
        <w:t>Адрес: Пензенская область, р.п. Шемышейка, ул.Ленина , 32</w:t>
      </w:r>
      <w:r w:rsidRPr="00DA4945">
        <w:rPr>
          <w:i/>
          <w:szCs w:val="28"/>
          <w:u w:val="single"/>
        </w:rPr>
        <w:t>;</w:t>
      </w:r>
    </w:p>
    <w:p w:rsidR="003D39EB" w:rsidRPr="00DA4945" w:rsidRDefault="003D39EB" w:rsidP="003D39EB">
      <w:pPr>
        <w:ind w:firstLine="567"/>
        <w:jc w:val="both"/>
        <w:rPr>
          <w:szCs w:val="28"/>
        </w:rPr>
      </w:pPr>
      <w:r w:rsidRPr="00DA4945">
        <w:rPr>
          <w:szCs w:val="28"/>
        </w:rPr>
        <w:t>Телефон: 8 (841 59) 2-02-15;</w:t>
      </w:r>
    </w:p>
    <w:p w:rsidR="003D39EB" w:rsidRDefault="003D39EB" w:rsidP="003D39EB">
      <w:pPr>
        <w:ind w:firstLine="567"/>
        <w:jc w:val="both"/>
        <w:rPr>
          <w:szCs w:val="28"/>
        </w:rPr>
      </w:pPr>
    </w:p>
    <w:p w:rsidR="003D39EB" w:rsidRDefault="003D39EB" w:rsidP="003D39EB">
      <w:pPr>
        <w:ind w:firstLine="567"/>
        <w:jc w:val="both"/>
        <w:rPr>
          <w:szCs w:val="28"/>
        </w:rPr>
      </w:pPr>
    </w:p>
    <w:p w:rsidR="003D39EB" w:rsidRDefault="003D39EB" w:rsidP="003D39EB">
      <w:pPr>
        <w:ind w:firstLine="567"/>
        <w:jc w:val="both"/>
        <w:rPr>
          <w:szCs w:val="28"/>
        </w:rPr>
      </w:pPr>
    </w:p>
    <w:p w:rsidR="003D39EB" w:rsidRDefault="003D39EB" w:rsidP="003D39EB">
      <w:pPr>
        <w:ind w:firstLine="567"/>
        <w:jc w:val="both"/>
        <w:rPr>
          <w:szCs w:val="28"/>
        </w:rPr>
      </w:pPr>
    </w:p>
    <w:p w:rsidR="003D39EB" w:rsidRPr="00DA4945" w:rsidRDefault="003D39EB" w:rsidP="003D39EB">
      <w:pPr>
        <w:ind w:firstLine="567"/>
        <w:jc w:val="both"/>
        <w:rPr>
          <w:szCs w:val="28"/>
        </w:rPr>
      </w:pPr>
      <w:r w:rsidRPr="00DA4945">
        <w:rPr>
          <w:szCs w:val="28"/>
        </w:rPr>
        <w:t>График работы:</w:t>
      </w:r>
    </w:p>
    <w:tbl>
      <w:tblPr>
        <w:tblpPr w:leftFromText="180" w:rightFromText="180" w:vertAnchor="text" w:horzAnchor="margin" w:tblpY="92"/>
        <w:tblW w:w="0" w:type="auto"/>
        <w:tblLayout w:type="fixed"/>
        <w:tblLook w:val="0000"/>
      </w:tblPr>
      <w:tblGrid>
        <w:gridCol w:w="2943"/>
        <w:gridCol w:w="2268"/>
        <w:gridCol w:w="3859"/>
      </w:tblGrid>
      <w:tr w:rsidR="003D39EB" w:rsidRPr="00DA4945" w:rsidTr="000F1B69">
        <w:trPr>
          <w:trHeight w:val="339"/>
        </w:trPr>
        <w:tc>
          <w:tcPr>
            <w:tcW w:w="2943" w:type="dxa"/>
            <w:tcBorders>
              <w:top w:val="single" w:sz="4" w:space="0" w:color="000000"/>
              <w:left w:val="single" w:sz="4" w:space="0" w:color="000000"/>
              <w:bottom w:val="single" w:sz="4" w:space="0" w:color="000000"/>
            </w:tcBorders>
          </w:tcPr>
          <w:p w:rsidR="003D39EB" w:rsidRPr="00DA4945" w:rsidRDefault="003D39EB" w:rsidP="000F1B69">
            <w:pPr>
              <w:snapToGrid w:val="0"/>
              <w:jc w:val="both"/>
              <w:rPr>
                <w:szCs w:val="28"/>
              </w:rPr>
            </w:pPr>
            <w:r w:rsidRPr="00DA4945">
              <w:rPr>
                <w:szCs w:val="28"/>
              </w:rPr>
              <w:t>День недели</w:t>
            </w:r>
          </w:p>
        </w:tc>
        <w:tc>
          <w:tcPr>
            <w:tcW w:w="2268" w:type="dxa"/>
            <w:tcBorders>
              <w:top w:val="single" w:sz="4" w:space="0" w:color="000000"/>
              <w:left w:val="single" w:sz="4" w:space="0" w:color="000000"/>
              <w:bottom w:val="single" w:sz="4" w:space="0" w:color="000000"/>
              <w:right w:val="single" w:sz="4" w:space="0" w:color="auto"/>
            </w:tcBorders>
          </w:tcPr>
          <w:p w:rsidR="003D39EB" w:rsidRPr="00DA4945" w:rsidRDefault="003D39EB" w:rsidP="000F1B69">
            <w:pPr>
              <w:snapToGrid w:val="0"/>
              <w:jc w:val="center"/>
              <w:rPr>
                <w:szCs w:val="28"/>
              </w:rPr>
            </w:pPr>
            <w:r w:rsidRPr="00DA4945">
              <w:rPr>
                <w:szCs w:val="28"/>
              </w:rPr>
              <w:t>Часы работы</w:t>
            </w:r>
          </w:p>
        </w:tc>
        <w:tc>
          <w:tcPr>
            <w:tcW w:w="3859" w:type="dxa"/>
            <w:tcBorders>
              <w:top w:val="single" w:sz="4" w:space="0" w:color="000000"/>
              <w:left w:val="single" w:sz="4" w:space="0" w:color="auto"/>
              <w:bottom w:val="single" w:sz="4" w:space="0" w:color="000000"/>
              <w:right w:val="single" w:sz="4" w:space="0" w:color="000000"/>
            </w:tcBorders>
          </w:tcPr>
          <w:p w:rsidR="003D39EB" w:rsidRPr="00DA4945" w:rsidRDefault="003D39EB" w:rsidP="000F1B69">
            <w:pPr>
              <w:snapToGrid w:val="0"/>
              <w:jc w:val="center"/>
              <w:rPr>
                <w:szCs w:val="28"/>
              </w:rPr>
            </w:pPr>
            <w:r w:rsidRPr="00DA4945">
              <w:rPr>
                <w:szCs w:val="28"/>
              </w:rPr>
              <w:t>без перерыва на обед</w:t>
            </w:r>
          </w:p>
        </w:tc>
      </w:tr>
      <w:tr w:rsidR="003D39EB" w:rsidRPr="00DA4945" w:rsidTr="000F1B69">
        <w:tc>
          <w:tcPr>
            <w:tcW w:w="2943" w:type="dxa"/>
            <w:tcBorders>
              <w:left w:val="single" w:sz="4" w:space="0" w:color="000000"/>
              <w:bottom w:val="single" w:sz="4" w:space="0" w:color="000000"/>
            </w:tcBorders>
          </w:tcPr>
          <w:p w:rsidR="003D39EB" w:rsidRPr="00DA4945" w:rsidRDefault="003D39EB" w:rsidP="000F1B69">
            <w:pPr>
              <w:snapToGrid w:val="0"/>
              <w:jc w:val="both"/>
              <w:rPr>
                <w:szCs w:val="28"/>
              </w:rPr>
            </w:pPr>
            <w:r w:rsidRPr="00DA4945">
              <w:rPr>
                <w:szCs w:val="28"/>
              </w:rPr>
              <w:t>Понедельник</w:t>
            </w:r>
          </w:p>
        </w:tc>
        <w:tc>
          <w:tcPr>
            <w:tcW w:w="2268" w:type="dxa"/>
            <w:tcBorders>
              <w:left w:val="single" w:sz="4" w:space="0" w:color="000000"/>
              <w:bottom w:val="single" w:sz="4" w:space="0" w:color="000000"/>
              <w:right w:val="single" w:sz="4" w:space="0" w:color="auto"/>
            </w:tcBorders>
          </w:tcPr>
          <w:p w:rsidR="003D39EB" w:rsidRPr="00DA4945" w:rsidRDefault="003D39EB" w:rsidP="000F1B69">
            <w:pPr>
              <w:snapToGrid w:val="0"/>
              <w:jc w:val="center"/>
              <w:rPr>
                <w:szCs w:val="28"/>
              </w:rPr>
            </w:pPr>
            <w:r w:rsidRPr="00DA4945">
              <w:rPr>
                <w:szCs w:val="28"/>
              </w:rPr>
              <w:t>8.00 – 17.00</w:t>
            </w:r>
          </w:p>
        </w:tc>
        <w:tc>
          <w:tcPr>
            <w:tcW w:w="3859" w:type="dxa"/>
            <w:tcBorders>
              <w:left w:val="single" w:sz="4" w:space="0" w:color="auto"/>
              <w:bottom w:val="single" w:sz="4" w:space="0" w:color="000000"/>
              <w:right w:val="single" w:sz="4" w:space="0" w:color="000000"/>
            </w:tcBorders>
          </w:tcPr>
          <w:p w:rsidR="003D39EB" w:rsidRPr="00DA4945" w:rsidRDefault="003D39EB" w:rsidP="000F1B69">
            <w:pPr>
              <w:snapToGrid w:val="0"/>
              <w:jc w:val="center"/>
              <w:rPr>
                <w:szCs w:val="28"/>
              </w:rPr>
            </w:pPr>
            <w:r w:rsidRPr="00DA4945">
              <w:rPr>
                <w:szCs w:val="28"/>
              </w:rPr>
              <w:t>без перерыва на обед</w:t>
            </w:r>
          </w:p>
        </w:tc>
      </w:tr>
      <w:tr w:rsidR="003D39EB" w:rsidRPr="00DA4945" w:rsidTr="000F1B69">
        <w:tc>
          <w:tcPr>
            <w:tcW w:w="2943" w:type="dxa"/>
            <w:tcBorders>
              <w:left w:val="single" w:sz="4" w:space="0" w:color="000000"/>
              <w:bottom w:val="single" w:sz="4" w:space="0" w:color="000000"/>
            </w:tcBorders>
          </w:tcPr>
          <w:p w:rsidR="003D39EB" w:rsidRPr="00DA4945" w:rsidRDefault="003D39EB" w:rsidP="000F1B69">
            <w:pPr>
              <w:snapToGrid w:val="0"/>
              <w:jc w:val="both"/>
              <w:rPr>
                <w:szCs w:val="28"/>
              </w:rPr>
            </w:pPr>
            <w:r w:rsidRPr="00DA4945">
              <w:rPr>
                <w:szCs w:val="28"/>
              </w:rPr>
              <w:t>Вторник</w:t>
            </w:r>
          </w:p>
        </w:tc>
        <w:tc>
          <w:tcPr>
            <w:tcW w:w="2268" w:type="dxa"/>
            <w:tcBorders>
              <w:left w:val="single" w:sz="4" w:space="0" w:color="000000"/>
              <w:bottom w:val="single" w:sz="4" w:space="0" w:color="000000"/>
              <w:right w:val="single" w:sz="4" w:space="0" w:color="auto"/>
            </w:tcBorders>
          </w:tcPr>
          <w:p w:rsidR="003D39EB" w:rsidRPr="00DA4945" w:rsidRDefault="003D39EB" w:rsidP="000F1B69">
            <w:pPr>
              <w:snapToGrid w:val="0"/>
              <w:jc w:val="center"/>
              <w:rPr>
                <w:szCs w:val="28"/>
              </w:rPr>
            </w:pPr>
            <w:r w:rsidRPr="00DA4945">
              <w:rPr>
                <w:szCs w:val="28"/>
              </w:rPr>
              <w:t>8.00 – 17.00</w:t>
            </w:r>
          </w:p>
        </w:tc>
        <w:tc>
          <w:tcPr>
            <w:tcW w:w="3859" w:type="dxa"/>
            <w:tcBorders>
              <w:left w:val="single" w:sz="4" w:space="0" w:color="auto"/>
              <w:bottom w:val="single" w:sz="4" w:space="0" w:color="000000"/>
              <w:right w:val="single" w:sz="4" w:space="0" w:color="000000"/>
            </w:tcBorders>
          </w:tcPr>
          <w:p w:rsidR="003D39EB" w:rsidRPr="00DA4945" w:rsidRDefault="003D39EB" w:rsidP="000F1B69">
            <w:pPr>
              <w:snapToGrid w:val="0"/>
              <w:jc w:val="center"/>
              <w:rPr>
                <w:szCs w:val="28"/>
              </w:rPr>
            </w:pPr>
            <w:r w:rsidRPr="00DA4945">
              <w:rPr>
                <w:szCs w:val="28"/>
              </w:rPr>
              <w:t>без перерыва на обед</w:t>
            </w:r>
          </w:p>
        </w:tc>
      </w:tr>
      <w:tr w:rsidR="003D39EB" w:rsidRPr="00DA4945" w:rsidTr="000F1B69">
        <w:tc>
          <w:tcPr>
            <w:tcW w:w="2943" w:type="dxa"/>
            <w:tcBorders>
              <w:left w:val="single" w:sz="4" w:space="0" w:color="000000"/>
              <w:bottom w:val="single" w:sz="4" w:space="0" w:color="000000"/>
            </w:tcBorders>
          </w:tcPr>
          <w:p w:rsidR="003D39EB" w:rsidRPr="00DA4945" w:rsidRDefault="003D39EB" w:rsidP="000F1B69">
            <w:pPr>
              <w:snapToGrid w:val="0"/>
              <w:jc w:val="both"/>
              <w:rPr>
                <w:szCs w:val="28"/>
              </w:rPr>
            </w:pPr>
            <w:r w:rsidRPr="00DA4945">
              <w:rPr>
                <w:szCs w:val="28"/>
              </w:rPr>
              <w:t>Среда</w:t>
            </w:r>
          </w:p>
        </w:tc>
        <w:tc>
          <w:tcPr>
            <w:tcW w:w="2268" w:type="dxa"/>
            <w:tcBorders>
              <w:left w:val="single" w:sz="4" w:space="0" w:color="000000"/>
              <w:bottom w:val="single" w:sz="4" w:space="0" w:color="000000"/>
              <w:right w:val="single" w:sz="4" w:space="0" w:color="auto"/>
            </w:tcBorders>
          </w:tcPr>
          <w:p w:rsidR="003D39EB" w:rsidRPr="00DA4945" w:rsidRDefault="003D39EB" w:rsidP="000F1B69">
            <w:pPr>
              <w:snapToGrid w:val="0"/>
              <w:jc w:val="center"/>
              <w:rPr>
                <w:szCs w:val="28"/>
              </w:rPr>
            </w:pPr>
            <w:r w:rsidRPr="00DA4945">
              <w:rPr>
                <w:szCs w:val="28"/>
              </w:rPr>
              <w:t>8.00 – 17.00</w:t>
            </w:r>
          </w:p>
        </w:tc>
        <w:tc>
          <w:tcPr>
            <w:tcW w:w="3859" w:type="dxa"/>
            <w:tcBorders>
              <w:left w:val="single" w:sz="4" w:space="0" w:color="auto"/>
              <w:bottom w:val="single" w:sz="4" w:space="0" w:color="000000"/>
              <w:right w:val="single" w:sz="4" w:space="0" w:color="000000"/>
            </w:tcBorders>
          </w:tcPr>
          <w:p w:rsidR="003D39EB" w:rsidRPr="00DA4945" w:rsidRDefault="003D39EB" w:rsidP="000F1B69">
            <w:pPr>
              <w:snapToGrid w:val="0"/>
              <w:jc w:val="center"/>
              <w:rPr>
                <w:szCs w:val="28"/>
              </w:rPr>
            </w:pPr>
            <w:r w:rsidRPr="00DA4945">
              <w:rPr>
                <w:szCs w:val="28"/>
              </w:rPr>
              <w:t>без перерыва на обед</w:t>
            </w:r>
          </w:p>
        </w:tc>
      </w:tr>
      <w:tr w:rsidR="003D39EB" w:rsidRPr="00DA4945" w:rsidTr="000F1B69">
        <w:tc>
          <w:tcPr>
            <w:tcW w:w="2943" w:type="dxa"/>
            <w:tcBorders>
              <w:left w:val="single" w:sz="4" w:space="0" w:color="000000"/>
              <w:bottom w:val="single" w:sz="4" w:space="0" w:color="000000"/>
            </w:tcBorders>
          </w:tcPr>
          <w:p w:rsidR="003D39EB" w:rsidRPr="00DA4945" w:rsidRDefault="003D39EB" w:rsidP="000F1B69">
            <w:pPr>
              <w:snapToGrid w:val="0"/>
              <w:jc w:val="both"/>
              <w:rPr>
                <w:szCs w:val="28"/>
              </w:rPr>
            </w:pPr>
            <w:r w:rsidRPr="00DA4945">
              <w:rPr>
                <w:szCs w:val="28"/>
              </w:rPr>
              <w:t>Четверг</w:t>
            </w:r>
          </w:p>
        </w:tc>
        <w:tc>
          <w:tcPr>
            <w:tcW w:w="2268" w:type="dxa"/>
            <w:tcBorders>
              <w:left w:val="single" w:sz="4" w:space="0" w:color="000000"/>
              <w:bottom w:val="single" w:sz="4" w:space="0" w:color="000000"/>
              <w:right w:val="single" w:sz="4" w:space="0" w:color="auto"/>
            </w:tcBorders>
          </w:tcPr>
          <w:p w:rsidR="003D39EB" w:rsidRPr="00DA4945" w:rsidRDefault="003D39EB" w:rsidP="000F1B69">
            <w:pPr>
              <w:snapToGrid w:val="0"/>
              <w:jc w:val="center"/>
              <w:rPr>
                <w:szCs w:val="28"/>
              </w:rPr>
            </w:pPr>
            <w:r w:rsidRPr="00DA4945">
              <w:rPr>
                <w:szCs w:val="28"/>
              </w:rPr>
              <w:t>8.00 – 17.00</w:t>
            </w:r>
          </w:p>
        </w:tc>
        <w:tc>
          <w:tcPr>
            <w:tcW w:w="3859" w:type="dxa"/>
            <w:tcBorders>
              <w:left w:val="single" w:sz="4" w:space="0" w:color="auto"/>
              <w:bottom w:val="single" w:sz="4" w:space="0" w:color="000000"/>
              <w:right w:val="single" w:sz="4" w:space="0" w:color="000000"/>
            </w:tcBorders>
          </w:tcPr>
          <w:p w:rsidR="003D39EB" w:rsidRPr="00DA4945" w:rsidRDefault="003D39EB" w:rsidP="000F1B69">
            <w:pPr>
              <w:snapToGrid w:val="0"/>
              <w:jc w:val="center"/>
              <w:rPr>
                <w:szCs w:val="28"/>
              </w:rPr>
            </w:pPr>
            <w:r w:rsidRPr="00DA4945">
              <w:rPr>
                <w:szCs w:val="28"/>
              </w:rPr>
              <w:t>без перерыва на обед</w:t>
            </w:r>
          </w:p>
        </w:tc>
      </w:tr>
      <w:tr w:rsidR="003D39EB" w:rsidRPr="00DA4945" w:rsidTr="000F1B69">
        <w:tc>
          <w:tcPr>
            <w:tcW w:w="2943" w:type="dxa"/>
            <w:tcBorders>
              <w:left w:val="single" w:sz="4" w:space="0" w:color="000000"/>
              <w:bottom w:val="single" w:sz="4" w:space="0" w:color="000000"/>
            </w:tcBorders>
          </w:tcPr>
          <w:p w:rsidR="003D39EB" w:rsidRPr="00DA4945" w:rsidRDefault="003D39EB" w:rsidP="000F1B69">
            <w:pPr>
              <w:snapToGrid w:val="0"/>
              <w:jc w:val="both"/>
              <w:rPr>
                <w:szCs w:val="28"/>
              </w:rPr>
            </w:pPr>
            <w:r w:rsidRPr="00DA4945">
              <w:rPr>
                <w:szCs w:val="28"/>
              </w:rPr>
              <w:t>Пятница</w:t>
            </w:r>
          </w:p>
        </w:tc>
        <w:tc>
          <w:tcPr>
            <w:tcW w:w="2268" w:type="dxa"/>
            <w:tcBorders>
              <w:left w:val="single" w:sz="4" w:space="0" w:color="000000"/>
              <w:bottom w:val="single" w:sz="4" w:space="0" w:color="000000"/>
              <w:right w:val="single" w:sz="4" w:space="0" w:color="auto"/>
            </w:tcBorders>
          </w:tcPr>
          <w:p w:rsidR="003D39EB" w:rsidRPr="00DA4945" w:rsidRDefault="003D39EB" w:rsidP="000F1B69">
            <w:pPr>
              <w:snapToGrid w:val="0"/>
              <w:jc w:val="center"/>
              <w:rPr>
                <w:szCs w:val="28"/>
              </w:rPr>
            </w:pPr>
            <w:r w:rsidRPr="00DA4945">
              <w:rPr>
                <w:szCs w:val="28"/>
              </w:rPr>
              <w:t>8.00 – 17.00</w:t>
            </w:r>
          </w:p>
        </w:tc>
        <w:tc>
          <w:tcPr>
            <w:tcW w:w="3859" w:type="dxa"/>
            <w:tcBorders>
              <w:left w:val="single" w:sz="4" w:space="0" w:color="auto"/>
              <w:bottom w:val="single" w:sz="4" w:space="0" w:color="000000"/>
              <w:right w:val="single" w:sz="4" w:space="0" w:color="000000"/>
            </w:tcBorders>
          </w:tcPr>
          <w:p w:rsidR="003D39EB" w:rsidRPr="00DA4945" w:rsidRDefault="003D39EB" w:rsidP="000F1B69">
            <w:pPr>
              <w:snapToGrid w:val="0"/>
              <w:jc w:val="center"/>
              <w:rPr>
                <w:szCs w:val="28"/>
              </w:rPr>
            </w:pPr>
            <w:r w:rsidRPr="00DA4945">
              <w:rPr>
                <w:szCs w:val="28"/>
              </w:rPr>
              <w:t>без перерыва на обед</w:t>
            </w:r>
          </w:p>
        </w:tc>
      </w:tr>
      <w:tr w:rsidR="003D39EB" w:rsidRPr="00DA4945" w:rsidTr="000F1B69">
        <w:tc>
          <w:tcPr>
            <w:tcW w:w="2943" w:type="dxa"/>
            <w:tcBorders>
              <w:left w:val="single" w:sz="4" w:space="0" w:color="000000"/>
              <w:bottom w:val="single" w:sz="4" w:space="0" w:color="000000"/>
            </w:tcBorders>
          </w:tcPr>
          <w:p w:rsidR="003D39EB" w:rsidRPr="00DA4945" w:rsidRDefault="003D39EB" w:rsidP="000F1B69">
            <w:pPr>
              <w:snapToGrid w:val="0"/>
              <w:jc w:val="both"/>
              <w:rPr>
                <w:szCs w:val="28"/>
              </w:rPr>
            </w:pPr>
            <w:r w:rsidRPr="00DA4945">
              <w:rPr>
                <w:szCs w:val="28"/>
              </w:rPr>
              <w:t>Суббота</w:t>
            </w:r>
          </w:p>
        </w:tc>
        <w:tc>
          <w:tcPr>
            <w:tcW w:w="2268" w:type="dxa"/>
            <w:tcBorders>
              <w:left w:val="single" w:sz="4" w:space="0" w:color="000000"/>
              <w:bottom w:val="single" w:sz="4" w:space="0" w:color="000000"/>
              <w:right w:val="single" w:sz="4" w:space="0" w:color="auto"/>
            </w:tcBorders>
          </w:tcPr>
          <w:p w:rsidR="003D39EB" w:rsidRPr="00DA4945" w:rsidRDefault="003D39EB" w:rsidP="000F1B69">
            <w:pPr>
              <w:snapToGrid w:val="0"/>
              <w:jc w:val="center"/>
              <w:rPr>
                <w:szCs w:val="28"/>
              </w:rPr>
            </w:pPr>
            <w:r w:rsidRPr="00DA4945">
              <w:rPr>
                <w:szCs w:val="28"/>
              </w:rPr>
              <w:t>8.00 - 13.00</w:t>
            </w:r>
          </w:p>
        </w:tc>
        <w:tc>
          <w:tcPr>
            <w:tcW w:w="3859" w:type="dxa"/>
            <w:tcBorders>
              <w:left w:val="single" w:sz="4" w:space="0" w:color="auto"/>
              <w:bottom w:val="single" w:sz="4" w:space="0" w:color="000000"/>
              <w:right w:val="single" w:sz="4" w:space="0" w:color="000000"/>
            </w:tcBorders>
          </w:tcPr>
          <w:p w:rsidR="003D39EB" w:rsidRPr="00DA4945" w:rsidRDefault="003D39EB" w:rsidP="000F1B69">
            <w:pPr>
              <w:snapToGrid w:val="0"/>
              <w:jc w:val="center"/>
              <w:rPr>
                <w:szCs w:val="28"/>
              </w:rPr>
            </w:pPr>
            <w:r w:rsidRPr="00DA4945">
              <w:rPr>
                <w:szCs w:val="28"/>
              </w:rPr>
              <w:t>без перерыва на обед</w:t>
            </w:r>
          </w:p>
        </w:tc>
      </w:tr>
      <w:tr w:rsidR="003D39EB" w:rsidRPr="00DA4945" w:rsidTr="000F1B69">
        <w:tc>
          <w:tcPr>
            <w:tcW w:w="2943" w:type="dxa"/>
            <w:tcBorders>
              <w:left w:val="single" w:sz="4" w:space="0" w:color="000000"/>
              <w:bottom w:val="single" w:sz="4" w:space="0" w:color="000000"/>
            </w:tcBorders>
          </w:tcPr>
          <w:p w:rsidR="003D39EB" w:rsidRPr="00DA4945" w:rsidRDefault="003D39EB" w:rsidP="000F1B69">
            <w:pPr>
              <w:snapToGrid w:val="0"/>
              <w:jc w:val="both"/>
              <w:rPr>
                <w:szCs w:val="28"/>
              </w:rPr>
            </w:pPr>
            <w:r w:rsidRPr="00DA4945">
              <w:rPr>
                <w:szCs w:val="28"/>
              </w:rPr>
              <w:t>Воскресенье</w:t>
            </w:r>
          </w:p>
        </w:tc>
        <w:tc>
          <w:tcPr>
            <w:tcW w:w="2268" w:type="dxa"/>
            <w:tcBorders>
              <w:left w:val="single" w:sz="4" w:space="0" w:color="000000"/>
              <w:bottom w:val="single" w:sz="4" w:space="0" w:color="000000"/>
              <w:right w:val="single" w:sz="4" w:space="0" w:color="auto"/>
            </w:tcBorders>
          </w:tcPr>
          <w:p w:rsidR="003D39EB" w:rsidRPr="00DA4945" w:rsidRDefault="003D39EB" w:rsidP="000F1B69">
            <w:pPr>
              <w:snapToGrid w:val="0"/>
              <w:jc w:val="center"/>
              <w:rPr>
                <w:szCs w:val="28"/>
              </w:rPr>
            </w:pPr>
            <w:r w:rsidRPr="00DA4945">
              <w:rPr>
                <w:szCs w:val="28"/>
              </w:rPr>
              <w:t>выходной</w:t>
            </w:r>
          </w:p>
        </w:tc>
        <w:tc>
          <w:tcPr>
            <w:tcW w:w="3859" w:type="dxa"/>
            <w:tcBorders>
              <w:left w:val="single" w:sz="4" w:space="0" w:color="auto"/>
              <w:bottom w:val="single" w:sz="4" w:space="0" w:color="000000"/>
              <w:right w:val="single" w:sz="4" w:space="0" w:color="000000"/>
            </w:tcBorders>
          </w:tcPr>
          <w:p w:rsidR="003D39EB" w:rsidRPr="00DA4945" w:rsidRDefault="003D39EB" w:rsidP="000F1B69">
            <w:pPr>
              <w:snapToGrid w:val="0"/>
              <w:jc w:val="center"/>
              <w:rPr>
                <w:szCs w:val="28"/>
              </w:rPr>
            </w:pPr>
          </w:p>
        </w:tc>
      </w:tr>
    </w:tbl>
    <w:p w:rsidR="003D39EB" w:rsidRDefault="003D39EB" w:rsidP="003D39EB">
      <w:pPr>
        <w:ind w:firstLine="567"/>
        <w:jc w:val="both"/>
        <w:rPr>
          <w:szCs w:val="28"/>
        </w:rPr>
      </w:pPr>
    </w:p>
    <w:p w:rsidR="003D39EB" w:rsidRDefault="003D39EB" w:rsidP="003D39EB">
      <w:pPr>
        <w:ind w:firstLine="567"/>
        <w:jc w:val="both"/>
        <w:rPr>
          <w:szCs w:val="28"/>
        </w:rPr>
      </w:pPr>
    </w:p>
    <w:p w:rsidR="003D39EB" w:rsidRDefault="003D39EB" w:rsidP="003D39EB">
      <w:pPr>
        <w:ind w:firstLine="567"/>
        <w:jc w:val="both"/>
        <w:rPr>
          <w:szCs w:val="28"/>
        </w:rPr>
      </w:pPr>
    </w:p>
    <w:p w:rsidR="003D39EB" w:rsidRPr="00DA4945" w:rsidRDefault="003D39EB" w:rsidP="003D39EB">
      <w:pPr>
        <w:ind w:firstLine="567"/>
        <w:jc w:val="both"/>
        <w:rPr>
          <w:szCs w:val="28"/>
        </w:rPr>
      </w:pPr>
      <w:r w:rsidRPr="00DA4945">
        <w:rPr>
          <w:szCs w:val="28"/>
        </w:rPr>
        <w:t xml:space="preserve">Официальный сайт организации МФЦ: </w:t>
      </w:r>
      <w:hyperlink r:id="rId10" w:tgtFrame="_blank" w:history="1">
        <w:r w:rsidRPr="00DA4945">
          <w:rPr>
            <w:rStyle w:val="a8"/>
            <w:szCs w:val="28"/>
            <w:bdr w:val="none" w:sz="0" w:space="0" w:color="auto" w:frame="1"/>
            <w:shd w:val="clear" w:color="auto" w:fill="FFFFFF"/>
          </w:rPr>
          <w:t>http://www.mfcinfo.ru</w:t>
        </w:r>
      </w:hyperlink>
    </w:p>
    <w:p w:rsidR="003D39EB" w:rsidRPr="00DA4945" w:rsidRDefault="003D39EB" w:rsidP="003D39EB">
      <w:pPr>
        <w:pStyle w:val="ConsPlusNormal"/>
        <w:ind w:firstLine="567"/>
        <w:jc w:val="both"/>
        <w:rPr>
          <w:rFonts w:ascii="Times New Roman" w:hAnsi="Times New Roman"/>
          <w:sz w:val="28"/>
          <w:szCs w:val="28"/>
        </w:rPr>
      </w:pPr>
      <w:r w:rsidRPr="00DA4945">
        <w:rPr>
          <w:rFonts w:ascii="Times New Roman" w:hAnsi="Times New Roman"/>
          <w:sz w:val="28"/>
          <w:szCs w:val="28"/>
        </w:rPr>
        <w:t xml:space="preserve">Адрес электронной почты: </w:t>
      </w:r>
      <w:r w:rsidRPr="00DA4945">
        <w:rPr>
          <w:rFonts w:ascii="Times New Roman" w:hAnsi="Times New Roman"/>
          <w:sz w:val="28"/>
          <w:szCs w:val="28"/>
          <w:lang w:val="en-US"/>
        </w:rPr>
        <w:t>mfcshem</w:t>
      </w:r>
      <w:r w:rsidRPr="00DA4945">
        <w:rPr>
          <w:rFonts w:ascii="Times New Roman" w:hAnsi="Times New Roman"/>
          <w:sz w:val="28"/>
          <w:szCs w:val="28"/>
        </w:rPr>
        <w:t>@</w:t>
      </w:r>
      <w:r w:rsidRPr="00DA4945">
        <w:rPr>
          <w:rFonts w:ascii="Times New Roman" w:hAnsi="Times New Roman"/>
          <w:sz w:val="28"/>
          <w:szCs w:val="28"/>
          <w:lang w:val="en-US"/>
        </w:rPr>
        <w:t>mail</w:t>
      </w:r>
      <w:r w:rsidRPr="00DA4945">
        <w:rPr>
          <w:rFonts w:ascii="Times New Roman" w:hAnsi="Times New Roman"/>
          <w:sz w:val="28"/>
          <w:szCs w:val="28"/>
        </w:rPr>
        <w:t>.</w:t>
      </w:r>
      <w:r w:rsidRPr="00DA4945">
        <w:rPr>
          <w:rFonts w:ascii="Times New Roman" w:hAnsi="Times New Roman"/>
          <w:sz w:val="28"/>
          <w:szCs w:val="28"/>
          <w:lang w:val="en-US"/>
        </w:rPr>
        <w:t>ru</w:t>
      </w:r>
      <w:r w:rsidRPr="00DA4945">
        <w:rPr>
          <w:rFonts w:ascii="Times New Roman" w:hAnsi="Times New Roman"/>
          <w:sz w:val="28"/>
          <w:szCs w:val="28"/>
        </w:rPr>
        <w:t>.</w:t>
      </w:r>
    </w:p>
    <w:p w:rsidR="003D39EB" w:rsidRPr="00EA2641" w:rsidRDefault="003D39EB" w:rsidP="003D39EB">
      <w:pPr>
        <w:pStyle w:val="ConsPlusNormal"/>
        <w:ind w:firstLine="708"/>
        <w:jc w:val="both"/>
        <w:rPr>
          <w:rFonts w:ascii="Times New Roman" w:hAnsi="Times New Roman"/>
          <w:sz w:val="28"/>
          <w:szCs w:val="28"/>
        </w:rPr>
      </w:pPr>
    </w:p>
    <w:p w:rsidR="003D39EB" w:rsidRPr="00EA2641" w:rsidRDefault="003D39EB" w:rsidP="003D39EB">
      <w:pPr>
        <w:pStyle w:val="ConsPlusNormal"/>
        <w:ind w:firstLine="708"/>
        <w:jc w:val="both"/>
        <w:rPr>
          <w:rFonts w:ascii="Times New Roman" w:hAnsi="Times New Roman"/>
          <w:sz w:val="28"/>
          <w:szCs w:val="28"/>
        </w:rPr>
      </w:pPr>
    </w:p>
    <w:p w:rsidR="003D39EB" w:rsidRPr="00EA2641" w:rsidRDefault="003D39EB" w:rsidP="003D39EB">
      <w:pPr>
        <w:pStyle w:val="ConsPlusNormal"/>
        <w:jc w:val="center"/>
        <w:outlineLvl w:val="1"/>
        <w:rPr>
          <w:rFonts w:ascii="Times New Roman" w:hAnsi="Times New Roman"/>
          <w:sz w:val="28"/>
          <w:szCs w:val="28"/>
        </w:rPr>
      </w:pPr>
      <w:r>
        <w:rPr>
          <w:rFonts w:ascii="Times New Roman" w:hAnsi="Times New Roman"/>
          <w:sz w:val="28"/>
          <w:szCs w:val="28"/>
        </w:rPr>
        <w:t>2</w:t>
      </w:r>
      <w:r w:rsidRPr="00EA2641">
        <w:rPr>
          <w:rFonts w:ascii="Times New Roman" w:hAnsi="Times New Roman"/>
          <w:sz w:val="28"/>
          <w:szCs w:val="28"/>
        </w:rPr>
        <w:t>. Стандарт предоставления муниципальной услуги</w:t>
      </w:r>
    </w:p>
    <w:p w:rsidR="003D39EB" w:rsidRPr="00EA2641" w:rsidRDefault="003D39EB" w:rsidP="003D39EB">
      <w:pPr>
        <w:pStyle w:val="ConsPlusNormal"/>
        <w:jc w:val="both"/>
        <w:rPr>
          <w:rFonts w:ascii="Times New Roman" w:hAnsi="Times New Roman"/>
          <w:sz w:val="28"/>
          <w:szCs w:val="28"/>
        </w:rPr>
      </w:pPr>
    </w:p>
    <w:p w:rsidR="003D39EB" w:rsidRPr="00EA2641" w:rsidRDefault="003D39EB" w:rsidP="003D39EB">
      <w:pPr>
        <w:pStyle w:val="ConsPlusNormal"/>
        <w:jc w:val="center"/>
        <w:outlineLvl w:val="2"/>
        <w:rPr>
          <w:rFonts w:ascii="Times New Roman" w:hAnsi="Times New Roman"/>
          <w:sz w:val="28"/>
          <w:szCs w:val="28"/>
        </w:rPr>
      </w:pPr>
      <w:r w:rsidRPr="00EA2641">
        <w:rPr>
          <w:rFonts w:ascii="Times New Roman" w:hAnsi="Times New Roman"/>
          <w:sz w:val="28"/>
          <w:szCs w:val="28"/>
        </w:rPr>
        <w:t>Наименование муниципальной услуги</w:t>
      </w:r>
    </w:p>
    <w:p w:rsidR="003D39EB" w:rsidRPr="00EA2641" w:rsidRDefault="003D39EB" w:rsidP="003D39EB">
      <w:pPr>
        <w:pStyle w:val="ConsPlusNormal"/>
        <w:jc w:val="both"/>
        <w:rPr>
          <w:rFonts w:ascii="Times New Roman" w:hAnsi="Times New Roman"/>
          <w:sz w:val="28"/>
          <w:szCs w:val="28"/>
        </w:rPr>
      </w:pP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2.1. Наименование муниципальной услуги - Выдача разрешения на ввод объекта в эксплуатацию.</w:t>
      </w:r>
    </w:p>
    <w:p w:rsidR="003D39EB" w:rsidRPr="00EA2641" w:rsidRDefault="003D39EB" w:rsidP="003D39EB">
      <w:pPr>
        <w:pStyle w:val="ConsPlusNormal"/>
        <w:ind w:firstLine="708"/>
        <w:jc w:val="both"/>
        <w:rPr>
          <w:rFonts w:ascii="Times New Roman" w:hAnsi="Times New Roman"/>
          <w:sz w:val="28"/>
          <w:szCs w:val="28"/>
        </w:rPr>
      </w:pPr>
      <w:r w:rsidRPr="00EA2641">
        <w:rPr>
          <w:rFonts w:ascii="Times New Roman" w:hAnsi="Times New Roman"/>
          <w:sz w:val="28"/>
          <w:szCs w:val="28"/>
        </w:rPr>
        <w:t>Краткое наименование муниципальной услуги не предусмотрено.</w:t>
      </w:r>
    </w:p>
    <w:p w:rsidR="003D39EB" w:rsidRPr="00EA2641" w:rsidRDefault="003D39EB" w:rsidP="003D39EB">
      <w:pPr>
        <w:pStyle w:val="ConsPlusNormal"/>
        <w:ind w:firstLine="708"/>
        <w:jc w:val="both"/>
        <w:rPr>
          <w:rFonts w:ascii="Times New Roman" w:hAnsi="Times New Roman"/>
          <w:sz w:val="28"/>
          <w:szCs w:val="28"/>
        </w:rPr>
      </w:pPr>
    </w:p>
    <w:p w:rsidR="003D39EB" w:rsidRPr="00EA2641" w:rsidRDefault="003D39EB" w:rsidP="003D39EB">
      <w:pPr>
        <w:pStyle w:val="ConsPlusNormal"/>
        <w:jc w:val="center"/>
        <w:outlineLvl w:val="2"/>
        <w:rPr>
          <w:rFonts w:ascii="Times New Roman" w:hAnsi="Times New Roman"/>
          <w:sz w:val="28"/>
          <w:szCs w:val="28"/>
        </w:rPr>
      </w:pPr>
      <w:r w:rsidRPr="00EA2641">
        <w:rPr>
          <w:rFonts w:ascii="Times New Roman" w:hAnsi="Times New Roman"/>
          <w:sz w:val="28"/>
          <w:szCs w:val="28"/>
        </w:rPr>
        <w:t xml:space="preserve">Наименование органа местного самоуправления, </w:t>
      </w:r>
    </w:p>
    <w:p w:rsidR="003D39EB" w:rsidRPr="00EA2641" w:rsidRDefault="003D39EB" w:rsidP="003D39EB">
      <w:pPr>
        <w:pStyle w:val="ConsPlusNormal"/>
        <w:jc w:val="center"/>
        <w:outlineLvl w:val="2"/>
        <w:rPr>
          <w:rFonts w:ascii="Times New Roman" w:hAnsi="Times New Roman"/>
          <w:spacing w:val="2"/>
          <w:sz w:val="28"/>
          <w:szCs w:val="28"/>
        </w:rPr>
      </w:pPr>
      <w:r w:rsidRPr="00EA2641">
        <w:rPr>
          <w:rFonts w:ascii="Times New Roman" w:hAnsi="Times New Roman"/>
          <w:sz w:val="28"/>
          <w:szCs w:val="28"/>
        </w:rPr>
        <w:t>предоставляющего муниципальную услугу</w:t>
      </w:r>
    </w:p>
    <w:p w:rsidR="003D39EB" w:rsidRPr="00EA2641" w:rsidRDefault="003D39EB" w:rsidP="003D39EB">
      <w:pPr>
        <w:pStyle w:val="ConsPlusNormal"/>
        <w:jc w:val="both"/>
        <w:rPr>
          <w:rFonts w:ascii="Times New Roman" w:hAnsi="Times New Roman"/>
          <w:sz w:val="28"/>
          <w:szCs w:val="28"/>
        </w:rPr>
      </w:pP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 xml:space="preserve">2.2. </w:t>
      </w:r>
      <w:r w:rsidRPr="00EA2641">
        <w:rPr>
          <w:rFonts w:ascii="Times New Roman" w:hAnsi="Times New Roman"/>
          <w:spacing w:val="2"/>
          <w:sz w:val="28"/>
          <w:szCs w:val="28"/>
          <w:shd w:val="clear" w:color="auto" w:fill="FFFFFF"/>
        </w:rPr>
        <w:t xml:space="preserve">Предоставление муниципальной услуги осуществляет </w:t>
      </w:r>
      <w:r w:rsidRPr="00EA2641">
        <w:rPr>
          <w:rFonts w:ascii="Times New Roman" w:hAnsi="Times New Roman"/>
          <w:sz w:val="28"/>
          <w:szCs w:val="28"/>
        </w:rPr>
        <w:t>Администрация.</w:t>
      </w:r>
    </w:p>
    <w:p w:rsidR="003D39EB" w:rsidRPr="00EA2641" w:rsidRDefault="003D39EB" w:rsidP="003D39EB">
      <w:pPr>
        <w:pStyle w:val="ConsPlusNormal"/>
        <w:jc w:val="center"/>
        <w:outlineLvl w:val="2"/>
        <w:rPr>
          <w:rFonts w:ascii="Times New Roman" w:hAnsi="Times New Roman"/>
          <w:sz w:val="28"/>
          <w:szCs w:val="28"/>
        </w:rPr>
      </w:pPr>
    </w:p>
    <w:p w:rsidR="003D39EB" w:rsidRPr="00EA2641" w:rsidRDefault="003D39EB" w:rsidP="003D39EB">
      <w:pPr>
        <w:pStyle w:val="ConsPlusNormal"/>
        <w:jc w:val="center"/>
        <w:outlineLvl w:val="2"/>
        <w:rPr>
          <w:rFonts w:ascii="Times New Roman" w:hAnsi="Times New Roman"/>
          <w:sz w:val="28"/>
          <w:szCs w:val="28"/>
        </w:rPr>
      </w:pPr>
      <w:r w:rsidRPr="00EA2641">
        <w:rPr>
          <w:rFonts w:ascii="Times New Roman" w:hAnsi="Times New Roman"/>
          <w:sz w:val="28"/>
          <w:szCs w:val="28"/>
        </w:rPr>
        <w:t>Результат предоставления муниципальной услуги</w:t>
      </w:r>
    </w:p>
    <w:p w:rsidR="003D39EB" w:rsidRPr="00EA2641" w:rsidRDefault="003D39EB" w:rsidP="003D39EB">
      <w:pPr>
        <w:pStyle w:val="ConsPlusNormal"/>
        <w:jc w:val="both"/>
        <w:rPr>
          <w:rFonts w:ascii="Times New Roman" w:hAnsi="Times New Roman"/>
          <w:sz w:val="28"/>
          <w:szCs w:val="28"/>
        </w:rPr>
      </w:pPr>
    </w:p>
    <w:p w:rsidR="003D39EB" w:rsidRPr="00EA2641" w:rsidRDefault="003D39EB" w:rsidP="003D39EB">
      <w:pPr>
        <w:pStyle w:val="ConsPlusNormal"/>
        <w:ind w:firstLine="540"/>
        <w:jc w:val="both"/>
      </w:pPr>
      <w:r w:rsidRPr="00EA2641">
        <w:rPr>
          <w:rFonts w:ascii="Times New Roman" w:hAnsi="Times New Roman"/>
          <w:sz w:val="28"/>
          <w:szCs w:val="28"/>
        </w:rPr>
        <w:t>2.3. Результатом предоставления муниципальной услуги является:</w:t>
      </w:r>
    </w:p>
    <w:p w:rsidR="003D39EB" w:rsidRPr="00EA2641" w:rsidRDefault="003D39EB" w:rsidP="003D39EB">
      <w:pPr>
        <w:pStyle w:val="ConsPlusNormal"/>
        <w:ind w:firstLine="540"/>
        <w:jc w:val="both"/>
      </w:pPr>
      <w:r w:rsidRPr="00EA2641">
        <w:rPr>
          <w:rFonts w:ascii="Times New Roman" w:hAnsi="Times New Roman"/>
          <w:sz w:val="28"/>
          <w:szCs w:val="28"/>
        </w:rPr>
        <w:t>- выдача разрешения на ввод объекта в эксплуатацию;</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 отказ в выдаче разрешения на ввод объекта в эксплуатацию.</w:t>
      </w:r>
    </w:p>
    <w:p w:rsidR="003D39EB" w:rsidRPr="00EA2641" w:rsidRDefault="003D39EB" w:rsidP="003D39EB">
      <w:pPr>
        <w:ind w:firstLine="567"/>
        <w:jc w:val="both"/>
        <w:rPr>
          <w:szCs w:val="28"/>
        </w:rPr>
      </w:pPr>
      <w:r w:rsidRPr="00EA2641">
        <w:rPr>
          <w:szCs w:val="28"/>
        </w:rPr>
        <w:t>Результат предоставления муниципальной услуги по выбору заявителя может быть представлен ему в форме документа на бумажном носителе, а также в форме электронного документа,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w:t>
      </w:r>
    </w:p>
    <w:p w:rsidR="003D39EB" w:rsidRPr="00EA2641" w:rsidRDefault="003D39EB" w:rsidP="003D39EB">
      <w:pPr>
        <w:pStyle w:val="ConsPlusNormal"/>
        <w:jc w:val="both"/>
        <w:rPr>
          <w:rFonts w:ascii="Times New Roman" w:hAnsi="Times New Roman"/>
          <w:sz w:val="28"/>
          <w:szCs w:val="28"/>
        </w:rPr>
      </w:pPr>
    </w:p>
    <w:p w:rsidR="003D39EB" w:rsidRPr="00EA2641" w:rsidRDefault="003D39EB" w:rsidP="003D39EB">
      <w:pPr>
        <w:pStyle w:val="ConsPlusNormal"/>
        <w:jc w:val="center"/>
        <w:outlineLvl w:val="2"/>
        <w:rPr>
          <w:rFonts w:ascii="Times New Roman" w:hAnsi="Times New Roman"/>
          <w:sz w:val="28"/>
          <w:szCs w:val="28"/>
        </w:rPr>
      </w:pPr>
      <w:r w:rsidRPr="00EA2641">
        <w:rPr>
          <w:rFonts w:ascii="Times New Roman" w:hAnsi="Times New Roman"/>
          <w:sz w:val="28"/>
          <w:szCs w:val="28"/>
        </w:rPr>
        <w:t>Срок предоставления муниципальной услуги</w:t>
      </w:r>
    </w:p>
    <w:p w:rsidR="003D39EB" w:rsidRPr="00EA2641" w:rsidRDefault="003D39EB" w:rsidP="003D39EB">
      <w:pPr>
        <w:pStyle w:val="ConsPlusNormal"/>
        <w:jc w:val="center"/>
        <w:outlineLvl w:val="2"/>
        <w:rPr>
          <w:rFonts w:ascii="Times New Roman" w:hAnsi="Times New Roman"/>
          <w:sz w:val="28"/>
          <w:szCs w:val="28"/>
        </w:rPr>
      </w:pP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2.4. Срок предоставления муниципальной услуги не может превышать 7</w:t>
      </w:r>
      <w:r w:rsidRPr="00EA2641">
        <w:rPr>
          <w:rFonts w:ascii="Times New Roman" w:hAnsi="Times New Roman"/>
          <w:b/>
          <w:sz w:val="28"/>
          <w:szCs w:val="28"/>
        </w:rPr>
        <w:t xml:space="preserve"> </w:t>
      </w:r>
      <w:r w:rsidRPr="00EA2641">
        <w:rPr>
          <w:rFonts w:ascii="Times New Roman" w:hAnsi="Times New Roman"/>
          <w:sz w:val="28"/>
          <w:szCs w:val="28"/>
        </w:rPr>
        <w:t>рабочих дней со дня регистрации заявления о выдаче разрешения на ввод  объекта в эксплуатацию (далее - заявление).</w:t>
      </w:r>
    </w:p>
    <w:p w:rsidR="003D39EB" w:rsidRPr="00EA2641" w:rsidRDefault="003D39EB" w:rsidP="003D39EB">
      <w:pPr>
        <w:pStyle w:val="ConsPlusNormal"/>
        <w:jc w:val="center"/>
        <w:outlineLvl w:val="2"/>
        <w:rPr>
          <w:rFonts w:ascii="Times New Roman" w:hAnsi="Times New Roman"/>
          <w:sz w:val="28"/>
          <w:szCs w:val="28"/>
        </w:rPr>
      </w:pPr>
    </w:p>
    <w:p w:rsidR="003D39EB" w:rsidRPr="00EA2641" w:rsidRDefault="003D39EB" w:rsidP="003D39EB">
      <w:pPr>
        <w:autoSpaceDE w:val="0"/>
        <w:autoSpaceDN w:val="0"/>
        <w:adjustRightInd w:val="0"/>
        <w:ind w:firstLine="540"/>
        <w:jc w:val="center"/>
        <w:rPr>
          <w:szCs w:val="28"/>
        </w:rPr>
      </w:pPr>
      <w:r w:rsidRPr="00EA2641">
        <w:rPr>
          <w:szCs w:val="28"/>
        </w:rPr>
        <w:t>Правовые основания для предоставления муниципальной услуги</w:t>
      </w:r>
    </w:p>
    <w:p w:rsidR="003D39EB" w:rsidRPr="00EA2641" w:rsidRDefault="003D39EB" w:rsidP="003D39EB">
      <w:pPr>
        <w:pStyle w:val="ConsPlusNormal"/>
        <w:jc w:val="both"/>
        <w:rPr>
          <w:rFonts w:ascii="Times New Roman" w:hAnsi="Times New Roman"/>
          <w:sz w:val="28"/>
          <w:szCs w:val="28"/>
        </w:rPr>
      </w:pP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2.5. Предоставление муниципальной услуги осуществляется в соответствии с:</w:t>
      </w:r>
    </w:p>
    <w:p w:rsidR="003D39EB" w:rsidRPr="00EA2641" w:rsidRDefault="003D39EB" w:rsidP="003D39EB">
      <w:pPr>
        <w:pStyle w:val="ConsPlusNormal"/>
        <w:ind w:firstLine="567"/>
        <w:jc w:val="both"/>
      </w:pPr>
      <w:r>
        <w:rPr>
          <w:rFonts w:ascii="Times New Roman" w:hAnsi="Times New Roman"/>
          <w:sz w:val="28"/>
          <w:szCs w:val="28"/>
        </w:rPr>
        <w:t>-</w:t>
      </w:r>
      <w:r w:rsidRPr="00EA2641">
        <w:rPr>
          <w:rFonts w:ascii="Times New Roman" w:hAnsi="Times New Roman"/>
          <w:sz w:val="28"/>
          <w:szCs w:val="28"/>
        </w:rPr>
        <w:t xml:space="preserve"> Градостроительным </w:t>
      </w:r>
      <w:hyperlink r:id="rId11">
        <w:r w:rsidRPr="00EA2641">
          <w:rPr>
            <w:rStyle w:val="-"/>
            <w:rFonts w:ascii="Times New Roman" w:hAnsi="Times New Roman"/>
            <w:sz w:val="28"/>
            <w:szCs w:val="28"/>
          </w:rPr>
          <w:t>кодексом</w:t>
        </w:r>
      </w:hyperlink>
      <w:r w:rsidRPr="00EA2641">
        <w:rPr>
          <w:rFonts w:ascii="Times New Roman" w:hAnsi="Times New Roman"/>
          <w:sz w:val="28"/>
          <w:szCs w:val="28"/>
        </w:rPr>
        <w:t xml:space="preserve"> Российской Федерации                           (далее – ГрК РФ);</w:t>
      </w:r>
    </w:p>
    <w:p w:rsidR="003D39EB" w:rsidRPr="00EA2641" w:rsidRDefault="003D39EB" w:rsidP="003D39EB">
      <w:pPr>
        <w:pStyle w:val="ConsPlusNormal"/>
        <w:ind w:firstLine="567"/>
        <w:jc w:val="both"/>
        <w:rPr>
          <w:rFonts w:ascii="Times New Roman" w:hAnsi="Times New Roman"/>
          <w:sz w:val="28"/>
          <w:szCs w:val="28"/>
        </w:rPr>
      </w:pPr>
      <w:r>
        <w:rPr>
          <w:rFonts w:ascii="Times New Roman" w:hAnsi="Times New Roman"/>
          <w:sz w:val="28"/>
          <w:szCs w:val="28"/>
        </w:rPr>
        <w:t>-</w:t>
      </w:r>
      <w:r w:rsidRPr="00EA2641">
        <w:rPr>
          <w:rFonts w:ascii="Times New Roman" w:hAnsi="Times New Roman"/>
          <w:sz w:val="28"/>
          <w:szCs w:val="28"/>
        </w:rPr>
        <w:t xml:space="preserve"> Федеральным </w:t>
      </w:r>
      <w:hyperlink r:id="rId12">
        <w:r w:rsidRPr="00EA2641">
          <w:rPr>
            <w:rStyle w:val="-"/>
            <w:rFonts w:ascii="Times New Roman" w:hAnsi="Times New Roman"/>
            <w:sz w:val="28"/>
            <w:szCs w:val="28"/>
          </w:rPr>
          <w:t>законом</w:t>
        </w:r>
      </w:hyperlink>
      <w:r w:rsidRPr="00EA2641">
        <w:rPr>
          <w:rFonts w:ascii="Times New Roman" w:hAnsi="Times New Roman"/>
          <w:sz w:val="28"/>
          <w:szCs w:val="28"/>
        </w:rPr>
        <w:t xml:space="preserve"> от 29.12.2004 № 191-ФЗ «О введении в действие Градостроительного кодекса Российской Федерации»;</w:t>
      </w:r>
    </w:p>
    <w:p w:rsidR="003D39EB" w:rsidRPr="00EA2641" w:rsidRDefault="003D39EB" w:rsidP="003D39EB">
      <w:pPr>
        <w:autoSpaceDE w:val="0"/>
        <w:autoSpaceDN w:val="0"/>
        <w:adjustRightInd w:val="0"/>
        <w:ind w:firstLine="567"/>
        <w:jc w:val="both"/>
        <w:rPr>
          <w:szCs w:val="28"/>
        </w:rPr>
      </w:pPr>
      <w:r>
        <w:rPr>
          <w:szCs w:val="28"/>
        </w:rPr>
        <w:t>-</w:t>
      </w:r>
      <w:r w:rsidRPr="00EA2641">
        <w:rPr>
          <w:szCs w:val="28"/>
        </w:rPr>
        <w:t xml:space="preserve"> Федеральным законом от 06.10.2003 № 131-ФЗ «Об общих принципах организации местного самоуправления в Российской Федерации»;</w:t>
      </w:r>
    </w:p>
    <w:p w:rsidR="003D39EB" w:rsidRPr="00EA2641" w:rsidRDefault="003D39EB" w:rsidP="003D39EB">
      <w:pPr>
        <w:pStyle w:val="ConsPlusNormal"/>
        <w:ind w:firstLine="567"/>
        <w:jc w:val="both"/>
        <w:rPr>
          <w:rFonts w:ascii="Times New Roman" w:hAnsi="Times New Roman"/>
          <w:sz w:val="28"/>
          <w:szCs w:val="28"/>
        </w:rPr>
      </w:pPr>
      <w:r>
        <w:rPr>
          <w:rFonts w:ascii="Times New Roman" w:hAnsi="Times New Roman"/>
          <w:sz w:val="28"/>
          <w:szCs w:val="28"/>
        </w:rPr>
        <w:t>-</w:t>
      </w:r>
      <w:r w:rsidRPr="00EA2641">
        <w:rPr>
          <w:rFonts w:ascii="Times New Roman" w:hAnsi="Times New Roman"/>
          <w:sz w:val="28"/>
          <w:szCs w:val="28"/>
        </w:rPr>
        <w:t xml:space="preserve"> Федеральным </w:t>
      </w:r>
      <w:hyperlink r:id="rId13">
        <w:r w:rsidRPr="00EA2641">
          <w:rPr>
            <w:rStyle w:val="-"/>
            <w:rFonts w:ascii="Times New Roman" w:hAnsi="Times New Roman"/>
            <w:sz w:val="28"/>
            <w:szCs w:val="28"/>
          </w:rPr>
          <w:t>законом</w:t>
        </w:r>
      </w:hyperlink>
      <w:r w:rsidRPr="00EA2641">
        <w:rPr>
          <w:rFonts w:ascii="Times New Roman" w:hAnsi="Times New Roman"/>
          <w:sz w:val="28"/>
          <w:szCs w:val="28"/>
        </w:rPr>
        <w:t xml:space="preserve"> от 27.07.2010 № 210-ФЗ «Об организации предоставления государственных и муниципальных услуг»                                 (далее – ФЗ № 210-ФЗ);</w:t>
      </w:r>
    </w:p>
    <w:p w:rsidR="003D39EB" w:rsidRPr="00EA2641" w:rsidRDefault="003D39EB" w:rsidP="003D39EB">
      <w:pPr>
        <w:pStyle w:val="ConsPlusNormal"/>
        <w:ind w:firstLine="567"/>
        <w:jc w:val="both"/>
        <w:rPr>
          <w:rFonts w:ascii="Times New Roman" w:hAnsi="Times New Roman"/>
          <w:sz w:val="28"/>
          <w:szCs w:val="28"/>
        </w:rPr>
      </w:pPr>
      <w:r>
        <w:rPr>
          <w:rFonts w:ascii="Times New Roman" w:hAnsi="Times New Roman"/>
          <w:sz w:val="28"/>
          <w:szCs w:val="28"/>
        </w:rPr>
        <w:t>-</w:t>
      </w:r>
      <w:r w:rsidRPr="00EA2641">
        <w:rPr>
          <w:rFonts w:ascii="Times New Roman" w:hAnsi="Times New Roman"/>
          <w:sz w:val="28"/>
          <w:szCs w:val="28"/>
        </w:rPr>
        <w:t xml:space="preserve"> Федеральным законом от 06.04.2011 № 63-ФЗ «Об электронной подписи» (далее – ФЗ № 63-ФЗ);</w:t>
      </w:r>
    </w:p>
    <w:p w:rsidR="003D39EB" w:rsidRPr="00EA2641" w:rsidRDefault="003D39EB" w:rsidP="003D39EB">
      <w:pPr>
        <w:pStyle w:val="ConsPlusNormal"/>
        <w:ind w:firstLine="567"/>
        <w:jc w:val="both"/>
        <w:rPr>
          <w:rFonts w:ascii="Times New Roman" w:hAnsi="Times New Roman"/>
          <w:sz w:val="28"/>
          <w:szCs w:val="28"/>
        </w:rPr>
      </w:pPr>
      <w:r>
        <w:rPr>
          <w:rFonts w:ascii="Times New Roman" w:hAnsi="Times New Roman"/>
          <w:sz w:val="28"/>
          <w:szCs w:val="28"/>
        </w:rPr>
        <w:t>-</w:t>
      </w:r>
      <w:r w:rsidRPr="00EA2641">
        <w:rPr>
          <w:rFonts w:ascii="Times New Roman" w:hAnsi="Times New Roman"/>
          <w:sz w:val="28"/>
          <w:szCs w:val="28"/>
        </w:rPr>
        <w:t xml:space="preserve"> Федеральным законом от 27.07.2006 № 152-ФЗ «О персональных данных»;</w:t>
      </w:r>
    </w:p>
    <w:p w:rsidR="003D39EB" w:rsidRDefault="003D39EB" w:rsidP="003D39EB">
      <w:pPr>
        <w:pStyle w:val="ConsPlusNormal"/>
        <w:ind w:firstLine="567"/>
        <w:jc w:val="both"/>
        <w:rPr>
          <w:rFonts w:ascii="Times New Roman" w:hAnsi="Times New Roman"/>
          <w:sz w:val="28"/>
          <w:szCs w:val="28"/>
        </w:rPr>
      </w:pPr>
      <w:r>
        <w:rPr>
          <w:rFonts w:ascii="Times New Roman" w:hAnsi="Times New Roman"/>
          <w:sz w:val="28"/>
          <w:szCs w:val="28"/>
        </w:rPr>
        <w:t>-</w:t>
      </w:r>
      <w:r w:rsidRPr="00EA2641">
        <w:rPr>
          <w:rFonts w:ascii="Times New Roman" w:hAnsi="Times New Roman"/>
          <w:sz w:val="28"/>
          <w:szCs w:val="28"/>
        </w:rPr>
        <w:t xml:space="preserve"> </w:t>
      </w:r>
      <w:hyperlink r:id="rId14">
        <w:r w:rsidRPr="00EA2641">
          <w:rPr>
            <w:rStyle w:val="-"/>
            <w:rFonts w:ascii="Times New Roman" w:hAnsi="Times New Roman"/>
            <w:sz w:val="28"/>
            <w:szCs w:val="28"/>
          </w:rPr>
          <w:t>Постановлением</w:t>
        </w:r>
      </w:hyperlink>
      <w:r w:rsidRPr="00EA2641">
        <w:rPr>
          <w:rFonts w:ascii="Times New Roman" w:hAnsi="Times New Roman"/>
          <w:sz w:val="28"/>
          <w:szCs w:val="28"/>
        </w:rPr>
        <w:t xml:space="preserve"> Правительства РФ от 16.02.2008 № 87 «О составе разделов </w:t>
      </w:r>
      <w:r w:rsidRPr="00EA2641">
        <w:rPr>
          <w:rFonts w:ascii="Times New Roman" w:hAnsi="Times New Roman"/>
          <w:sz w:val="28"/>
          <w:szCs w:val="28"/>
        </w:rPr>
        <w:lastRenderedPageBreak/>
        <w:t>проектной документации и требованиях к их содержанию»;</w:t>
      </w:r>
    </w:p>
    <w:p w:rsidR="003D39EB" w:rsidRPr="005C3339" w:rsidRDefault="003D39EB" w:rsidP="003D39EB">
      <w:pPr>
        <w:pStyle w:val="aff0"/>
        <w:ind w:firstLine="567"/>
        <w:jc w:val="both"/>
        <w:rPr>
          <w:rFonts w:ascii="Times New Roman" w:hAnsi="Times New Roman"/>
          <w:sz w:val="28"/>
          <w:szCs w:val="28"/>
        </w:rPr>
      </w:pPr>
      <w:r w:rsidRPr="005C3339">
        <w:rPr>
          <w:rFonts w:ascii="Times New Roman" w:hAnsi="Times New Roman"/>
          <w:sz w:val="28"/>
          <w:szCs w:val="28"/>
        </w:rPr>
        <w:t>- Постановление Правительства РФ от 26.03.2016 № 236 «О требованиях к предоставлению в электронной форме государственных и муниципальных услуг»;</w:t>
      </w:r>
    </w:p>
    <w:p w:rsidR="003D39EB" w:rsidRPr="00EA2641" w:rsidRDefault="003D39EB" w:rsidP="003D39EB">
      <w:pPr>
        <w:pStyle w:val="ConsPlusNormal"/>
        <w:ind w:firstLine="567"/>
        <w:jc w:val="both"/>
      </w:pPr>
      <w:r>
        <w:rPr>
          <w:rFonts w:ascii="Times New Roman" w:hAnsi="Times New Roman"/>
          <w:sz w:val="28"/>
          <w:szCs w:val="28"/>
        </w:rPr>
        <w:t>-</w:t>
      </w:r>
      <w:r w:rsidRPr="00EA2641">
        <w:rPr>
          <w:rFonts w:ascii="Times New Roman" w:hAnsi="Times New Roman"/>
          <w:sz w:val="28"/>
          <w:szCs w:val="28"/>
        </w:rPr>
        <w:t xml:space="preserve"> </w:t>
      </w:r>
      <w:hyperlink r:id="rId15">
        <w:r w:rsidRPr="00EA2641">
          <w:rPr>
            <w:rStyle w:val="-"/>
            <w:rFonts w:ascii="Times New Roman" w:hAnsi="Times New Roman"/>
            <w:sz w:val="28"/>
            <w:szCs w:val="28"/>
          </w:rPr>
          <w:t>Приказом</w:t>
        </w:r>
      </w:hyperlink>
      <w:r w:rsidRPr="00EA2641">
        <w:rPr>
          <w:rFonts w:ascii="Times New Roman" w:hAnsi="Times New Roman"/>
          <w:sz w:val="28"/>
          <w:szCs w:val="28"/>
        </w:rPr>
        <w:t xml:space="preserve"> Минстроя России от 19.02.2015 № 117/пр «Об утверждении формы разрешения на строительство и формы разрешения на ввод объекта в эксплуатацию»;</w:t>
      </w:r>
    </w:p>
    <w:p w:rsidR="003D39EB" w:rsidRPr="009A661E" w:rsidRDefault="003D39EB" w:rsidP="003D39EB">
      <w:pPr>
        <w:pStyle w:val="ConsPlusNormal"/>
        <w:ind w:firstLine="567"/>
        <w:jc w:val="both"/>
        <w:rPr>
          <w:rFonts w:ascii="Times New Roman" w:hAnsi="Times New Roman"/>
          <w:sz w:val="28"/>
          <w:szCs w:val="28"/>
        </w:rPr>
      </w:pPr>
      <w:r w:rsidRPr="009A661E">
        <w:rPr>
          <w:rFonts w:ascii="Times New Roman" w:hAnsi="Times New Roman"/>
          <w:sz w:val="28"/>
          <w:szCs w:val="28"/>
        </w:rPr>
        <w:t xml:space="preserve">- </w:t>
      </w:r>
      <w:r w:rsidRPr="009A661E">
        <w:rPr>
          <w:rStyle w:val="-"/>
          <w:rFonts w:ascii="Times New Roman" w:hAnsi="Times New Roman"/>
          <w:sz w:val="28"/>
          <w:szCs w:val="28"/>
        </w:rPr>
        <w:t>Уставом</w:t>
      </w:r>
      <w:r w:rsidRPr="009A661E">
        <w:rPr>
          <w:rFonts w:ascii="Times New Roman" w:hAnsi="Times New Roman"/>
          <w:sz w:val="28"/>
          <w:szCs w:val="28"/>
        </w:rPr>
        <w:t xml:space="preserve"> Шемышейского района;</w:t>
      </w:r>
    </w:p>
    <w:p w:rsidR="003D39EB" w:rsidRPr="009A661E" w:rsidRDefault="003D39EB" w:rsidP="003D39EB">
      <w:pPr>
        <w:pStyle w:val="ConsPlusNormal"/>
        <w:ind w:firstLine="567"/>
        <w:jc w:val="both"/>
        <w:rPr>
          <w:rFonts w:ascii="Times New Roman" w:hAnsi="Times New Roman"/>
          <w:sz w:val="28"/>
          <w:szCs w:val="28"/>
        </w:rPr>
      </w:pPr>
      <w:r w:rsidRPr="009A661E">
        <w:rPr>
          <w:rFonts w:ascii="Times New Roman" w:hAnsi="Times New Roman"/>
          <w:sz w:val="28"/>
          <w:szCs w:val="28"/>
        </w:rPr>
        <w:t>- Постановлением Администрации от 25.09.2012 № 784 «Об утверждении Реестра муниципальных услуг Шемышейского района Пензенской области;</w:t>
      </w:r>
    </w:p>
    <w:p w:rsidR="003D39EB" w:rsidRPr="009A661E" w:rsidRDefault="003D39EB" w:rsidP="003D39EB">
      <w:pPr>
        <w:pStyle w:val="ConsPlusNormal"/>
        <w:ind w:firstLine="567"/>
        <w:jc w:val="both"/>
        <w:rPr>
          <w:rFonts w:ascii="Times New Roman" w:hAnsi="Times New Roman"/>
          <w:sz w:val="28"/>
          <w:szCs w:val="28"/>
        </w:rPr>
      </w:pPr>
      <w:r w:rsidRPr="009A661E">
        <w:rPr>
          <w:rFonts w:ascii="Times New Roman" w:hAnsi="Times New Roman"/>
          <w:sz w:val="28"/>
          <w:szCs w:val="28"/>
        </w:rPr>
        <w:t xml:space="preserve">- Постановлением администрации Шемышейского района от 25.05.2011 № 387 </w:t>
      </w:r>
      <w:r w:rsidRPr="00C10D73">
        <w:rPr>
          <w:rStyle w:val="afc"/>
          <w:rFonts w:ascii="Times New Roman" w:hAnsi="Times New Roman"/>
          <w:b w:val="0"/>
          <w:bCs w:val="0"/>
          <w:sz w:val="28"/>
          <w:szCs w:val="28"/>
        </w:rPr>
        <w:t>«Об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w:t>
      </w:r>
      <w:r w:rsidRPr="009A661E">
        <w:rPr>
          <w:rFonts w:ascii="Times New Roman" w:hAnsi="Times New Roman"/>
          <w:sz w:val="28"/>
          <w:szCs w:val="28"/>
        </w:rPr>
        <w:t>;</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Армиевского сельсовета Шемышейского района Пензенской области от 05.10.2017 № 385-70/6 «Об утверждении генерального плана территории Армиевского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Воробьевского сельсовета Шемышейского района Пензенской области от 05.10.2017 № 368-67/6 «Об утверждении генерального плана территории Воробьевского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Каргалейского сельсовета Шемышейского района Пензенской области от 11.10.2017 № 384-69/6 «Об утверждении генерального плана территории Каргалейского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Каржимантского сельсовета Шемышейского района Пензенской области от 15.12.2017 № 383-66/2 «Об утверждении генерального плана территории Каржимантского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Колдаисского сельсовета Шемышейского района Пензенской области от 02.10.2017 № 379-70/6 «Об утверждении генерального плана территории Колдаисского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Наскафтымского сельсовета Шемышейского района Пензенской области от 14.12.2017 № 387-63/2 «Об утверждении генерального плана территории Наскафтымского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Руссконоркинского сельсовета Шемышейского района Пензенской области от 25.10.2017 № 378-67/6 «Об утверждении генерального плана территории Руссконоркинского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Синодского сельсовета Шемышейского района Пензенской области от 27.10.2017 № 380-62/6 «Об утверждении генерального плана территории Синодского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Стародемкинского сельсовета Шемышейского района Пензенской области от 19.10.2017 № 382-74/6 «Об </w:t>
      </w:r>
      <w:r w:rsidRPr="009A661E">
        <w:rPr>
          <w:szCs w:val="28"/>
        </w:rPr>
        <w:lastRenderedPageBreak/>
        <w:t>утверждении генерального плана территории Стародемкинского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Старозахаркинского сельсовета Шемышейского района Пензенской области от 19.10.2017 № 380-71/6 «Об утверждении генерального плана территории Старозахаркинского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Старояксарского сельсовета Шемышейского района Пензенской области от 22.09.2017 № 388-68/6 «Об утверждении генерального плана территории Старояксарского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Усть-Узинского сельсовета Шемышейского района Пензенской области от 02.07.2009 № 64-10/5 «Об утверждении генерального плана территории Усть-Узинского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рабочего поселка Шемышейка Шемышейского района Пензенской области от 26.10.2017 № 528-98/6 «Об утверждении генерального плана территории рабочего поселка Шемышейка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Армиевского сельсовета Шемышейского района Пензенской области от 05.04.2012 № 413-74/5 «Об утверждении Правил землепользования и застройки территории Армиевского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Воробьевского сельсовета Шемышейского района Пензенской области от 10.03.2010 № 142-24/5 «Об утверждении Правил землепользования и застройки территории Воробьевского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Каргалейского сельсовета Шемышейского района Пензенской области от 21.05.2010 № 179-30/5 «Об утверждении Правил землепользования и застройки территории Каргалейского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Каржимантского сельсовета Шемышейского района Пензенской области от 21.02.2012 № 126-14/1 «Об утверждении Правил землепользования и застройки территории Каржимантского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Колдаисского сельсовета Шемышейского района Пензенской области от 30.03.2018 № 450-79/6 «Об утверждении Правил землепользования и застройки территории Колдаисского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Наскафтымского сельсовета Шемышейского района Пензенской области от 19.03.2012 № 126-16/1 «Об утверждении Правил землепользования и застройки территории Наскафтымского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Руссконоркинского сельсовета Шемышейского района Пензенской области от 16.10.2012 № 471-76/5 «Об утверждении Правил землепользования и застройки территории Руссконоркинского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Синодского сельсовета Шемышейского района Пензенской области от 21.05.2010 № 195-34/5 «Об </w:t>
      </w:r>
      <w:r w:rsidRPr="009A661E">
        <w:rPr>
          <w:szCs w:val="28"/>
        </w:rPr>
        <w:lastRenderedPageBreak/>
        <w:t>утверждении Правил землепользования и застройки территории Синодского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Стародемкинского сельсовета Шемышейского района Пензенской области от 13.10.2009 № 90-14/5 «Об утверждении Правил землепользования и застройки территории Стародемкинского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Старозахаркинского сельсовета Шемышейского района Пензенской области от 14.11.2011 № 323-53/5 «Об утверждении Правил землепользования и застройки территории Старозахаркинского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Старояксарского сельсовета Шемышейского района Пензенской области от 28.05.2018 № 466-79/6 «Об утверждении Правил землепользования и застройки территории Старояксарского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Усть-Узинского сельсовета Шемышейского района Пензенской области от 12.07.2012 № 399-77/5 «Об утверждении Правил землепользования и застройки территории Усть-Узинского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xml:space="preserve">- Решением </w:t>
      </w:r>
      <w:r w:rsidRPr="009A661E">
        <w:rPr>
          <w:iCs/>
          <w:szCs w:val="28"/>
        </w:rPr>
        <w:t>Комитета местного самоуправления</w:t>
      </w:r>
      <w:r w:rsidRPr="009A661E">
        <w:rPr>
          <w:szCs w:val="28"/>
        </w:rPr>
        <w:t xml:space="preserve"> рабочего поселка Шемышейка Шемышейского района Пензенской области от 03.07.2018 № 611-116/6 «Об утверждении Правил землепользования и застройки территории рабочего поселка Шемышейка сельсовета Шемышейского района Пензенской области»;</w:t>
      </w:r>
    </w:p>
    <w:p w:rsidR="003D39EB" w:rsidRPr="009A661E" w:rsidRDefault="003D39EB" w:rsidP="003D39EB">
      <w:pPr>
        <w:ind w:firstLine="567"/>
        <w:jc w:val="both"/>
        <w:rPr>
          <w:szCs w:val="28"/>
        </w:rPr>
      </w:pPr>
      <w:r w:rsidRPr="009A661E">
        <w:rPr>
          <w:szCs w:val="28"/>
        </w:rPr>
        <w:t>- Решением Собрания представителей Шемышейского района Пензенской области от 22.05.2015 № 537-54/3 «Об утверждении местных нормативов градостроительного проектирования Шемышейского района, городского и сельских поселений Шемышейского района Пензенской области»;</w:t>
      </w:r>
    </w:p>
    <w:p w:rsidR="003D39EB" w:rsidRPr="00861A30" w:rsidRDefault="003D39EB" w:rsidP="003D39EB">
      <w:pPr>
        <w:pStyle w:val="ConsPlusNonformat"/>
        <w:widowControl/>
        <w:ind w:firstLine="567"/>
        <w:jc w:val="both"/>
        <w:rPr>
          <w:rFonts w:ascii="Times New Roman" w:hAnsi="Times New Roman" w:cs="Times New Roman"/>
          <w:sz w:val="28"/>
          <w:szCs w:val="28"/>
        </w:rPr>
      </w:pPr>
      <w:r w:rsidRPr="009A661E">
        <w:rPr>
          <w:rFonts w:ascii="Times New Roman" w:hAnsi="Times New Roman" w:cs="Times New Roman"/>
          <w:sz w:val="28"/>
          <w:szCs w:val="28"/>
        </w:rPr>
        <w:t>- Решением Собрания представителей Шемышейского района Пензенской области</w:t>
      </w:r>
      <w:r w:rsidRPr="009A661E">
        <w:rPr>
          <w:rFonts w:ascii="Times New Roman" w:hAnsi="Times New Roman" w:cs="Times New Roman"/>
          <w:i/>
          <w:iCs/>
          <w:sz w:val="28"/>
          <w:szCs w:val="28"/>
        </w:rPr>
        <w:t xml:space="preserve"> </w:t>
      </w:r>
      <w:r w:rsidRPr="009A661E">
        <w:rPr>
          <w:rFonts w:ascii="Times New Roman" w:hAnsi="Times New Roman" w:cs="Times New Roman"/>
          <w:sz w:val="28"/>
          <w:szCs w:val="28"/>
        </w:rPr>
        <w:t>от 22.05.2015 № 531-54/3 «Об утверждении Соглашений о передаче части полномочий Шемышейского района Пензенской области в сфере градостроительства сельским поселениям Шемышейского района Пензенской области».</w:t>
      </w:r>
    </w:p>
    <w:p w:rsidR="003D39EB" w:rsidRDefault="003D39EB" w:rsidP="003D39EB">
      <w:pPr>
        <w:spacing w:line="100" w:lineRule="atLeast"/>
        <w:ind w:firstLine="540"/>
        <w:jc w:val="center"/>
        <w:rPr>
          <w:szCs w:val="28"/>
        </w:rPr>
      </w:pPr>
    </w:p>
    <w:p w:rsidR="003D39EB" w:rsidRPr="00EA2641" w:rsidRDefault="003D39EB" w:rsidP="003D39EB">
      <w:pPr>
        <w:spacing w:line="100" w:lineRule="atLeast"/>
        <w:ind w:firstLine="540"/>
        <w:jc w:val="center"/>
        <w:rPr>
          <w:szCs w:val="28"/>
        </w:rPr>
      </w:pPr>
      <w:r w:rsidRPr="00EA2641">
        <w:rPr>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3D39EB" w:rsidRPr="00EA2641" w:rsidRDefault="003D39EB" w:rsidP="003D39EB">
      <w:pPr>
        <w:pStyle w:val="ConsPlusNormal"/>
        <w:jc w:val="center"/>
        <w:rPr>
          <w:rFonts w:ascii="Times New Roman" w:hAnsi="Times New Roman"/>
          <w:sz w:val="28"/>
          <w:szCs w:val="28"/>
        </w:rPr>
      </w:pPr>
    </w:p>
    <w:p w:rsidR="003D39EB" w:rsidRPr="00EA2641" w:rsidRDefault="003D39EB" w:rsidP="003D39EB">
      <w:pPr>
        <w:spacing w:line="100" w:lineRule="atLeast"/>
        <w:ind w:firstLine="567"/>
        <w:jc w:val="both"/>
        <w:rPr>
          <w:szCs w:val="28"/>
        </w:rPr>
      </w:pPr>
      <w:bookmarkStart w:id="1" w:name="P148"/>
      <w:bookmarkEnd w:id="1"/>
      <w:r w:rsidRPr="00EA2641">
        <w:rPr>
          <w:szCs w:val="28"/>
        </w:rPr>
        <w:t>2.6. Исчерпывающий перечень документов, необходимых для предоставления муниципальной услуги, которые заявитель представляет самостоятельно:</w:t>
      </w:r>
    </w:p>
    <w:p w:rsidR="003D39EB" w:rsidRPr="00EA2641" w:rsidRDefault="003D39EB" w:rsidP="003D39EB">
      <w:pPr>
        <w:ind w:firstLine="709"/>
        <w:jc w:val="both"/>
        <w:rPr>
          <w:szCs w:val="28"/>
        </w:rPr>
      </w:pPr>
      <w:bookmarkStart w:id="2" w:name="P150"/>
      <w:bookmarkEnd w:id="2"/>
      <w:r w:rsidRPr="00EA2641">
        <w:rPr>
          <w:szCs w:val="28"/>
        </w:rPr>
        <w:t>2.6.1. заявление, составленн</w:t>
      </w:r>
      <w:r>
        <w:rPr>
          <w:szCs w:val="28"/>
        </w:rPr>
        <w:t xml:space="preserve">ое по форме согласно приложению </w:t>
      </w:r>
      <w:r w:rsidRPr="00EA2641">
        <w:rPr>
          <w:szCs w:val="28"/>
        </w:rPr>
        <w:t>1 к Административному регламенту;</w:t>
      </w:r>
    </w:p>
    <w:p w:rsidR="003D39EB" w:rsidRPr="00EA2641" w:rsidRDefault="003D39EB" w:rsidP="003D39EB">
      <w:pPr>
        <w:ind w:firstLine="709"/>
        <w:jc w:val="both"/>
        <w:rPr>
          <w:szCs w:val="28"/>
        </w:rPr>
      </w:pPr>
      <w:r w:rsidRPr="00EA2641">
        <w:rPr>
          <w:szCs w:val="28"/>
        </w:rPr>
        <w:t>2.6.2. документ, удостоверяющий личность заявителя;</w:t>
      </w:r>
    </w:p>
    <w:p w:rsidR="003D39EB" w:rsidRPr="00EA2641" w:rsidRDefault="003D39EB" w:rsidP="003D39EB">
      <w:pPr>
        <w:ind w:firstLine="709"/>
        <w:jc w:val="both"/>
        <w:rPr>
          <w:szCs w:val="28"/>
        </w:rPr>
      </w:pPr>
      <w:r w:rsidRPr="00EA2641">
        <w:rPr>
          <w:szCs w:val="28"/>
        </w:rPr>
        <w:t>2.6.3. документ, подтверждающий полномочия представителя физического или юридического лица, действовать от его имени.</w:t>
      </w:r>
    </w:p>
    <w:p w:rsidR="003D39EB" w:rsidRPr="00EA2641" w:rsidRDefault="003D39EB" w:rsidP="003D39EB">
      <w:pPr>
        <w:ind w:firstLine="709"/>
        <w:jc w:val="both"/>
        <w:rPr>
          <w:szCs w:val="28"/>
        </w:rPr>
      </w:pPr>
      <w:r w:rsidRPr="00EA2641">
        <w:rPr>
          <w:szCs w:val="28"/>
        </w:rPr>
        <w:t xml:space="preserve">2.6.4.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w:t>
      </w:r>
      <w:r w:rsidRPr="00EA2641">
        <w:rPr>
          <w:szCs w:val="28"/>
        </w:rPr>
        <w:lastRenderedPageBreak/>
        <w:t>гражданской ответственности владельца опасного объекта за причинение вреда в результате аварии на опасном объекте;</w:t>
      </w:r>
    </w:p>
    <w:p w:rsidR="003D39EB" w:rsidRPr="00EA2641" w:rsidRDefault="003D39EB" w:rsidP="003D39EB">
      <w:pPr>
        <w:ind w:firstLine="709"/>
        <w:jc w:val="both"/>
        <w:rPr>
          <w:szCs w:val="28"/>
        </w:rPr>
      </w:pPr>
      <w:r w:rsidRPr="00EA2641">
        <w:rPr>
          <w:szCs w:val="28"/>
        </w:rPr>
        <w:t xml:space="preserve">2.6.5.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при проведении реставрации, консервации, ремонта этого объекта и его приспособления для современного использования; </w:t>
      </w:r>
    </w:p>
    <w:p w:rsidR="003D39EB" w:rsidRPr="00EA2641" w:rsidRDefault="003D39EB" w:rsidP="003D39EB">
      <w:pPr>
        <w:ind w:firstLine="709"/>
        <w:jc w:val="both"/>
        <w:rPr>
          <w:szCs w:val="28"/>
        </w:rPr>
      </w:pPr>
      <w:r w:rsidRPr="00EA2641">
        <w:rPr>
          <w:szCs w:val="28"/>
        </w:rPr>
        <w:t>2.6.6. технический план объекта капитального строительства.</w:t>
      </w:r>
    </w:p>
    <w:p w:rsidR="003D39EB" w:rsidRPr="00EA2641" w:rsidRDefault="003D39EB" w:rsidP="003D39EB">
      <w:pPr>
        <w:pStyle w:val="ConsPlusNormal"/>
        <w:ind w:firstLine="709"/>
        <w:jc w:val="both"/>
        <w:rPr>
          <w:rFonts w:ascii="Times New Roman" w:hAnsi="Times New Roman"/>
          <w:sz w:val="28"/>
          <w:szCs w:val="28"/>
        </w:rPr>
      </w:pPr>
      <w:r w:rsidRPr="00EA2641">
        <w:rPr>
          <w:rFonts w:ascii="Times New Roman" w:hAnsi="Times New Roman"/>
          <w:sz w:val="28"/>
          <w:szCs w:val="28"/>
        </w:rPr>
        <w:t>Заявитель может подать заявление и (или) документы, необходимые для предоставления муниципальной услуги, следующими способами:</w:t>
      </w:r>
    </w:p>
    <w:p w:rsidR="003D39EB" w:rsidRPr="00EA2641" w:rsidRDefault="003D39EB" w:rsidP="003D39EB">
      <w:pPr>
        <w:pStyle w:val="ConsPlusNormal"/>
        <w:ind w:firstLine="709"/>
        <w:jc w:val="both"/>
        <w:rPr>
          <w:rFonts w:ascii="Times New Roman" w:hAnsi="Times New Roman"/>
          <w:sz w:val="28"/>
          <w:szCs w:val="28"/>
        </w:rPr>
      </w:pPr>
      <w:r w:rsidRPr="00EA2641">
        <w:rPr>
          <w:rFonts w:ascii="Times New Roman" w:hAnsi="Times New Roman"/>
          <w:sz w:val="28"/>
          <w:szCs w:val="28"/>
        </w:rPr>
        <w:t>1)</w:t>
      </w:r>
      <w:r w:rsidRPr="00EA2641">
        <w:rPr>
          <w:rFonts w:ascii="Times New Roman" w:hAnsi="Times New Roman"/>
          <w:sz w:val="28"/>
          <w:szCs w:val="28"/>
        </w:rPr>
        <w:tab/>
        <w:t>лично по местонахождению Администрации, указанному в пункте 1.6 Административного регламента;</w:t>
      </w:r>
    </w:p>
    <w:p w:rsidR="003D39EB" w:rsidRPr="00EA2641" w:rsidRDefault="003D39EB" w:rsidP="003D39EB">
      <w:pPr>
        <w:pStyle w:val="ConsPlusNormal"/>
        <w:ind w:firstLine="709"/>
        <w:jc w:val="both"/>
        <w:rPr>
          <w:rFonts w:ascii="Times New Roman" w:hAnsi="Times New Roman"/>
          <w:sz w:val="28"/>
          <w:szCs w:val="28"/>
        </w:rPr>
      </w:pPr>
      <w:r w:rsidRPr="00EA2641">
        <w:rPr>
          <w:rFonts w:ascii="Times New Roman" w:hAnsi="Times New Roman"/>
          <w:sz w:val="28"/>
          <w:szCs w:val="28"/>
        </w:rPr>
        <w:t>2)</w:t>
      </w:r>
      <w:r w:rsidRPr="00EA2641">
        <w:rPr>
          <w:rFonts w:ascii="Times New Roman" w:hAnsi="Times New Roman"/>
          <w:sz w:val="28"/>
          <w:szCs w:val="28"/>
        </w:rPr>
        <w:tab/>
        <w:t>посредством почтовой связи по местонахождению администрации, указанному в пункте 1.6 Административного регламента;</w:t>
      </w:r>
    </w:p>
    <w:p w:rsidR="003D39EB" w:rsidRPr="00EA2641" w:rsidRDefault="003D39EB" w:rsidP="003D39EB">
      <w:pPr>
        <w:pStyle w:val="ConsPlusNormal"/>
        <w:ind w:firstLine="709"/>
        <w:jc w:val="both"/>
        <w:rPr>
          <w:rFonts w:ascii="Times New Roman" w:hAnsi="Times New Roman"/>
          <w:sz w:val="28"/>
          <w:szCs w:val="28"/>
        </w:rPr>
      </w:pPr>
      <w:r w:rsidRPr="00EA2641">
        <w:rPr>
          <w:rFonts w:ascii="Times New Roman" w:hAnsi="Times New Roman"/>
          <w:sz w:val="28"/>
          <w:szCs w:val="28"/>
        </w:rPr>
        <w:t>3)</w:t>
      </w:r>
      <w:r w:rsidRPr="00EA2641">
        <w:rPr>
          <w:rFonts w:ascii="Times New Roman" w:hAnsi="Times New Roman"/>
          <w:sz w:val="28"/>
          <w:szCs w:val="28"/>
        </w:rPr>
        <w:tab/>
        <w:t>в форме электронного документа, подписанного простой электронной подписью или усиленной квалифицированной электронной подписью, посредством Регионального портала;</w:t>
      </w:r>
    </w:p>
    <w:p w:rsidR="003D39EB" w:rsidRDefault="003D39EB" w:rsidP="003D39EB">
      <w:pPr>
        <w:pStyle w:val="ConsPlusNormal"/>
        <w:ind w:firstLine="709"/>
        <w:jc w:val="both"/>
        <w:rPr>
          <w:rFonts w:ascii="Times New Roman" w:hAnsi="Times New Roman"/>
          <w:sz w:val="28"/>
          <w:szCs w:val="28"/>
        </w:rPr>
      </w:pPr>
      <w:r w:rsidRPr="00EA2641">
        <w:rPr>
          <w:rFonts w:ascii="Times New Roman" w:hAnsi="Times New Roman"/>
          <w:sz w:val="28"/>
          <w:szCs w:val="28"/>
        </w:rPr>
        <w:t>4)</w:t>
      </w:r>
      <w:r w:rsidRPr="00EA2641">
        <w:rPr>
          <w:rFonts w:ascii="Times New Roman" w:hAnsi="Times New Roman"/>
          <w:sz w:val="28"/>
          <w:szCs w:val="28"/>
        </w:rPr>
        <w:tab/>
        <w:t>на бумажном носителе через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предоставляющей муниципальную услугу, с момента вступления в силу соглашения о взаимодействии.</w:t>
      </w:r>
    </w:p>
    <w:p w:rsidR="003D39EB" w:rsidRPr="00B13C9D" w:rsidRDefault="003D39EB" w:rsidP="003D39EB">
      <w:pPr>
        <w:pStyle w:val="af2"/>
        <w:spacing w:before="0" w:beforeAutospacing="0" w:after="0" w:afterAutospacing="0"/>
        <w:ind w:firstLine="709"/>
        <w:jc w:val="both"/>
        <w:rPr>
          <w:sz w:val="28"/>
          <w:szCs w:val="28"/>
        </w:rPr>
      </w:pPr>
      <w:r w:rsidRPr="00B13C9D">
        <w:rPr>
          <w:sz w:val="28"/>
          <w:szCs w:val="28"/>
        </w:rPr>
        <w:t>Формирование заявления в электронной форме осуществляется посредством заполнения интерактивной формы з</w:t>
      </w:r>
      <w:r>
        <w:rPr>
          <w:sz w:val="28"/>
          <w:szCs w:val="28"/>
        </w:rPr>
        <w:t xml:space="preserve">апроса на Региональном портале </w:t>
      </w:r>
      <w:r w:rsidRPr="00B13C9D">
        <w:rPr>
          <w:sz w:val="28"/>
          <w:szCs w:val="28"/>
        </w:rPr>
        <w:t>без необходимости дополнительной подачи заявления в какой-либо иной форме.</w:t>
      </w:r>
    </w:p>
    <w:p w:rsidR="003D39EB" w:rsidRPr="00B13C9D" w:rsidRDefault="003D39EB" w:rsidP="003D39EB">
      <w:pPr>
        <w:pStyle w:val="af2"/>
        <w:spacing w:before="0" w:beforeAutospacing="0" w:after="0" w:afterAutospacing="0"/>
        <w:ind w:firstLine="709"/>
        <w:jc w:val="both"/>
        <w:rPr>
          <w:sz w:val="28"/>
          <w:szCs w:val="28"/>
        </w:rPr>
      </w:pPr>
      <w:r w:rsidRPr="00B13C9D">
        <w:rPr>
          <w:sz w:val="28"/>
          <w:szCs w:val="28"/>
        </w:rPr>
        <w:t xml:space="preserve">Образцы заполнения электронной формы заявления размещаются </w:t>
      </w:r>
      <w:r>
        <w:rPr>
          <w:sz w:val="28"/>
          <w:szCs w:val="28"/>
        </w:rPr>
        <w:t>на Региональном портале</w:t>
      </w:r>
      <w:r w:rsidRPr="00B13C9D">
        <w:rPr>
          <w:sz w:val="28"/>
          <w:szCs w:val="28"/>
        </w:rPr>
        <w:t>.</w:t>
      </w:r>
    </w:p>
    <w:p w:rsidR="003D39EB" w:rsidRPr="00B13C9D" w:rsidRDefault="003D39EB" w:rsidP="003D39EB">
      <w:pPr>
        <w:pStyle w:val="af2"/>
        <w:spacing w:before="0" w:beforeAutospacing="0" w:after="0" w:afterAutospacing="0"/>
        <w:ind w:firstLine="709"/>
        <w:jc w:val="both"/>
        <w:rPr>
          <w:sz w:val="28"/>
          <w:szCs w:val="28"/>
        </w:rPr>
      </w:pPr>
      <w:r w:rsidRPr="00B13C9D">
        <w:rPr>
          <w:sz w:val="28"/>
          <w:szCs w:val="28"/>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3D39EB" w:rsidRPr="00B13C9D" w:rsidRDefault="003D39EB" w:rsidP="003D39EB">
      <w:pPr>
        <w:pStyle w:val="af2"/>
        <w:spacing w:before="0" w:beforeAutospacing="0" w:after="0" w:afterAutospacing="0"/>
        <w:ind w:firstLine="709"/>
        <w:jc w:val="both"/>
        <w:rPr>
          <w:sz w:val="28"/>
          <w:szCs w:val="28"/>
        </w:rPr>
      </w:pPr>
      <w:r w:rsidRPr="00B13C9D">
        <w:rPr>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D39EB" w:rsidRPr="00B13C9D" w:rsidRDefault="003D39EB" w:rsidP="003D39EB">
      <w:pPr>
        <w:pStyle w:val="af2"/>
        <w:spacing w:before="0" w:beforeAutospacing="0" w:after="0" w:afterAutospacing="0"/>
        <w:ind w:firstLine="709"/>
        <w:jc w:val="both"/>
        <w:rPr>
          <w:sz w:val="28"/>
          <w:szCs w:val="28"/>
        </w:rPr>
      </w:pPr>
      <w:r w:rsidRPr="00B13C9D">
        <w:rPr>
          <w:sz w:val="28"/>
          <w:szCs w:val="28"/>
        </w:rPr>
        <w:t>При формировании заявления обеспечивается:</w:t>
      </w:r>
    </w:p>
    <w:p w:rsidR="003D39EB" w:rsidRPr="00B13C9D" w:rsidRDefault="003D39EB" w:rsidP="003D39EB">
      <w:pPr>
        <w:pStyle w:val="af2"/>
        <w:spacing w:before="0" w:beforeAutospacing="0" w:after="0" w:afterAutospacing="0"/>
        <w:ind w:firstLine="709"/>
        <w:jc w:val="both"/>
        <w:rPr>
          <w:sz w:val="28"/>
          <w:szCs w:val="28"/>
        </w:rPr>
      </w:pPr>
      <w:r w:rsidRPr="00B13C9D">
        <w:rPr>
          <w:sz w:val="28"/>
          <w:szCs w:val="28"/>
        </w:rPr>
        <w:t>а) возможность копирования и сохранения запроса и иных документов, указанных в пункте</w:t>
      </w:r>
      <w:r>
        <w:rPr>
          <w:sz w:val="28"/>
          <w:szCs w:val="28"/>
        </w:rPr>
        <w:t xml:space="preserve"> 2.6 </w:t>
      </w:r>
      <w:r w:rsidRPr="00B13C9D">
        <w:rPr>
          <w:sz w:val="28"/>
          <w:szCs w:val="28"/>
        </w:rPr>
        <w:t>настоящего Административного регламента, необходимых для предоставления государственной услуги;</w:t>
      </w:r>
    </w:p>
    <w:p w:rsidR="003D39EB" w:rsidRPr="00B13C9D" w:rsidRDefault="003D39EB" w:rsidP="003D39EB">
      <w:pPr>
        <w:pStyle w:val="af2"/>
        <w:spacing w:before="0" w:beforeAutospacing="0" w:after="0" w:afterAutospacing="0"/>
        <w:ind w:firstLine="709"/>
        <w:jc w:val="both"/>
        <w:rPr>
          <w:sz w:val="28"/>
          <w:szCs w:val="28"/>
        </w:rPr>
      </w:pPr>
      <w:r w:rsidRPr="00B13C9D">
        <w:rPr>
          <w:sz w:val="28"/>
          <w:szCs w:val="28"/>
        </w:rPr>
        <w:t>б) возможность заполнения одной электронной формы заявления несколькими заявителями (включается, если при обращении за услугой нужен совместный запрос нескольких заявителей);</w:t>
      </w:r>
    </w:p>
    <w:p w:rsidR="003D39EB" w:rsidRPr="00B13C9D" w:rsidRDefault="003D39EB" w:rsidP="003D39EB">
      <w:pPr>
        <w:pStyle w:val="af2"/>
        <w:spacing w:before="0" w:beforeAutospacing="0" w:after="0" w:afterAutospacing="0"/>
        <w:ind w:firstLine="709"/>
        <w:jc w:val="both"/>
        <w:rPr>
          <w:sz w:val="28"/>
          <w:szCs w:val="28"/>
        </w:rPr>
      </w:pPr>
      <w:r w:rsidRPr="00B13C9D">
        <w:rPr>
          <w:sz w:val="28"/>
          <w:szCs w:val="28"/>
        </w:rPr>
        <w:t>в) возможность печати па бумажном носителе копии электронной формы заявления;</w:t>
      </w:r>
    </w:p>
    <w:p w:rsidR="003D39EB" w:rsidRPr="00B13C9D" w:rsidRDefault="003D39EB" w:rsidP="003D39EB">
      <w:pPr>
        <w:pStyle w:val="af2"/>
        <w:spacing w:before="0" w:beforeAutospacing="0" w:after="0" w:afterAutospacing="0"/>
        <w:ind w:firstLine="709"/>
        <w:jc w:val="both"/>
        <w:rPr>
          <w:sz w:val="28"/>
          <w:szCs w:val="28"/>
        </w:rPr>
      </w:pPr>
      <w:r w:rsidRPr="00B13C9D">
        <w:rPr>
          <w:sz w:val="28"/>
          <w:szCs w:val="28"/>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D39EB" w:rsidRPr="00B13C9D" w:rsidRDefault="003D39EB" w:rsidP="003D39EB">
      <w:pPr>
        <w:pStyle w:val="af2"/>
        <w:spacing w:before="0" w:beforeAutospacing="0" w:after="0" w:afterAutospacing="0"/>
        <w:ind w:firstLine="709"/>
        <w:jc w:val="both"/>
        <w:rPr>
          <w:sz w:val="28"/>
          <w:szCs w:val="28"/>
        </w:rPr>
      </w:pPr>
      <w:r w:rsidRPr="00B13C9D">
        <w:rPr>
          <w:sz w:val="28"/>
          <w:szCs w:val="28"/>
        </w:rPr>
        <w:t>д) заполнение полей электронной формы заявления до начала ввода сведении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w:t>
      </w:r>
      <w:r w:rsidRPr="00B13C9D">
        <w:rPr>
          <w:sz w:val="28"/>
          <w:szCs w:val="28"/>
        </w:rPr>
        <w:lastRenderedPageBreak/>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w:t>
      </w:r>
      <w:r>
        <w:rPr>
          <w:sz w:val="28"/>
          <w:szCs w:val="28"/>
        </w:rPr>
        <w:t>ванных на Региональном портале</w:t>
      </w:r>
      <w:r w:rsidRPr="00B13C9D">
        <w:rPr>
          <w:sz w:val="28"/>
          <w:szCs w:val="28"/>
        </w:rPr>
        <w:t>, в части, касающейся сведений, отсутствующих в ЕСИА;</w:t>
      </w:r>
    </w:p>
    <w:p w:rsidR="003D39EB" w:rsidRPr="00B13C9D" w:rsidRDefault="003D39EB" w:rsidP="003D39EB">
      <w:pPr>
        <w:pStyle w:val="af2"/>
        <w:spacing w:before="0" w:beforeAutospacing="0" w:after="0" w:afterAutospacing="0"/>
        <w:ind w:firstLine="709"/>
        <w:jc w:val="both"/>
        <w:rPr>
          <w:sz w:val="28"/>
          <w:szCs w:val="28"/>
        </w:rPr>
      </w:pPr>
      <w:r w:rsidRPr="00B13C9D">
        <w:rPr>
          <w:sz w:val="28"/>
          <w:szCs w:val="28"/>
        </w:rPr>
        <w:t>е) возможность вернуться на любой из этапов заполнения электронной формы заявления без потери ранее введенной информации;</w:t>
      </w:r>
    </w:p>
    <w:p w:rsidR="003D39EB" w:rsidRPr="00B13C9D" w:rsidRDefault="003D39EB" w:rsidP="003D39EB">
      <w:pPr>
        <w:pStyle w:val="af2"/>
        <w:spacing w:before="0" w:beforeAutospacing="0" w:after="0" w:afterAutospacing="0"/>
        <w:ind w:firstLine="709"/>
        <w:jc w:val="both"/>
        <w:rPr>
          <w:sz w:val="28"/>
          <w:szCs w:val="28"/>
        </w:rPr>
      </w:pPr>
      <w:r w:rsidRPr="00B13C9D">
        <w:rPr>
          <w:sz w:val="28"/>
          <w:szCs w:val="28"/>
        </w:rPr>
        <w:t>ж) возможность доступа заявителя на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3D39EB" w:rsidRPr="00EA2641" w:rsidRDefault="003D39EB" w:rsidP="003D39EB">
      <w:pPr>
        <w:ind w:firstLine="709"/>
        <w:jc w:val="both"/>
        <w:rPr>
          <w:szCs w:val="28"/>
        </w:rPr>
      </w:pPr>
      <w:r w:rsidRPr="00EA2641">
        <w:rPr>
          <w:szCs w:val="28"/>
        </w:rPr>
        <w:t xml:space="preserve">2.7. Документы, направляемые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
    <w:p w:rsidR="003D39EB" w:rsidRPr="00EA2641" w:rsidRDefault="003D39EB" w:rsidP="003D39EB">
      <w:pPr>
        <w:ind w:firstLine="709"/>
        <w:jc w:val="both"/>
        <w:rPr>
          <w:szCs w:val="28"/>
        </w:rPr>
      </w:pPr>
      <w:r w:rsidRPr="00EA2641">
        <w:rPr>
          <w:szCs w:val="28"/>
        </w:rPr>
        <w:t>2.7.1.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3D39EB" w:rsidRPr="00EA2641" w:rsidRDefault="003D39EB" w:rsidP="003D39EB">
      <w:pPr>
        <w:ind w:firstLine="709"/>
        <w:jc w:val="both"/>
        <w:rPr>
          <w:szCs w:val="28"/>
        </w:rPr>
      </w:pPr>
      <w:r w:rsidRPr="00EA2641">
        <w:rPr>
          <w:szCs w:val="28"/>
        </w:rPr>
        <w:t>2.7.2.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3D39EB" w:rsidRPr="00EA2641" w:rsidRDefault="003D39EB" w:rsidP="003D39EB">
      <w:pPr>
        <w:ind w:firstLine="709"/>
        <w:jc w:val="both"/>
        <w:rPr>
          <w:szCs w:val="28"/>
        </w:rPr>
      </w:pPr>
      <w:r w:rsidRPr="00EA2641">
        <w:rPr>
          <w:szCs w:val="28"/>
        </w:rPr>
        <w:t>2.7.3.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3D39EB" w:rsidRPr="00EA2641" w:rsidRDefault="003D39EB" w:rsidP="003D39EB">
      <w:pPr>
        <w:ind w:firstLine="709"/>
        <w:jc w:val="both"/>
        <w:rPr>
          <w:szCs w:val="28"/>
        </w:rPr>
      </w:pPr>
      <w:r w:rsidRPr="00EA2641">
        <w:rPr>
          <w:szCs w:val="28"/>
        </w:rPr>
        <w:t>2.7.4.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3D39EB" w:rsidRPr="00EA2641" w:rsidRDefault="003D39EB" w:rsidP="003D39EB">
      <w:pPr>
        <w:ind w:firstLine="709"/>
        <w:jc w:val="both"/>
        <w:rPr>
          <w:szCs w:val="28"/>
        </w:rPr>
      </w:pPr>
      <w:r w:rsidRPr="00EA2641">
        <w:rPr>
          <w:szCs w:val="28"/>
        </w:rPr>
        <w:t>2.7.5.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3D39EB" w:rsidRPr="00EA2641" w:rsidRDefault="003D39EB" w:rsidP="003D39EB">
      <w:pPr>
        <w:ind w:firstLine="709"/>
        <w:jc w:val="both"/>
        <w:rPr>
          <w:szCs w:val="28"/>
        </w:rPr>
      </w:pPr>
    </w:p>
    <w:p w:rsidR="003D39EB" w:rsidRPr="00EA2641" w:rsidRDefault="003D39EB" w:rsidP="003D39EB">
      <w:pPr>
        <w:pStyle w:val="ConsPlusNormal"/>
        <w:ind w:firstLine="709"/>
        <w:jc w:val="center"/>
      </w:pPr>
      <w:r w:rsidRPr="00EA2641">
        <w:rPr>
          <w:rFonts w:ascii="Times New Roman" w:hAnsi="Times New Roman"/>
          <w:sz w:val="28"/>
        </w:rPr>
        <w:t>Исчерпывающий перечень документов,</w:t>
      </w:r>
    </w:p>
    <w:p w:rsidR="003D39EB" w:rsidRPr="00EA2641" w:rsidRDefault="003D39EB" w:rsidP="003D39EB">
      <w:pPr>
        <w:pStyle w:val="ConsPlusNormal"/>
        <w:ind w:firstLine="709"/>
        <w:jc w:val="center"/>
      </w:pPr>
      <w:r w:rsidRPr="00EA2641">
        <w:rPr>
          <w:rFonts w:ascii="Times New Roman" w:hAnsi="Times New Roman"/>
          <w:sz w:val="28"/>
        </w:rPr>
        <w:t>необходимых в соответствии с нормативными правовыми актами</w:t>
      </w:r>
    </w:p>
    <w:p w:rsidR="003D39EB" w:rsidRPr="00EA2641" w:rsidRDefault="003D39EB" w:rsidP="003D39EB">
      <w:pPr>
        <w:pStyle w:val="ConsPlusNormal"/>
        <w:ind w:firstLine="709"/>
        <w:jc w:val="center"/>
      </w:pPr>
      <w:r w:rsidRPr="00EA2641">
        <w:rPr>
          <w:rFonts w:ascii="Times New Roman" w:hAnsi="Times New Roman"/>
          <w:sz w:val="28"/>
        </w:rPr>
        <w:t>для предоставления муниципальной услуги, которые</w:t>
      </w:r>
    </w:p>
    <w:p w:rsidR="003D39EB" w:rsidRPr="00EA2641" w:rsidRDefault="003D39EB" w:rsidP="003D39EB">
      <w:pPr>
        <w:pStyle w:val="ConsPlusNormal"/>
        <w:ind w:firstLine="709"/>
        <w:jc w:val="center"/>
      </w:pPr>
      <w:r w:rsidRPr="00EA2641">
        <w:rPr>
          <w:rFonts w:ascii="Times New Roman" w:hAnsi="Times New Roman"/>
          <w:sz w:val="28"/>
        </w:rPr>
        <w:t xml:space="preserve">находятся в распоряжении государственных органов, органов местного самоуправления и иных организаций, участвующих в предоставлении </w:t>
      </w:r>
      <w:r w:rsidRPr="00EA2641">
        <w:rPr>
          <w:rFonts w:ascii="Times New Roman" w:hAnsi="Times New Roman"/>
          <w:sz w:val="28"/>
        </w:rPr>
        <w:lastRenderedPageBreak/>
        <w:t>муниципальной услуги, и которые заявитель вправе представить</w:t>
      </w:r>
    </w:p>
    <w:p w:rsidR="003D39EB" w:rsidRPr="00EA2641" w:rsidRDefault="003D39EB" w:rsidP="003D39EB">
      <w:pPr>
        <w:pStyle w:val="ConsPlusNormal"/>
        <w:ind w:firstLine="709"/>
        <w:jc w:val="center"/>
        <w:rPr>
          <w:rFonts w:ascii="Times New Roman" w:hAnsi="Times New Roman"/>
          <w:sz w:val="28"/>
          <w:shd w:val="clear" w:color="auto" w:fill="FFFF00"/>
        </w:rPr>
      </w:pPr>
    </w:p>
    <w:p w:rsidR="003D39EB" w:rsidRPr="00EA2641" w:rsidRDefault="003D39EB" w:rsidP="003D39EB">
      <w:pPr>
        <w:pStyle w:val="ConsPlusNormal"/>
        <w:ind w:firstLine="567"/>
        <w:jc w:val="both"/>
        <w:rPr>
          <w:rFonts w:ascii="Times New Roman" w:hAnsi="Times New Roman"/>
          <w:sz w:val="28"/>
          <w:szCs w:val="28"/>
        </w:rPr>
      </w:pPr>
      <w:r w:rsidRPr="00EA2641">
        <w:rPr>
          <w:rFonts w:ascii="Times New Roman" w:hAnsi="Times New Roman"/>
          <w:sz w:val="28"/>
        </w:rPr>
        <w:t xml:space="preserve">2.8. </w:t>
      </w:r>
      <w:r w:rsidRPr="00EA2641">
        <w:rPr>
          <w:rFonts w:ascii="Times New Roman" w:hAnsi="Times New Roman"/>
          <w:sz w:val="28"/>
          <w:szCs w:val="28"/>
        </w:rPr>
        <w:t>Исчерпывающий перечень документов, необходимых для предоставления муниципальной услуги, которые заявитель вправе представить по собственной инициативе:</w:t>
      </w:r>
    </w:p>
    <w:p w:rsidR="003D39EB" w:rsidRPr="00EA2641" w:rsidRDefault="003D39EB" w:rsidP="003D39EB">
      <w:pPr>
        <w:ind w:firstLine="709"/>
        <w:jc w:val="both"/>
        <w:rPr>
          <w:szCs w:val="28"/>
        </w:rPr>
      </w:pPr>
      <w:r w:rsidRPr="00EA2641">
        <w:rPr>
          <w:szCs w:val="28"/>
        </w:rPr>
        <w:t>2.8.1.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3D39EB" w:rsidRPr="00EA2641" w:rsidRDefault="003D39EB" w:rsidP="003D39EB">
      <w:pPr>
        <w:ind w:firstLine="709"/>
        <w:jc w:val="both"/>
        <w:rPr>
          <w:szCs w:val="28"/>
        </w:rPr>
      </w:pPr>
      <w:r w:rsidRPr="00EA2641">
        <w:rPr>
          <w:szCs w:val="28"/>
        </w:rPr>
        <w:t>2.8.2. разрешение на строительство;</w:t>
      </w:r>
    </w:p>
    <w:p w:rsidR="003D39EB" w:rsidRPr="00EA2641" w:rsidRDefault="003D39EB" w:rsidP="003D39EB">
      <w:pPr>
        <w:ind w:firstLine="709"/>
        <w:jc w:val="both"/>
        <w:rPr>
          <w:szCs w:val="28"/>
        </w:rPr>
      </w:pPr>
      <w:r w:rsidRPr="00EA2641">
        <w:rPr>
          <w:szCs w:val="28"/>
        </w:rPr>
        <w:t>2.8.3. заключение органа государственного строительного надзора (в случае, если предусмотрено осуществление государственного строительного надзора</w:t>
      </w:r>
      <w:r w:rsidRPr="00EA2641">
        <w:t xml:space="preserve"> </w:t>
      </w:r>
      <w:r w:rsidRPr="00EA2641">
        <w:rPr>
          <w:szCs w:val="28"/>
        </w:rPr>
        <w:t>в соответствии с частью 1 статьи 54 ГрК РФ) о соответствии построенного,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3D39EB" w:rsidRPr="00EA2641" w:rsidRDefault="003D39EB" w:rsidP="003D39EB">
      <w:pPr>
        <w:ind w:firstLine="709"/>
        <w:jc w:val="both"/>
        <w:rPr>
          <w:szCs w:val="28"/>
        </w:rPr>
      </w:pPr>
      <w:r w:rsidRPr="00EA2641">
        <w:rPr>
          <w:szCs w:val="28"/>
        </w:rPr>
        <w:t>2.8.4. заключение федерального государственного экологического надзора в отношении объектов, строительство, реконструкция которых осуществляются на землях особо охраняемых природных территорий или на искусственных земельных участках на водных объектах;</w:t>
      </w:r>
    </w:p>
    <w:p w:rsidR="003D39EB" w:rsidRPr="00EA2641" w:rsidRDefault="003D39EB" w:rsidP="003D39EB">
      <w:pPr>
        <w:ind w:firstLine="709"/>
        <w:jc w:val="both"/>
        <w:rPr>
          <w:szCs w:val="28"/>
        </w:rPr>
      </w:pPr>
      <w:r w:rsidRPr="00EA2641">
        <w:rPr>
          <w:szCs w:val="28"/>
        </w:rPr>
        <w:t>2.8.5. документы, указанные в пункте 2.7 Административного регламента, если они (их копии или сведения, содержащиеся в них)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3D39EB" w:rsidRPr="00EA2641" w:rsidRDefault="003D39EB" w:rsidP="003D39EB">
      <w:pPr>
        <w:ind w:firstLine="709"/>
        <w:jc w:val="both"/>
        <w:rPr>
          <w:szCs w:val="28"/>
        </w:rPr>
      </w:pPr>
      <w:r w:rsidRPr="00EA2641">
        <w:rPr>
          <w:szCs w:val="28"/>
        </w:rPr>
        <w:t>2.8.6. выписка из Единого государственного реестра юридических лиц (в случае если заявителем является юридическое лицо).</w:t>
      </w:r>
    </w:p>
    <w:p w:rsidR="003D39EB" w:rsidRPr="00EA2641" w:rsidRDefault="003D39EB" w:rsidP="003D39EB">
      <w:pPr>
        <w:ind w:firstLine="709"/>
        <w:jc w:val="both"/>
        <w:rPr>
          <w:szCs w:val="28"/>
        </w:rPr>
      </w:pPr>
    </w:p>
    <w:p w:rsidR="003D39EB" w:rsidRPr="00EA2641" w:rsidRDefault="003D39EB" w:rsidP="003D39EB">
      <w:pPr>
        <w:pStyle w:val="ConsPlusNormal"/>
        <w:ind w:firstLine="709"/>
        <w:jc w:val="center"/>
        <w:rPr>
          <w:rFonts w:ascii="Times New Roman" w:hAnsi="Times New Roman"/>
          <w:sz w:val="28"/>
          <w:szCs w:val="28"/>
        </w:rPr>
      </w:pPr>
      <w:r w:rsidRPr="00EA2641">
        <w:rPr>
          <w:rFonts w:ascii="Times New Roman" w:hAnsi="Times New Roman"/>
          <w:sz w:val="28"/>
          <w:szCs w:val="28"/>
        </w:rPr>
        <w:t>Исчерпывающий перечень оснований для отказа</w:t>
      </w:r>
    </w:p>
    <w:p w:rsidR="003D39EB" w:rsidRPr="00EA2641" w:rsidRDefault="003D39EB" w:rsidP="003D39EB">
      <w:pPr>
        <w:pStyle w:val="ConsPlusNormal"/>
        <w:ind w:firstLine="709"/>
        <w:jc w:val="center"/>
        <w:rPr>
          <w:rFonts w:ascii="Times New Roman" w:hAnsi="Times New Roman"/>
          <w:sz w:val="28"/>
          <w:szCs w:val="28"/>
        </w:rPr>
      </w:pPr>
      <w:r w:rsidRPr="00EA2641">
        <w:rPr>
          <w:rFonts w:ascii="Times New Roman" w:hAnsi="Times New Roman"/>
          <w:sz w:val="28"/>
          <w:szCs w:val="28"/>
        </w:rPr>
        <w:t>в приеме документов, необходимых для предоставления</w:t>
      </w:r>
    </w:p>
    <w:p w:rsidR="003D39EB" w:rsidRPr="00EA2641" w:rsidRDefault="003D39EB" w:rsidP="003D39EB">
      <w:pPr>
        <w:pStyle w:val="ConsPlusNormal"/>
        <w:ind w:firstLine="709"/>
        <w:jc w:val="center"/>
        <w:rPr>
          <w:rFonts w:ascii="Times New Roman" w:hAnsi="Times New Roman"/>
          <w:sz w:val="28"/>
          <w:szCs w:val="28"/>
        </w:rPr>
      </w:pPr>
      <w:r w:rsidRPr="00EA2641">
        <w:rPr>
          <w:rFonts w:ascii="Times New Roman" w:hAnsi="Times New Roman"/>
          <w:sz w:val="28"/>
          <w:szCs w:val="28"/>
        </w:rPr>
        <w:t>муниципальной услуги</w:t>
      </w:r>
    </w:p>
    <w:p w:rsidR="003D39EB" w:rsidRPr="00EA2641" w:rsidRDefault="003D39EB" w:rsidP="003D39EB">
      <w:pPr>
        <w:pStyle w:val="ConsPlusNormal"/>
        <w:ind w:firstLine="540"/>
        <w:jc w:val="both"/>
        <w:rPr>
          <w:rFonts w:ascii="Times New Roman" w:hAnsi="Times New Roman"/>
          <w:sz w:val="28"/>
          <w:szCs w:val="28"/>
        </w:rPr>
      </w:pPr>
    </w:p>
    <w:p w:rsidR="003D39EB" w:rsidRPr="00EA2641" w:rsidRDefault="003D39EB" w:rsidP="003D39EB">
      <w:pPr>
        <w:ind w:firstLine="567"/>
        <w:jc w:val="both"/>
        <w:rPr>
          <w:szCs w:val="28"/>
        </w:rPr>
      </w:pPr>
      <w:r w:rsidRPr="00EA2641">
        <w:rPr>
          <w:szCs w:val="28"/>
        </w:rPr>
        <w:t>2.9. В приеме к рассмотрению документов, необходимых для предоставления муниципальной услуги, отказывается при 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3D39EB" w:rsidRPr="00EA2641" w:rsidRDefault="003D39EB" w:rsidP="003D39EB">
      <w:pPr>
        <w:pStyle w:val="12"/>
        <w:spacing w:before="0" w:after="0" w:line="240" w:lineRule="auto"/>
        <w:ind w:firstLine="709"/>
        <w:rPr>
          <w:rFonts w:cs="Times New Roman"/>
          <w:color w:val="auto"/>
          <w:sz w:val="28"/>
          <w:szCs w:val="28"/>
          <w:shd w:val="clear" w:color="auto" w:fill="FFFF00"/>
        </w:rPr>
      </w:pPr>
    </w:p>
    <w:p w:rsidR="003D39EB" w:rsidRPr="00EA2641" w:rsidRDefault="003D39EB" w:rsidP="003D39EB">
      <w:pPr>
        <w:pStyle w:val="a3"/>
        <w:ind w:firstLine="709"/>
        <w:jc w:val="center"/>
      </w:pPr>
      <w:r w:rsidRPr="00EA2641">
        <w:t>Исчерпывающий перечень оснований для приостановления</w:t>
      </w:r>
    </w:p>
    <w:p w:rsidR="003D39EB" w:rsidRPr="00EA2641" w:rsidRDefault="003D39EB" w:rsidP="003D39EB">
      <w:pPr>
        <w:pStyle w:val="a3"/>
        <w:ind w:firstLine="709"/>
        <w:jc w:val="center"/>
      </w:pPr>
      <w:r w:rsidRPr="00EA2641">
        <w:t>или отказа в предоставлении муниципальной услуги</w:t>
      </w:r>
    </w:p>
    <w:p w:rsidR="003D39EB" w:rsidRPr="00EA2641" w:rsidRDefault="003D39EB" w:rsidP="003D39EB">
      <w:pPr>
        <w:pStyle w:val="a3"/>
        <w:ind w:firstLine="709"/>
        <w:jc w:val="both"/>
        <w:rPr>
          <w:shd w:val="clear" w:color="auto" w:fill="FFFF00"/>
        </w:rPr>
      </w:pPr>
    </w:p>
    <w:p w:rsidR="003D39EB" w:rsidRPr="00EA2641" w:rsidRDefault="003D39EB" w:rsidP="003D39EB">
      <w:pPr>
        <w:pStyle w:val="a3"/>
        <w:ind w:firstLine="709"/>
        <w:jc w:val="both"/>
      </w:pPr>
      <w:r w:rsidRPr="00EA2641">
        <w:t>2.10. Основания для приостановления муниципальной услуги не предусмотрены.</w:t>
      </w:r>
    </w:p>
    <w:p w:rsidR="003D39EB" w:rsidRPr="00EA2641" w:rsidRDefault="003D39EB" w:rsidP="003D39EB">
      <w:pPr>
        <w:pStyle w:val="a3"/>
        <w:ind w:firstLine="709"/>
        <w:jc w:val="both"/>
      </w:pPr>
      <w:r w:rsidRPr="00EA2641">
        <w:lastRenderedPageBreak/>
        <w:t>2.11. Основания для отказа в предоставлении муниципальной услуги:</w:t>
      </w:r>
    </w:p>
    <w:p w:rsidR="003D39EB" w:rsidRPr="00EA2641" w:rsidRDefault="003D39EB" w:rsidP="003D39EB">
      <w:pPr>
        <w:pStyle w:val="a3"/>
        <w:ind w:firstLine="709"/>
        <w:jc w:val="both"/>
      </w:pPr>
      <w:r w:rsidRPr="00EA2641">
        <w:t>2.11.1. отсутствие документов, указанных в пункте 2.6 Административного регламента;</w:t>
      </w:r>
    </w:p>
    <w:p w:rsidR="003D39EB" w:rsidRPr="00EA2641" w:rsidRDefault="003D39EB" w:rsidP="003D39EB">
      <w:pPr>
        <w:pStyle w:val="a3"/>
        <w:ind w:firstLine="709"/>
        <w:jc w:val="both"/>
      </w:pPr>
      <w:r w:rsidRPr="00EA2641">
        <w:t>2.11.2. непредставление заявителем документов, указанных в пункте 2.7 Административного регламента, в случае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3D39EB" w:rsidRPr="00EA2641" w:rsidRDefault="003D39EB" w:rsidP="003D39EB">
      <w:pPr>
        <w:pStyle w:val="a3"/>
        <w:ind w:firstLine="709"/>
        <w:jc w:val="both"/>
      </w:pPr>
      <w:r w:rsidRPr="00EA2641">
        <w:t>2.11.3. получение в рамках межведомственного информационного взаимодействия информации об отсутствии документов, указанных в подпунктах 2.8.1- 2.8.5 пункта 2.8 Административного регламента;</w:t>
      </w:r>
    </w:p>
    <w:p w:rsidR="003D39EB" w:rsidRPr="00EA2641" w:rsidRDefault="003D39EB" w:rsidP="003D39EB">
      <w:pPr>
        <w:ind w:firstLine="709"/>
        <w:jc w:val="both"/>
        <w:rPr>
          <w:szCs w:val="28"/>
        </w:rPr>
      </w:pPr>
      <w:r w:rsidRPr="00EA2641">
        <w:rPr>
          <w:szCs w:val="28"/>
        </w:rPr>
        <w:t>2.11.4.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3D39EB" w:rsidRPr="00EA2641" w:rsidRDefault="003D39EB" w:rsidP="003D39EB">
      <w:pPr>
        <w:pStyle w:val="12"/>
        <w:spacing w:before="0" w:after="0" w:line="240" w:lineRule="auto"/>
        <w:ind w:firstLine="709"/>
        <w:rPr>
          <w:color w:val="auto"/>
        </w:rPr>
      </w:pPr>
      <w:r w:rsidRPr="00EA2641">
        <w:rPr>
          <w:color w:val="auto"/>
          <w:sz w:val="28"/>
        </w:rPr>
        <w:t>2.11.5. несоответствие объекта капитального строительства требованиям, установленным в разрешении на строительство;</w:t>
      </w:r>
    </w:p>
    <w:p w:rsidR="003D39EB" w:rsidRPr="00EA2641" w:rsidRDefault="003D39EB" w:rsidP="003D39EB">
      <w:pPr>
        <w:pStyle w:val="12"/>
        <w:spacing w:before="0" w:after="0" w:line="240" w:lineRule="auto"/>
        <w:ind w:firstLine="709"/>
        <w:rPr>
          <w:color w:val="auto"/>
        </w:rPr>
      </w:pPr>
      <w:r w:rsidRPr="00EA2641">
        <w:rPr>
          <w:color w:val="auto"/>
          <w:sz w:val="28"/>
        </w:rPr>
        <w:t>2.11.6. несоответствие параметров построенного, реконструированного объекта капитального строительства проектной документации.</w:t>
      </w:r>
    </w:p>
    <w:p w:rsidR="003D39EB" w:rsidRPr="00EA2641" w:rsidRDefault="003D39EB" w:rsidP="003D39EB">
      <w:pPr>
        <w:pStyle w:val="12"/>
        <w:spacing w:before="0" w:after="0" w:line="240" w:lineRule="auto"/>
        <w:ind w:firstLine="709"/>
        <w:rPr>
          <w:color w:val="auto"/>
        </w:rPr>
      </w:pPr>
      <w:r w:rsidRPr="00EA2641">
        <w:rPr>
          <w:color w:val="auto"/>
          <w:sz w:val="28"/>
        </w:rPr>
        <w:t>2.11.7.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ГрК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3D39EB" w:rsidRPr="00EA2641" w:rsidRDefault="003D39EB" w:rsidP="003D39EB">
      <w:pPr>
        <w:pStyle w:val="12"/>
        <w:spacing w:before="0" w:after="0" w:line="240" w:lineRule="auto"/>
        <w:ind w:firstLine="709"/>
        <w:rPr>
          <w:color w:val="auto"/>
        </w:rPr>
      </w:pPr>
      <w:r w:rsidRPr="00EA2641">
        <w:rPr>
          <w:color w:val="auto"/>
          <w:sz w:val="28"/>
        </w:rPr>
        <w:t>2.11.8. невыполнение застройщиком требований, предусмотренных частью 18 статьи 51 ГрК РФ.</w:t>
      </w:r>
    </w:p>
    <w:p w:rsidR="003D39EB" w:rsidRPr="00EA2641" w:rsidRDefault="003D39EB" w:rsidP="003D39EB">
      <w:pPr>
        <w:pStyle w:val="12"/>
        <w:spacing w:before="0" w:after="0" w:line="240" w:lineRule="auto"/>
        <w:ind w:firstLine="709"/>
        <w:rPr>
          <w:color w:val="auto"/>
          <w:sz w:val="28"/>
        </w:rPr>
      </w:pPr>
      <w:r w:rsidRPr="00EA2641">
        <w:rPr>
          <w:color w:val="auto"/>
          <w:sz w:val="28"/>
        </w:rPr>
        <w:t>В данном случае разрешение на ввод объекта в эксплуатацию выдается только после передачи безвозмездно в Администрацию, выдавшую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8-10 и 11.1 части 12 статьи 48 ГрК РФ.</w:t>
      </w:r>
    </w:p>
    <w:p w:rsidR="003D39EB" w:rsidRPr="00EA2641" w:rsidRDefault="003D39EB" w:rsidP="003D39EB">
      <w:pPr>
        <w:pStyle w:val="12"/>
        <w:spacing w:before="0" w:after="0" w:line="240" w:lineRule="auto"/>
        <w:ind w:firstLine="709"/>
        <w:rPr>
          <w:color w:val="auto"/>
        </w:rPr>
      </w:pPr>
      <w:r w:rsidRPr="00EA2641">
        <w:rPr>
          <w:color w:val="auto"/>
          <w:sz w:val="28"/>
        </w:rPr>
        <w:t xml:space="preserve">2.12. Неполучение (несвоевременное получение) документов, запрошенных в соответствии с пунктами 2.7 и 2.8 Административного регламента, не может </w:t>
      </w:r>
      <w:r w:rsidRPr="00EA2641">
        <w:rPr>
          <w:color w:val="auto"/>
          <w:sz w:val="28"/>
        </w:rPr>
        <w:lastRenderedPageBreak/>
        <w:t>являться основанием для отказа в выдаче разрешения на ввод объекта в эксплуатацию.</w:t>
      </w:r>
    </w:p>
    <w:p w:rsidR="003D39EB" w:rsidRPr="00EA2641" w:rsidRDefault="003D39EB" w:rsidP="003D39EB">
      <w:pPr>
        <w:pStyle w:val="12"/>
        <w:spacing w:before="0" w:after="0" w:line="240" w:lineRule="auto"/>
        <w:ind w:firstLine="709"/>
        <w:rPr>
          <w:sz w:val="28"/>
        </w:rPr>
      </w:pPr>
      <w:r w:rsidRPr="00EA2641">
        <w:rPr>
          <w:color w:val="auto"/>
          <w:sz w:val="28"/>
        </w:rPr>
        <w:t>2.13. Перечень оснований отказа заявителю в предоставлении муниципальной услуги является исчерпывающим.</w:t>
      </w:r>
    </w:p>
    <w:p w:rsidR="003D39EB" w:rsidRPr="00EA2641" w:rsidRDefault="003D39EB" w:rsidP="003D39EB">
      <w:pPr>
        <w:pStyle w:val="12"/>
        <w:spacing w:before="0" w:after="0" w:line="240" w:lineRule="auto"/>
        <w:ind w:firstLine="709"/>
        <w:jc w:val="center"/>
        <w:rPr>
          <w:sz w:val="28"/>
        </w:rPr>
      </w:pPr>
    </w:p>
    <w:p w:rsidR="003D39EB" w:rsidRPr="00EA2641" w:rsidRDefault="003D39EB" w:rsidP="003D39EB">
      <w:pPr>
        <w:pStyle w:val="12"/>
        <w:spacing w:before="0" w:after="0" w:line="240" w:lineRule="auto"/>
        <w:ind w:firstLine="709"/>
        <w:jc w:val="center"/>
      </w:pPr>
      <w:r w:rsidRPr="00EA2641">
        <w:rPr>
          <w:sz w:val="28"/>
        </w:rPr>
        <w:t>Перечень услуг, которые являются необходимыми</w:t>
      </w:r>
    </w:p>
    <w:p w:rsidR="003D39EB" w:rsidRPr="00EA2641" w:rsidRDefault="003D39EB" w:rsidP="003D39EB">
      <w:pPr>
        <w:pStyle w:val="12"/>
        <w:spacing w:before="0" w:after="0" w:line="240" w:lineRule="auto"/>
        <w:ind w:firstLine="709"/>
        <w:jc w:val="center"/>
      </w:pPr>
      <w:r w:rsidRPr="00EA2641">
        <w:rPr>
          <w:sz w:val="28"/>
        </w:rPr>
        <w:t>и обязательными для предоставления муниципальной услуги</w:t>
      </w:r>
    </w:p>
    <w:p w:rsidR="003D39EB" w:rsidRPr="00EA2641" w:rsidRDefault="003D39EB" w:rsidP="003D39EB">
      <w:pPr>
        <w:pStyle w:val="12"/>
        <w:spacing w:before="0" w:after="0" w:line="240" w:lineRule="auto"/>
        <w:ind w:firstLine="709"/>
        <w:rPr>
          <w:sz w:val="28"/>
        </w:rPr>
      </w:pPr>
    </w:p>
    <w:p w:rsidR="003D39EB" w:rsidRPr="00EA2641" w:rsidRDefault="003D39EB" w:rsidP="003D39EB">
      <w:pPr>
        <w:pStyle w:val="12"/>
        <w:spacing w:before="0" w:after="0" w:line="240" w:lineRule="auto"/>
        <w:ind w:firstLine="709"/>
      </w:pPr>
      <w:r w:rsidRPr="00EA2641">
        <w:rPr>
          <w:sz w:val="28"/>
        </w:rPr>
        <w:t xml:space="preserve">2.14. </w:t>
      </w:r>
      <w:r w:rsidRPr="00EA2641">
        <w:rPr>
          <w:sz w:val="28"/>
          <w:szCs w:val="28"/>
        </w:rPr>
        <w:t>Наименование услуги, которая является необходимой и обязательной для предоставления муниципальной услуги:</w:t>
      </w:r>
    </w:p>
    <w:p w:rsidR="003D39EB" w:rsidRPr="00EA2641" w:rsidRDefault="003D39EB" w:rsidP="003D39EB">
      <w:pPr>
        <w:pStyle w:val="12"/>
        <w:spacing w:before="0" w:after="0" w:line="240" w:lineRule="auto"/>
        <w:ind w:firstLine="709"/>
      </w:pPr>
      <w:r w:rsidRPr="00EA2641">
        <w:rPr>
          <w:sz w:val="28"/>
          <w:szCs w:val="28"/>
        </w:rPr>
        <w:t>«Подготовка технического плана объекта капитального строительства».</w:t>
      </w:r>
    </w:p>
    <w:p w:rsidR="003D39EB" w:rsidRPr="00EA2641" w:rsidRDefault="003D39EB" w:rsidP="003D39EB">
      <w:pPr>
        <w:pStyle w:val="12"/>
        <w:spacing w:before="0" w:after="0" w:line="240" w:lineRule="auto"/>
        <w:ind w:firstLine="709"/>
      </w:pPr>
      <w:r w:rsidRPr="00EA2641">
        <w:rPr>
          <w:sz w:val="28"/>
          <w:szCs w:val="28"/>
        </w:rPr>
        <w:t>Подготовка технического плана объекта капитального строительства осуществляется на основании статьи 55 ГрК РФ, статей 24 и 71 Федерального закона от 13.07.2015 № 218-ФЗ «О государственной регистрации недвижимости» и в соответствии с требованиями, установленными Приказом Министерства экономического развития Российской Федерации от 18.12.2015 № 953.</w:t>
      </w:r>
    </w:p>
    <w:p w:rsidR="003D39EB" w:rsidRPr="00EA2641" w:rsidRDefault="003D39EB" w:rsidP="003D39EB">
      <w:pPr>
        <w:pStyle w:val="12"/>
        <w:spacing w:before="0" w:after="0" w:line="240" w:lineRule="auto"/>
        <w:ind w:firstLine="709"/>
      </w:pPr>
      <w:r w:rsidRPr="00EA2641">
        <w:rPr>
          <w:sz w:val="28"/>
          <w:szCs w:val="28"/>
        </w:rPr>
        <w:t>2.15. Подготовка технического плана объекта капитального строительства осуществляется застройщиком и представляется в одном экземпляре в форме документа на бумажном носителе, заверенного подписью и печатью подготовившего такой план кадастрового инженера, и в форме электронного документа, заверенного усиленной квалифицированной электронной подписью кадастрового инженера, подготовившего такой план.</w:t>
      </w:r>
    </w:p>
    <w:p w:rsidR="003D39EB" w:rsidRPr="00EA2641" w:rsidRDefault="003D39EB" w:rsidP="003D39EB">
      <w:pPr>
        <w:pStyle w:val="12"/>
        <w:spacing w:before="0" w:after="0" w:line="240" w:lineRule="auto"/>
        <w:ind w:firstLine="709"/>
      </w:pPr>
      <w:r w:rsidRPr="00EA2641">
        <w:rPr>
          <w:sz w:val="28"/>
          <w:szCs w:val="28"/>
        </w:rPr>
        <w:t>Подготовка технического плана объекта капитального строительства осуществляется кадастровым инженером, являющимся членом саморегулируемой организации кадастровых инженеров.</w:t>
      </w:r>
    </w:p>
    <w:p w:rsidR="003D39EB" w:rsidRPr="00EA2641" w:rsidRDefault="003D39EB" w:rsidP="003D39EB">
      <w:pPr>
        <w:pStyle w:val="12"/>
        <w:spacing w:before="0" w:after="0" w:line="240" w:lineRule="auto"/>
        <w:ind w:firstLine="709"/>
      </w:pPr>
      <w:r w:rsidRPr="00EA2641">
        <w:rPr>
          <w:sz w:val="28"/>
          <w:szCs w:val="28"/>
        </w:rPr>
        <w:t>Оплата подготовки технического плана объекта капитального строительства осуществляется за счет средств заявителя на договорной основе.</w:t>
      </w:r>
    </w:p>
    <w:p w:rsidR="003D39EB" w:rsidRPr="00EA2641" w:rsidRDefault="003D39EB" w:rsidP="003D39EB">
      <w:pPr>
        <w:pStyle w:val="ConsPlusNormal"/>
        <w:jc w:val="both"/>
        <w:rPr>
          <w:rFonts w:ascii="Times New Roman" w:hAnsi="Times New Roman"/>
          <w:sz w:val="28"/>
          <w:szCs w:val="28"/>
        </w:rPr>
      </w:pPr>
    </w:p>
    <w:p w:rsidR="003D39EB" w:rsidRPr="00EA2641" w:rsidRDefault="003D39EB" w:rsidP="003D39EB">
      <w:pPr>
        <w:pStyle w:val="ConsPlusNormal"/>
        <w:jc w:val="center"/>
        <w:outlineLvl w:val="2"/>
        <w:rPr>
          <w:rFonts w:ascii="Times New Roman" w:hAnsi="Times New Roman"/>
          <w:sz w:val="28"/>
          <w:szCs w:val="28"/>
        </w:rPr>
      </w:pPr>
      <w:r w:rsidRPr="00EA2641">
        <w:rPr>
          <w:rFonts w:ascii="Times New Roman" w:hAnsi="Times New Roman"/>
          <w:sz w:val="28"/>
          <w:szCs w:val="28"/>
        </w:rPr>
        <w:t xml:space="preserve">Порядок, размер и основания взимания платы </w:t>
      </w:r>
    </w:p>
    <w:p w:rsidR="003D39EB" w:rsidRPr="00EA2641" w:rsidRDefault="003D39EB" w:rsidP="003D39EB">
      <w:pPr>
        <w:pStyle w:val="ConsPlusNormal"/>
        <w:jc w:val="center"/>
        <w:outlineLvl w:val="2"/>
        <w:rPr>
          <w:rFonts w:ascii="Times New Roman" w:hAnsi="Times New Roman"/>
          <w:sz w:val="28"/>
          <w:szCs w:val="28"/>
        </w:rPr>
      </w:pPr>
      <w:r w:rsidRPr="00EA2641">
        <w:rPr>
          <w:rFonts w:ascii="Times New Roman" w:hAnsi="Times New Roman"/>
          <w:sz w:val="28"/>
          <w:szCs w:val="28"/>
        </w:rPr>
        <w:t>за предоставление муниципальной услуги</w:t>
      </w:r>
    </w:p>
    <w:p w:rsidR="003D39EB" w:rsidRPr="00EA2641" w:rsidRDefault="003D39EB" w:rsidP="003D39EB">
      <w:pPr>
        <w:pStyle w:val="ConsPlusNormal"/>
        <w:jc w:val="both"/>
        <w:rPr>
          <w:rFonts w:ascii="Times New Roman" w:hAnsi="Times New Roman"/>
          <w:sz w:val="28"/>
          <w:szCs w:val="28"/>
        </w:rPr>
      </w:pPr>
    </w:p>
    <w:p w:rsidR="003D39EB" w:rsidRPr="00EA2641" w:rsidRDefault="003D39EB" w:rsidP="003D39EB">
      <w:pPr>
        <w:pStyle w:val="ConsPlusNormal"/>
        <w:ind w:firstLine="540"/>
        <w:jc w:val="both"/>
      </w:pPr>
      <w:r w:rsidRPr="00EA2641">
        <w:rPr>
          <w:rFonts w:ascii="Times New Roman" w:hAnsi="Times New Roman"/>
          <w:sz w:val="28"/>
          <w:szCs w:val="28"/>
        </w:rPr>
        <w:t>2.16. Муниципальная услуга предоставляется бесплатно.</w:t>
      </w:r>
    </w:p>
    <w:p w:rsidR="003D39EB" w:rsidRPr="00EA2641" w:rsidRDefault="003D39EB" w:rsidP="003D39EB">
      <w:pPr>
        <w:pStyle w:val="ConsPlusNormal"/>
        <w:jc w:val="both"/>
        <w:rPr>
          <w:rFonts w:ascii="Times New Roman" w:hAnsi="Times New Roman"/>
          <w:sz w:val="28"/>
          <w:szCs w:val="28"/>
        </w:rPr>
      </w:pPr>
    </w:p>
    <w:p w:rsidR="003D39EB" w:rsidRPr="00EA2641" w:rsidRDefault="003D39EB" w:rsidP="003D39EB">
      <w:pPr>
        <w:autoSpaceDE w:val="0"/>
        <w:autoSpaceDN w:val="0"/>
        <w:adjustRightInd w:val="0"/>
        <w:ind w:firstLine="540"/>
        <w:jc w:val="center"/>
        <w:rPr>
          <w:szCs w:val="28"/>
        </w:rPr>
      </w:pPr>
      <w:r w:rsidRPr="00EA2641">
        <w:rPr>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D39EB" w:rsidRPr="00EA2641" w:rsidRDefault="003D39EB" w:rsidP="003D39EB">
      <w:pPr>
        <w:pStyle w:val="ConsPlusNormal"/>
        <w:jc w:val="both"/>
        <w:rPr>
          <w:rFonts w:ascii="Times New Roman" w:hAnsi="Times New Roman"/>
          <w:sz w:val="28"/>
          <w:szCs w:val="28"/>
        </w:rPr>
      </w:pP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2.17. Время ожидания в очереди не должно превышать:</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 при подаче заявления и (или) документов - 15 минут;</w:t>
      </w:r>
    </w:p>
    <w:p w:rsidR="003D39EB" w:rsidRPr="00EA2641" w:rsidRDefault="003D39EB" w:rsidP="003D39EB">
      <w:pPr>
        <w:pStyle w:val="ConsPlusNormal"/>
        <w:ind w:left="540"/>
        <w:jc w:val="both"/>
        <w:rPr>
          <w:rFonts w:ascii="Times New Roman" w:hAnsi="Times New Roman"/>
          <w:sz w:val="28"/>
          <w:szCs w:val="28"/>
        </w:rPr>
      </w:pPr>
      <w:r w:rsidRPr="00EA2641">
        <w:rPr>
          <w:rFonts w:ascii="Times New Roman" w:hAnsi="Times New Roman"/>
          <w:sz w:val="28"/>
          <w:szCs w:val="28"/>
        </w:rPr>
        <w:t>- при получении результата предоставления муниципальной услуги - 15 минут.</w:t>
      </w:r>
    </w:p>
    <w:p w:rsidR="003D39EB" w:rsidRPr="00EA2641" w:rsidRDefault="003D39EB" w:rsidP="003D39EB">
      <w:pPr>
        <w:autoSpaceDE w:val="0"/>
        <w:autoSpaceDN w:val="0"/>
        <w:adjustRightInd w:val="0"/>
        <w:ind w:firstLine="540"/>
        <w:jc w:val="center"/>
        <w:rPr>
          <w:szCs w:val="28"/>
        </w:rPr>
      </w:pPr>
    </w:p>
    <w:p w:rsidR="003D39EB" w:rsidRPr="00EA2641" w:rsidRDefault="003D39EB" w:rsidP="003D39EB">
      <w:pPr>
        <w:autoSpaceDE w:val="0"/>
        <w:autoSpaceDN w:val="0"/>
        <w:adjustRightInd w:val="0"/>
        <w:ind w:firstLine="540"/>
        <w:jc w:val="center"/>
        <w:rPr>
          <w:szCs w:val="28"/>
        </w:rPr>
      </w:pPr>
      <w:r w:rsidRPr="00EA2641">
        <w:rPr>
          <w:szCs w:val="28"/>
        </w:rPr>
        <w:t xml:space="preserve">Срок регистрации запроса заявителя </w:t>
      </w:r>
    </w:p>
    <w:p w:rsidR="003D39EB" w:rsidRPr="00EA2641" w:rsidRDefault="003D39EB" w:rsidP="003D39EB">
      <w:pPr>
        <w:autoSpaceDE w:val="0"/>
        <w:autoSpaceDN w:val="0"/>
        <w:adjustRightInd w:val="0"/>
        <w:ind w:firstLine="540"/>
        <w:jc w:val="center"/>
        <w:rPr>
          <w:szCs w:val="28"/>
        </w:rPr>
      </w:pPr>
      <w:r w:rsidRPr="00EA2641">
        <w:rPr>
          <w:szCs w:val="28"/>
        </w:rPr>
        <w:t>о предоставлении муниципальной услуги</w:t>
      </w:r>
    </w:p>
    <w:p w:rsidR="003D39EB" w:rsidRPr="00EA2641" w:rsidRDefault="003D39EB" w:rsidP="003D39EB">
      <w:pPr>
        <w:pStyle w:val="ConsPlusNormal"/>
        <w:jc w:val="center"/>
        <w:rPr>
          <w:rFonts w:ascii="Times New Roman" w:hAnsi="Times New Roman"/>
          <w:sz w:val="28"/>
          <w:szCs w:val="28"/>
        </w:rPr>
      </w:pPr>
    </w:p>
    <w:p w:rsidR="003D39EB" w:rsidRPr="00EA2641" w:rsidRDefault="003D39EB" w:rsidP="003D39EB">
      <w:pPr>
        <w:pStyle w:val="12"/>
        <w:spacing w:before="0" w:after="0" w:line="240" w:lineRule="auto"/>
        <w:ind w:firstLine="567"/>
        <w:rPr>
          <w:sz w:val="28"/>
        </w:rPr>
      </w:pPr>
      <w:r w:rsidRPr="00EA2641">
        <w:rPr>
          <w:sz w:val="28"/>
        </w:rPr>
        <w:t>2.18. Регистрация запроса заявителя о предоставлении муниципальной услуги осуществляется в день его получения.</w:t>
      </w:r>
    </w:p>
    <w:p w:rsidR="003D39EB" w:rsidRPr="00EA2641" w:rsidRDefault="003D39EB" w:rsidP="003D39EB">
      <w:pPr>
        <w:pStyle w:val="12"/>
        <w:spacing w:before="0" w:after="0" w:line="240" w:lineRule="auto"/>
        <w:ind w:firstLine="567"/>
        <w:rPr>
          <w:sz w:val="28"/>
        </w:rPr>
      </w:pPr>
      <w:r w:rsidRPr="00EA2641">
        <w:rPr>
          <w:rFonts w:cs="Times New Roman"/>
          <w:sz w:val="28"/>
        </w:rPr>
        <w:lastRenderedPageBreak/>
        <w:t xml:space="preserve">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3D39EB" w:rsidRPr="00EA2641" w:rsidRDefault="003D39EB" w:rsidP="003D39EB">
      <w:pPr>
        <w:pStyle w:val="ConsPlusNormal"/>
        <w:ind w:firstLine="567"/>
        <w:jc w:val="both"/>
        <w:rPr>
          <w:sz w:val="28"/>
        </w:rPr>
      </w:pPr>
      <w:r w:rsidRPr="00EA2641">
        <w:rPr>
          <w:rFonts w:ascii="Times New Roman" w:hAnsi="Times New Roman"/>
          <w:sz w:val="28"/>
        </w:rPr>
        <w:t xml:space="preserve">2.19. </w:t>
      </w:r>
      <w:r w:rsidRPr="00EA2641">
        <w:rPr>
          <w:rFonts w:ascii="Times New Roman" w:hAnsi="Times New Roman"/>
          <w:sz w:val="28"/>
          <w:szCs w:val="28"/>
        </w:rPr>
        <w:t>Регистрация запроса заявителя о предоставлении муниципальной услуги, направленного в форме электронного документа с использованием Регионального портала осуществляется в автоматическом режиме.</w:t>
      </w:r>
    </w:p>
    <w:p w:rsidR="003D39EB" w:rsidRPr="00EA2641" w:rsidRDefault="003D39EB" w:rsidP="003D39EB">
      <w:pPr>
        <w:pStyle w:val="ConsPlusNormal"/>
        <w:ind w:firstLine="540"/>
        <w:jc w:val="both"/>
        <w:rPr>
          <w:rFonts w:ascii="Times New Roman" w:hAnsi="Times New Roman"/>
          <w:sz w:val="28"/>
          <w:szCs w:val="28"/>
        </w:rPr>
      </w:pPr>
    </w:p>
    <w:p w:rsidR="003D39EB" w:rsidRPr="00EA2641" w:rsidRDefault="003D39EB" w:rsidP="003D39EB">
      <w:pPr>
        <w:autoSpaceDE w:val="0"/>
        <w:autoSpaceDN w:val="0"/>
        <w:adjustRightInd w:val="0"/>
        <w:ind w:firstLine="540"/>
        <w:jc w:val="center"/>
        <w:rPr>
          <w:szCs w:val="28"/>
        </w:rPr>
      </w:pPr>
      <w:r w:rsidRPr="00EA2641">
        <w:rPr>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D39EB" w:rsidRPr="00EA2641" w:rsidRDefault="003D39EB" w:rsidP="003D39EB">
      <w:pPr>
        <w:autoSpaceDE w:val="0"/>
        <w:autoSpaceDN w:val="0"/>
        <w:adjustRightInd w:val="0"/>
        <w:ind w:firstLine="540"/>
        <w:jc w:val="center"/>
        <w:rPr>
          <w:szCs w:val="28"/>
        </w:rPr>
      </w:pPr>
    </w:p>
    <w:p w:rsidR="003D39EB" w:rsidRPr="00EA2641" w:rsidRDefault="003D39EB" w:rsidP="003D39EB">
      <w:pPr>
        <w:pStyle w:val="ConsPlusNormal"/>
        <w:ind w:firstLine="540"/>
        <w:jc w:val="both"/>
        <w:rPr>
          <w:rFonts w:ascii="Times New Roman" w:hAnsi="Times New Roman"/>
          <w:spacing w:val="2"/>
          <w:sz w:val="28"/>
          <w:szCs w:val="28"/>
        </w:rPr>
      </w:pPr>
      <w:r w:rsidRPr="00EA2641">
        <w:rPr>
          <w:rFonts w:ascii="Times New Roman" w:hAnsi="Times New Roman"/>
          <w:sz w:val="28"/>
          <w:szCs w:val="28"/>
        </w:rPr>
        <w:t>2.20. З</w:t>
      </w:r>
      <w:r w:rsidRPr="00EA2641">
        <w:rPr>
          <w:rFonts w:ascii="Times New Roman" w:hAnsi="Times New Roman"/>
          <w:spacing w:val="2"/>
          <w:sz w:val="28"/>
          <w:szCs w:val="28"/>
          <w:shd w:val="clear" w:color="auto" w:fill="FFFFFF"/>
        </w:rPr>
        <w:t>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pacing w:val="2"/>
          <w:sz w:val="28"/>
          <w:szCs w:val="28"/>
          <w:shd w:val="clear" w:color="auto" w:fill="FFFFFF"/>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2.21. Предоставление муниципальной услуги осуществляется в специально выделенных для этой цели помещениях.</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2.22. Помещения, в которых осуществляется предоставление муниципальной услуги, оборудуются:</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 информационными стендами, содержащими визуальную и текстовую информацию;</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 стульями и столами для возможности оформления документов.</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2.23. Количество мест ожидания определяется исходя из фактической нагрузки и возможностей для их размещения в здании.</w:t>
      </w:r>
    </w:p>
    <w:p w:rsidR="003D39EB" w:rsidRPr="00EA2641" w:rsidRDefault="003D39EB" w:rsidP="003D39EB">
      <w:pPr>
        <w:pStyle w:val="ConsPlusNormal"/>
        <w:ind w:firstLine="540"/>
        <w:jc w:val="both"/>
      </w:pPr>
      <w:r w:rsidRPr="00EA2641">
        <w:rPr>
          <w:rFonts w:ascii="Times New Roman" w:hAnsi="Times New Roman"/>
          <w:sz w:val="28"/>
          <w:szCs w:val="28"/>
        </w:rPr>
        <w:t>Места ожидания должны соответствовать комфортным условиям для заявителей и оптимальным условиям работы специалистов.</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2.24. Места для заполнения документов оборудуются стульями, столами (стойками) и обеспечиваются бланками заявлений и образцами их заполнения.</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2.25. Кабинеты приема заявителей должны иметь информационные таблички (вывески) с указанием:</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 номера кабинета;</w:t>
      </w:r>
    </w:p>
    <w:p w:rsidR="003D39EB" w:rsidRPr="00EA2641" w:rsidRDefault="003D39EB" w:rsidP="003D39EB">
      <w:pPr>
        <w:pStyle w:val="ConsPlusNormal"/>
        <w:ind w:firstLine="540"/>
        <w:jc w:val="both"/>
      </w:pPr>
      <w:r w:rsidRPr="00EA2641">
        <w:rPr>
          <w:rFonts w:ascii="Times New Roman" w:hAnsi="Times New Roman"/>
          <w:sz w:val="28"/>
          <w:szCs w:val="28"/>
        </w:rPr>
        <w:t>- фамилии, имени, отчества и должности специалиста.</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При организации рабочих мест следует предусмотреть возможность беспрепятственного входа (выхода) специалистов из помещения.</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 xml:space="preserve">2.26.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w:t>
      </w:r>
      <w:r w:rsidRPr="00EA2641">
        <w:rPr>
          <w:rFonts w:ascii="Times New Roman" w:hAnsi="Times New Roman"/>
          <w:sz w:val="28"/>
          <w:szCs w:val="28"/>
        </w:rPr>
        <w:lastRenderedPageBreak/>
        <w:t>и комфортное пребывание заявителей.</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2.27.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r>
        <w:rPr>
          <w:rFonts w:ascii="Times New Roman" w:hAnsi="Times New Roman"/>
          <w:sz w:val="28"/>
          <w:szCs w:val="28"/>
        </w:rPr>
        <w:t xml:space="preserve"> </w:t>
      </w:r>
      <w:r w:rsidRPr="00287F3F">
        <w:rPr>
          <w:rFonts w:ascii="Times New Roman" w:hAnsi="Times New Roman"/>
          <w:sz w:val="28"/>
          <w:szCs w:val="28"/>
        </w:rPr>
        <w:t>На указанных транспортных средствах должен быть установлен опознавательный знак «Инвалид».</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3D39EB" w:rsidRPr="00EA2641" w:rsidRDefault="003D39EB" w:rsidP="003D39EB">
      <w:pPr>
        <w:pStyle w:val="ConsPlusNormal"/>
        <w:ind w:firstLine="540"/>
        <w:jc w:val="both"/>
      </w:pPr>
      <w:r w:rsidRPr="00EA2641">
        <w:rPr>
          <w:rFonts w:ascii="Times New Roman" w:hAnsi="Times New Roman"/>
          <w:sz w:val="28"/>
          <w:szCs w:val="28"/>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EA2641">
        <w:rPr>
          <w:rFonts w:ascii="Times New Roman" w:hAnsi="Times New Roman"/>
          <w:color w:val="000000"/>
          <w:sz w:val="28"/>
          <w:szCs w:val="28"/>
        </w:rPr>
        <w:t>Администрации, МФЦ.</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color w:val="000000"/>
          <w:sz w:val="28"/>
          <w:szCs w:val="2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D39EB" w:rsidRPr="00EA2641" w:rsidRDefault="003D39EB" w:rsidP="003D39EB">
      <w:pPr>
        <w:pStyle w:val="ConsPlusNormal"/>
        <w:ind w:firstLine="540"/>
        <w:jc w:val="both"/>
      </w:pPr>
      <w:r w:rsidRPr="00EA2641">
        <w:rPr>
          <w:rFonts w:ascii="Times New Roman" w:hAnsi="Times New Roman"/>
          <w:color w:val="000000"/>
          <w:sz w:val="28"/>
          <w:szCs w:val="28"/>
        </w:rPr>
        <w:t>Специалисты Администрации, МФЦ оказывают помощь инвалидам в преодолении барьеров, мешающих получению ими услуг наравне с другими лицами.</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color w:val="000000"/>
          <w:sz w:val="28"/>
          <w:szCs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3D39EB" w:rsidRPr="00EA2641" w:rsidRDefault="003D39EB" w:rsidP="003D39EB">
      <w:pPr>
        <w:pStyle w:val="ConsPlusNormal"/>
        <w:ind w:firstLine="540"/>
        <w:jc w:val="both"/>
      </w:pPr>
      <w:r w:rsidRPr="00EA2641">
        <w:rPr>
          <w:rFonts w:ascii="Times New Roman" w:hAnsi="Times New Roman"/>
          <w:color w:val="000000"/>
          <w:sz w:val="28"/>
          <w:szCs w:val="28"/>
        </w:rPr>
        <w:t>Рабочее место специалиста Администрации, МФЦ</w:t>
      </w:r>
      <w:r w:rsidRPr="00EA2641">
        <w:rPr>
          <w:rFonts w:ascii="Times New Roman" w:hAnsi="Times New Roman"/>
          <w:color w:val="FF0000"/>
          <w:sz w:val="28"/>
          <w:szCs w:val="28"/>
        </w:rPr>
        <w:t xml:space="preserve"> </w:t>
      </w:r>
      <w:r w:rsidRPr="00EA2641">
        <w:rPr>
          <w:rFonts w:ascii="Times New Roman" w:hAnsi="Times New Roman"/>
          <w:sz w:val="28"/>
          <w:szCs w:val="28"/>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3D39EB" w:rsidRPr="00EA2641" w:rsidRDefault="003D39EB" w:rsidP="003D39EB">
      <w:pPr>
        <w:pStyle w:val="ConsPlusNormal"/>
        <w:ind w:firstLine="540"/>
        <w:jc w:val="both"/>
      </w:pPr>
      <w:r w:rsidRPr="00EA2641">
        <w:rPr>
          <w:rFonts w:ascii="Times New Roman" w:hAnsi="Times New Roman"/>
          <w:sz w:val="28"/>
          <w:szCs w:val="28"/>
        </w:rPr>
        <w:t xml:space="preserve">Специалисты </w:t>
      </w:r>
      <w:r w:rsidRPr="00EA2641">
        <w:rPr>
          <w:rFonts w:ascii="Times New Roman" w:hAnsi="Times New Roman"/>
          <w:color w:val="000000"/>
          <w:sz w:val="28"/>
          <w:szCs w:val="28"/>
        </w:rPr>
        <w:t>Администрации, МФЦ</w:t>
      </w:r>
      <w:r w:rsidRPr="00EA2641">
        <w:rPr>
          <w:rFonts w:ascii="Times New Roman" w:hAnsi="Times New Roman"/>
          <w:sz w:val="28"/>
          <w:szCs w:val="28"/>
        </w:rPr>
        <w:t xml:space="preserve"> обеспечиваются личными нагрудными карточками (бейджами) с указанием фамилии, имени, отчества и должности.</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Места предоставления муниципальной услуги оборудуются с учетом стандарта комфортности предоставления муниципальных услуг.</w:t>
      </w:r>
    </w:p>
    <w:p w:rsidR="003D39EB" w:rsidRPr="00EA2641" w:rsidRDefault="003D39EB" w:rsidP="003D39EB">
      <w:pPr>
        <w:pStyle w:val="ConsPlusNormal"/>
        <w:jc w:val="both"/>
        <w:rPr>
          <w:rFonts w:ascii="Times New Roman" w:hAnsi="Times New Roman"/>
          <w:sz w:val="28"/>
          <w:szCs w:val="28"/>
        </w:rPr>
      </w:pPr>
    </w:p>
    <w:p w:rsidR="003D39EB" w:rsidRPr="00EA2641" w:rsidRDefault="003D39EB" w:rsidP="003D39EB">
      <w:pPr>
        <w:pStyle w:val="ConsPlusNormal"/>
        <w:jc w:val="center"/>
        <w:outlineLvl w:val="2"/>
        <w:rPr>
          <w:rFonts w:ascii="Times New Roman" w:hAnsi="Times New Roman"/>
          <w:sz w:val="28"/>
          <w:szCs w:val="28"/>
        </w:rPr>
      </w:pPr>
      <w:r w:rsidRPr="00EA2641">
        <w:rPr>
          <w:rFonts w:ascii="Times New Roman" w:hAnsi="Times New Roman"/>
          <w:sz w:val="28"/>
          <w:szCs w:val="28"/>
        </w:rPr>
        <w:lastRenderedPageBreak/>
        <w:t>Показатели доступности и качества муниципальной услуги</w:t>
      </w:r>
    </w:p>
    <w:p w:rsidR="003D39EB" w:rsidRPr="00EA2641" w:rsidRDefault="003D39EB" w:rsidP="003D39EB">
      <w:pPr>
        <w:pStyle w:val="ConsPlusNormal"/>
        <w:jc w:val="center"/>
        <w:outlineLvl w:val="2"/>
        <w:rPr>
          <w:rFonts w:ascii="Times New Roman" w:hAnsi="Times New Roman"/>
          <w:sz w:val="28"/>
          <w:szCs w:val="28"/>
        </w:rPr>
      </w:pPr>
    </w:p>
    <w:p w:rsidR="003D39EB" w:rsidRPr="00EA2641" w:rsidRDefault="003D39EB" w:rsidP="003D39EB">
      <w:pPr>
        <w:pStyle w:val="12"/>
        <w:spacing w:before="0" w:after="0" w:line="100" w:lineRule="atLeast"/>
        <w:ind w:firstLine="709"/>
        <w:rPr>
          <w:rFonts w:cs="Times New Roman"/>
          <w:sz w:val="28"/>
          <w:szCs w:val="28"/>
        </w:rPr>
      </w:pPr>
      <w:r w:rsidRPr="00EA2641">
        <w:rPr>
          <w:rFonts w:cs="Times New Roman"/>
          <w:sz w:val="28"/>
          <w:szCs w:val="28"/>
        </w:rPr>
        <w:t>2.28. Показателями доступности предоставления муниципальной услуги являются:</w:t>
      </w:r>
    </w:p>
    <w:p w:rsidR="003D39EB" w:rsidRPr="00EA2641" w:rsidRDefault="003D39EB" w:rsidP="003D39EB">
      <w:pPr>
        <w:pStyle w:val="12"/>
        <w:spacing w:before="0" w:after="0" w:line="240" w:lineRule="auto"/>
        <w:ind w:firstLine="567"/>
        <w:rPr>
          <w:rFonts w:cs="Times New Roman"/>
          <w:sz w:val="28"/>
          <w:szCs w:val="28"/>
        </w:rPr>
      </w:pPr>
      <w:r w:rsidRPr="00EA2641">
        <w:rPr>
          <w:rFonts w:cs="Times New Roman"/>
          <w:sz w:val="28"/>
          <w:szCs w:val="28"/>
        </w:rPr>
        <w:t>2.28.1. транспортная доступность к месту предоставления муниципальной услуги;</w:t>
      </w:r>
    </w:p>
    <w:p w:rsidR="003D39EB" w:rsidRPr="00EA2641" w:rsidRDefault="003D39EB" w:rsidP="003D39EB">
      <w:pPr>
        <w:pStyle w:val="12"/>
        <w:spacing w:before="0" w:after="0" w:line="240" w:lineRule="auto"/>
        <w:ind w:firstLine="567"/>
        <w:rPr>
          <w:rFonts w:cs="Times New Roman"/>
          <w:sz w:val="28"/>
          <w:szCs w:val="28"/>
        </w:rPr>
      </w:pPr>
      <w:r w:rsidRPr="00EA2641">
        <w:rPr>
          <w:rFonts w:cs="Times New Roman"/>
          <w:sz w:val="28"/>
          <w:szCs w:val="28"/>
        </w:rPr>
        <w:t>2.28.2. обеспечение беспрепятственного доступа лиц к помещениям, в которых предоставляется муниципальная услуга;</w:t>
      </w:r>
    </w:p>
    <w:p w:rsidR="003D39EB" w:rsidRPr="00EA2641" w:rsidRDefault="003D39EB" w:rsidP="003D39EB">
      <w:pPr>
        <w:pStyle w:val="12"/>
        <w:spacing w:before="0" w:after="0" w:line="240" w:lineRule="auto"/>
        <w:ind w:firstLine="567"/>
        <w:rPr>
          <w:rFonts w:cs="Times New Roman"/>
          <w:sz w:val="28"/>
          <w:szCs w:val="28"/>
        </w:rPr>
      </w:pPr>
      <w:r w:rsidRPr="00EA2641">
        <w:rPr>
          <w:rFonts w:cs="Times New Roman"/>
          <w:sz w:val="28"/>
          <w:szCs w:val="28"/>
        </w:rPr>
        <w:t>2.28.3. размещение информации о порядке предоставления муниципальной услуги на официальном сайте Администрации в информационно-телекоммуникационной сети "Интернет", на Едином портале и (или) Региональном портале;</w:t>
      </w:r>
    </w:p>
    <w:p w:rsidR="003D39EB" w:rsidRPr="00EA2641" w:rsidRDefault="003D39EB" w:rsidP="003D39EB">
      <w:pPr>
        <w:pStyle w:val="12"/>
        <w:spacing w:before="0" w:after="0" w:line="240" w:lineRule="auto"/>
        <w:ind w:firstLine="567"/>
        <w:rPr>
          <w:rFonts w:cs="Times New Roman"/>
          <w:sz w:val="28"/>
          <w:szCs w:val="28"/>
        </w:rPr>
      </w:pPr>
      <w:r w:rsidRPr="00EA2641">
        <w:rPr>
          <w:rFonts w:cs="Times New Roman"/>
          <w:sz w:val="28"/>
          <w:szCs w:val="28"/>
        </w:rPr>
        <w:t>2.28.4. размещение информации о порядке предоставления муниципальной услуги на информационных стендах;</w:t>
      </w:r>
    </w:p>
    <w:p w:rsidR="003D39EB" w:rsidRPr="00EA2641" w:rsidRDefault="003D39EB" w:rsidP="003D39EB">
      <w:pPr>
        <w:pStyle w:val="12"/>
        <w:spacing w:before="0" w:after="0" w:line="240" w:lineRule="auto"/>
        <w:ind w:firstLine="567"/>
        <w:rPr>
          <w:rFonts w:cs="Times New Roman"/>
          <w:sz w:val="28"/>
          <w:szCs w:val="28"/>
        </w:rPr>
      </w:pPr>
      <w:r w:rsidRPr="00EA2641">
        <w:rPr>
          <w:rFonts w:cs="Times New Roman"/>
          <w:sz w:val="28"/>
          <w:szCs w:val="28"/>
        </w:rPr>
        <w:t>2.28.5. размещение информации о порядке предоставления муниципальной услуги в средствах массовой информации;</w:t>
      </w:r>
    </w:p>
    <w:p w:rsidR="003D39EB" w:rsidRPr="00EA2641" w:rsidRDefault="003D39EB" w:rsidP="003D39EB">
      <w:pPr>
        <w:pStyle w:val="12"/>
        <w:spacing w:before="0" w:after="0" w:line="240" w:lineRule="auto"/>
        <w:ind w:firstLine="567"/>
        <w:rPr>
          <w:rFonts w:cs="Times New Roman"/>
          <w:sz w:val="28"/>
          <w:szCs w:val="28"/>
        </w:rPr>
      </w:pPr>
      <w:r w:rsidRPr="00EA2641">
        <w:rPr>
          <w:rFonts w:cs="Times New Roman"/>
          <w:sz w:val="28"/>
          <w:szCs w:val="28"/>
        </w:rPr>
        <w:t>2.28.6. возможность получения заявителем информации о ходе предоставления муниципальной услуги с использованием Регионального портала;</w:t>
      </w:r>
    </w:p>
    <w:p w:rsidR="003D39EB" w:rsidRPr="00EA2641" w:rsidRDefault="003D39EB" w:rsidP="003D39EB">
      <w:pPr>
        <w:pStyle w:val="12"/>
        <w:spacing w:before="0" w:after="0" w:line="240" w:lineRule="auto"/>
        <w:ind w:firstLine="567"/>
        <w:rPr>
          <w:rFonts w:cs="Times New Roman"/>
          <w:sz w:val="28"/>
          <w:szCs w:val="28"/>
        </w:rPr>
      </w:pPr>
      <w:r w:rsidRPr="00EA2641">
        <w:rPr>
          <w:rFonts w:cs="Times New Roman"/>
          <w:sz w:val="28"/>
          <w:szCs w:val="28"/>
        </w:rPr>
        <w:t>2.28.7. возможность получения заявителем результата предоставления муниципальной услуги через Региональный портал.</w:t>
      </w:r>
    </w:p>
    <w:p w:rsidR="003D39EB" w:rsidRPr="00EA2641" w:rsidRDefault="003D39EB" w:rsidP="003D39EB">
      <w:pPr>
        <w:pStyle w:val="12"/>
        <w:spacing w:before="0" w:after="0" w:line="100" w:lineRule="atLeast"/>
        <w:ind w:firstLine="567"/>
        <w:rPr>
          <w:rFonts w:cs="Times New Roman"/>
          <w:sz w:val="28"/>
          <w:szCs w:val="28"/>
        </w:rPr>
      </w:pPr>
      <w:r w:rsidRPr="00EA2641">
        <w:rPr>
          <w:rFonts w:cs="Times New Roman"/>
          <w:sz w:val="28"/>
          <w:szCs w:val="28"/>
        </w:rPr>
        <w:t>2.29. Показателями качества предоставления муниципальной услуги являются:</w:t>
      </w:r>
    </w:p>
    <w:p w:rsidR="003D39EB" w:rsidRPr="00EA2641" w:rsidRDefault="003D39EB" w:rsidP="003D39EB">
      <w:pPr>
        <w:pStyle w:val="12"/>
        <w:spacing w:before="0" w:after="0" w:line="100" w:lineRule="atLeast"/>
        <w:ind w:firstLine="567"/>
        <w:rPr>
          <w:rFonts w:cs="Times New Roman"/>
          <w:sz w:val="28"/>
          <w:szCs w:val="28"/>
        </w:rPr>
      </w:pPr>
      <w:r w:rsidRPr="00EA2641">
        <w:rPr>
          <w:rFonts w:cs="Times New Roman"/>
          <w:sz w:val="28"/>
          <w:szCs w:val="28"/>
        </w:rPr>
        <w:t>2.29.1. соблюдение сроков предоставления муниципальной услуги;</w:t>
      </w:r>
    </w:p>
    <w:p w:rsidR="003D39EB" w:rsidRPr="00EA2641" w:rsidRDefault="003D39EB" w:rsidP="003D39EB">
      <w:pPr>
        <w:pStyle w:val="12"/>
        <w:spacing w:before="0" w:after="0" w:line="100" w:lineRule="atLeast"/>
        <w:ind w:firstLine="567"/>
        <w:rPr>
          <w:rFonts w:cs="Times New Roman"/>
          <w:sz w:val="28"/>
          <w:szCs w:val="28"/>
        </w:rPr>
      </w:pPr>
      <w:r w:rsidRPr="00EA2641">
        <w:rPr>
          <w:rFonts w:cs="Times New Roman"/>
          <w:sz w:val="28"/>
          <w:szCs w:val="28"/>
        </w:rPr>
        <w:t>2.29.2. соблюдение установленного времени ожидания в очереди при подаче заявления и при получении результата предоставления муниципальной услуги;</w:t>
      </w:r>
    </w:p>
    <w:p w:rsidR="003D39EB" w:rsidRPr="00EA2641" w:rsidRDefault="003D39EB" w:rsidP="003D39EB">
      <w:pPr>
        <w:pStyle w:val="12"/>
        <w:spacing w:before="0" w:after="0" w:line="100" w:lineRule="atLeast"/>
        <w:ind w:firstLine="567"/>
        <w:rPr>
          <w:rFonts w:cs="Times New Roman"/>
          <w:sz w:val="28"/>
          <w:szCs w:val="28"/>
        </w:rPr>
      </w:pPr>
      <w:r w:rsidRPr="00EA2641">
        <w:rPr>
          <w:rFonts w:cs="Times New Roman"/>
          <w:sz w:val="28"/>
          <w:szCs w:val="28"/>
        </w:rPr>
        <w:t>2.29.3.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3D39EB" w:rsidRPr="00EA2641" w:rsidRDefault="003D39EB" w:rsidP="003D39EB">
      <w:pPr>
        <w:pStyle w:val="12"/>
        <w:spacing w:before="0" w:after="0" w:line="100" w:lineRule="atLeast"/>
        <w:ind w:firstLine="567"/>
        <w:rPr>
          <w:rFonts w:cs="Times New Roman"/>
          <w:sz w:val="28"/>
          <w:szCs w:val="28"/>
        </w:rPr>
      </w:pPr>
      <w:r w:rsidRPr="00EA2641">
        <w:rPr>
          <w:rFonts w:cs="Times New Roman"/>
          <w:sz w:val="28"/>
          <w:szCs w:val="28"/>
        </w:rPr>
        <w:t>2.29.4.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3D39EB" w:rsidRPr="00EA2641" w:rsidRDefault="003D39EB" w:rsidP="003D39EB">
      <w:pPr>
        <w:pStyle w:val="12"/>
        <w:spacing w:before="0" w:after="0" w:line="100" w:lineRule="atLeast"/>
        <w:ind w:firstLine="567"/>
        <w:rPr>
          <w:rFonts w:cs="Times New Roman"/>
          <w:sz w:val="28"/>
          <w:szCs w:val="28"/>
        </w:rPr>
      </w:pPr>
      <w:r w:rsidRPr="00EA2641">
        <w:rPr>
          <w:rFonts w:cs="Times New Roman"/>
          <w:sz w:val="28"/>
          <w:szCs w:val="28"/>
        </w:rPr>
        <w:t>2.30. В процессе предоставления муниципальной услуги заявитель взаимодействует с муниципальными служащими Администрации:</w:t>
      </w:r>
    </w:p>
    <w:p w:rsidR="003D39EB" w:rsidRPr="00EA2641" w:rsidRDefault="003D39EB" w:rsidP="003D39EB">
      <w:pPr>
        <w:pStyle w:val="12"/>
        <w:spacing w:before="0" w:after="0" w:line="100" w:lineRule="atLeast"/>
        <w:ind w:firstLine="567"/>
        <w:rPr>
          <w:rFonts w:cs="Times New Roman"/>
          <w:sz w:val="28"/>
          <w:szCs w:val="28"/>
        </w:rPr>
      </w:pPr>
      <w:r w:rsidRPr="00EA2641">
        <w:rPr>
          <w:rFonts w:cs="Times New Roman"/>
          <w:sz w:val="28"/>
          <w:szCs w:val="28"/>
        </w:rPr>
        <w:t>2.30.1. при подаче документов для получения муниципальной услуги;</w:t>
      </w:r>
    </w:p>
    <w:p w:rsidR="003D39EB" w:rsidRPr="00EA2641" w:rsidRDefault="003D39EB" w:rsidP="003D39EB">
      <w:pPr>
        <w:pStyle w:val="12"/>
        <w:spacing w:before="0" w:after="0" w:line="100" w:lineRule="atLeast"/>
        <w:ind w:firstLine="567"/>
        <w:rPr>
          <w:spacing w:val="2"/>
          <w:sz w:val="28"/>
          <w:szCs w:val="28"/>
        </w:rPr>
      </w:pPr>
      <w:r w:rsidRPr="00EA2641">
        <w:rPr>
          <w:rFonts w:cs="Times New Roman"/>
          <w:sz w:val="28"/>
          <w:szCs w:val="28"/>
        </w:rPr>
        <w:t>2.30.2. при получении результата оказания муниципальной услуги.</w:t>
      </w:r>
    </w:p>
    <w:p w:rsidR="003D39EB" w:rsidRPr="00EA2641" w:rsidRDefault="003D39EB" w:rsidP="003D39EB">
      <w:pPr>
        <w:pStyle w:val="4"/>
        <w:spacing w:before="0" w:after="225"/>
        <w:jc w:val="center"/>
        <w:textAlignment w:val="baseline"/>
        <w:rPr>
          <w:b w:val="0"/>
          <w:bCs w:val="0"/>
          <w:spacing w:val="2"/>
        </w:rPr>
      </w:pPr>
    </w:p>
    <w:p w:rsidR="003D39EB" w:rsidRPr="00EA2641" w:rsidRDefault="003D39EB" w:rsidP="003D39EB">
      <w:pPr>
        <w:pStyle w:val="4"/>
        <w:spacing w:before="0" w:after="225"/>
        <w:jc w:val="center"/>
        <w:textAlignment w:val="baseline"/>
        <w:rPr>
          <w:b w:val="0"/>
          <w:bCs w:val="0"/>
          <w:spacing w:val="2"/>
        </w:rPr>
      </w:pPr>
      <w:r w:rsidRPr="00EA2641">
        <w:rPr>
          <w:b w:val="0"/>
          <w:spacing w:val="2"/>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2.31. При предоставлении муниципальной услуги в электронной форме посредством Регионального портала заявителю обеспечивается:</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а) получение информации о порядке и сроках предоставления муниципальной услуги;</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б) формирование заявления о предоставлении муниципальной услуги;</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в) прием и регистрация заявления и (или) иных документов, необходимых для предоставления услуги;</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г) получение результата предоставления муниципальной услуги;</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д) получение сведений о ходе выполнения муниципальной услуги;</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lastRenderedPageBreak/>
        <w:t>е) досудебное (внесудебное) обжалование решений и действий (бездействия) Администрации, его должностных лиц.</w:t>
      </w:r>
    </w:p>
    <w:p w:rsidR="003D39EB" w:rsidRPr="005F71DA" w:rsidRDefault="003D39EB" w:rsidP="003D39EB">
      <w:pPr>
        <w:pStyle w:val="ConsPlusNormal"/>
        <w:ind w:firstLine="540"/>
        <w:jc w:val="both"/>
        <w:rPr>
          <w:rFonts w:ascii="Times New Roman" w:hAnsi="Times New Roman"/>
          <w:sz w:val="28"/>
          <w:szCs w:val="28"/>
        </w:rPr>
      </w:pPr>
      <w:r w:rsidRPr="005F71DA">
        <w:rPr>
          <w:rFonts w:ascii="Times New Roman" w:hAnsi="Times New Roman"/>
          <w:sz w:val="28"/>
          <w:szCs w:val="28"/>
        </w:rPr>
        <w:t>2.32. Заявитель имеет возможность получения информации о ходе выполнения заявления (предоставления муниципальной услуги).</w:t>
      </w:r>
    </w:p>
    <w:p w:rsidR="003D39EB" w:rsidRPr="00192EA4" w:rsidRDefault="003D39EB" w:rsidP="003D39EB">
      <w:pPr>
        <w:pStyle w:val="ConsPlusNormal"/>
        <w:ind w:firstLine="540"/>
        <w:jc w:val="both"/>
        <w:rPr>
          <w:rFonts w:ascii="Times New Roman" w:hAnsi="Times New Roman"/>
          <w:sz w:val="28"/>
          <w:szCs w:val="28"/>
        </w:rPr>
      </w:pPr>
      <w:r w:rsidRPr="005F71DA">
        <w:rPr>
          <w:rFonts w:ascii="Times New Roman" w:hAnsi="Times New Roman"/>
          <w:sz w:val="28"/>
          <w:szCs w:val="28"/>
        </w:rPr>
        <w:t>Информация о ходе предоставления муниципальной</w:t>
      </w:r>
      <w:r w:rsidRPr="00EA2641">
        <w:rPr>
          <w:rFonts w:ascii="Times New Roman" w:hAnsi="Times New Roman"/>
          <w:sz w:val="28"/>
          <w:szCs w:val="28"/>
        </w:rPr>
        <w:t xml:space="preserve"> услуги направляется заявителю Администрацией в срок, не превышающий одного рабочего дня после завершения выполнения соответствующего действия, на </w:t>
      </w:r>
      <w:r w:rsidRPr="00192EA4">
        <w:rPr>
          <w:rFonts w:ascii="Times New Roman" w:hAnsi="Times New Roman"/>
          <w:sz w:val="28"/>
          <w:szCs w:val="28"/>
        </w:rPr>
        <w:t>адрес электронной почты или с использованием средств Регионального портала по выбору заявителя.</w:t>
      </w:r>
    </w:p>
    <w:p w:rsidR="003D39EB" w:rsidRPr="00192EA4" w:rsidRDefault="003D39EB" w:rsidP="003D39EB">
      <w:pPr>
        <w:pStyle w:val="ConsPlusNormal"/>
        <w:ind w:firstLine="540"/>
        <w:jc w:val="both"/>
        <w:rPr>
          <w:rFonts w:ascii="Times New Roman" w:hAnsi="Times New Roman"/>
          <w:sz w:val="28"/>
          <w:szCs w:val="28"/>
        </w:rPr>
      </w:pPr>
      <w:r w:rsidRPr="00192EA4">
        <w:rPr>
          <w:rFonts w:ascii="Times New Roman" w:hAnsi="Times New Roman"/>
          <w:sz w:val="28"/>
          <w:szCs w:val="28"/>
        </w:rPr>
        <w:t>Заявление и (или) документы, необходимые для предоставления муниципальной услуги, могут быть поданы через МФЦ в соответствии с соглашением о взаимодействии, заключенным между МФЦ и Администрацией, предоставляющим муниципальную услугу, с момента вступления в силу соглашения о взаимодействии.</w:t>
      </w:r>
    </w:p>
    <w:p w:rsidR="003D39EB" w:rsidRPr="00192EA4" w:rsidRDefault="003D39EB" w:rsidP="003D39EB">
      <w:pPr>
        <w:pStyle w:val="ConsPlusNormal"/>
        <w:ind w:firstLine="540"/>
        <w:jc w:val="both"/>
        <w:rPr>
          <w:rFonts w:ascii="Times New Roman" w:hAnsi="Times New Roman"/>
          <w:sz w:val="28"/>
          <w:szCs w:val="28"/>
        </w:rPr>
      </w:pPr>
      <w:r w:rsidRPr="00192EA4">
        <w:rPr>
          <w:rFonts w:ascii="Times New Roman" w:hAnsi="Times New Roman"/>
          <w:sz w:val="28"/>
          <w:szCs w:val="28"/>
        </w:rPr>
        <w:t>В МФЦ осуществляются прием и выдача документов только при личном обращении заявителя.</w:t>
      </w:r>
    </w:p>
    <w:p w:rsidR="003D39EB" w:rsidRPr="00192EA4" w:rsidRDefault="003D39EB" w:rsidP="003D39EB">
      <w:pPr>
        <w:pStyle w:val="ConsPlusNormal"/>
        <w:ind w:firstLine="540"/>
        <w:jc w:val="both"/>
        <w:rPr>
          <w:rFonts w:ascii="Times New Roman" w:hAnsi="Times New Roman"/>
          <w:sz w:val="28"/>
          <w:szCs w:val="28"/>
        </w:rPr>
      </w:pPr>
      <w:r w:rsidRPr="00192EA4">
        <w:rPr>
          <w:rFonts w:ascii="Times New Roman" w:hAnsi="Times New Roman"/>
          <w:sz w:val="28"/>
          <w:szCs w:val="28"/>
        </w:rPr>
        <w:t>2.33. Документы, указанные в пунктах 2.6, 2.8 Административного регламента, которые необходимы для предоставления муниципальной услуги, направляются в Администрацию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3D39EB" w:rsidRPr="00192EA4" w:rsidRDefault="003D39EB" w:rsidP="003D39EB">
      <w:pPr>
        <w:pStyle w:val="ConsPlusNormal"/>
        <w:ind w:firstLine="540"/>
        <w:jc w:val="both"/>
        <w:rPr>
          <w:rFonts w:ascii="Times New Roman" w:hAnsi="Times New Roman"/>
          <w:spacing w:val="2"/>
          <w:sz w:val="28"/>
          <w:szCs w:val="28"/>
        </w:rPr>
      </w:pPr>
      <w:r w:rsidRPr="00192EA4">
        <w:rPr>
          <w:rFonts w:ascii="Times New Roman" w:hAnsi="Times New Roman"/>
          <w:sz w:val="28"/>
          <w:szCs w:val="28"/>
        </w:rPr>
        <w:t xml:space="preserve">2.34. При подаче заявления в электронной форме с использованием Регионального портала, оно формируется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 и подписывается заявителем в соответствии с </w:t>
      </w:r>
      <w:r w:rsidRPr="00192EA4">
        <w:rPr>
          <w:rFonts w:ascii="Times New Roman" w:hAnsi="Times New Roman"/>
          <w:spacing w:val="2"/>
          <w:sz w:val="28"/>
          <w:szCs w:val="28"/>
        </w:rPr>
        <w:t>подписываются в соответствии с требованиями ФЗ № 63-ФЗ</w:t>
      </w:r>
      <w:r w:rsidRPr="00192EA4">
        <w:rPr>
          <w:rStyle w:val="apple-converted-space"/>
          <w:rFonts w:ascii="Times New Roman" w:hAnsi="Times New Roman"/>
          <w:spacing w:val="2"/>
          <w:sz w:val="28"/>
          <w:szCs w:val="28"/>
        </w:rPr>
        <w:t xml:space="preserve"> </w:t>
      </w:r>
      <w:r w:rsidRPr="00192EA4">
        <w:rPr>
          <w:rFonts w:ascii="Times New Roman" w:hAnsi="Times New Roman"/>
          <w:spacing w:val="2"/>
          <w:sz w:val="28"/>
          <w:szCs w:val="28"/>
        </w:rPr>
        <w:t>простой электронной подписью, либо усиленной неквалифицированной электронной подписью, либо усиленной квалификационной электронной подписью, соответствующей одному из следующих классов средств электронной подписи: КС1, КС2, КС3.</w:t>
      </w:r>
    </w:p>
    <w:p w:rsidR="003D39EB" w:rsidRPr="00192EA4" w:rsidRDefault="003D39EB" w:rsidP="003D39EB">
      <w:pPr>
        <w:pStyle w:val="ConsPlusNormal"/>
        <w:ind w:firstLine="540"/>
        <w:jc w:val="both"/>
        <w:rPr>
          <w:rFonts w:ascii="Times New Roman" w:hAnsi="Times New Roman"/>
          <w:sz w:val="28"/>
          <w:szCs w:val="28"/>
        </w:rPr>
      </w:pPr>
      <w:r w:rsidRPr="00192EA4">
        <w:rPr>
          <w:rFonts w:ascii="Times New Roman" w:hAnsi="Times New Roman"/>
          <w:sz w:val="28"/>
          <w:szCs w:val="28"/>
        </w:rPr>
        <w:t>Образцы заполнения электронной формы заявления размещаются на Региональном портале, официальном сайте Администрации в информационно-телекоммуникационной сети "Интернет".</w:t>
      </w:r>
    </w:p>
    <w:p w:rsidR="003D39EB" w:rsidRPr="00192EA4" w:rsidRDefault="003D39EB" w:rsidP="003D39EB">
      <w:pPr>
        <w:pStyle w:val="ConsPlusNormal"/>
        <w:ind w:firstLine="540"/>
        <w:jc w:val="both"/>
        <w:rPr>
          <w:rFonts w:ascii="Times New Roman" w:hAnsi="Times New Roman"/>
          <w:sz w:val="28"/>
          <w:szCs w:val="28"/>
        </w:rPr>
      </w:pPr>
      <w:r w:rsidRPr="00192EA4">
        <w:rPr>
          <w:rFonts w:ascii="Times New Roman" w:hAnsi="Times New Roman"/>
          <w:sz w:val="28"/>
          <w:szCs w:val="28"/>
        </w:rPr>
        <w:t>После заполнения каждого из полей электронной формы заявления автоматически осуществляется его форматно-логическая проверка.</w:t>
      </w:r>
    </w:p>
    <w:p w:rsidR="003D39EB" w:rsidRPr="00192EA4" w:rsidRDefault="003D39EB" w:rsidP="003D39EB">
      <w:pPr>
        <w:pStyle w:val="ConsPlusNormal"/>
        <w:ind w:firstLine="540"/>
        <w:jc w:val="both"/>
        <w:rPr>
          <w:rFonts w:ascii="Times New Roman" w:hAnsi="Times New Roman"/>
          <w:sz w:val="28"/>
          <w:szCs w:val="28"/>
        </w:rPr>
      </w:pPr>
      <w:r w:rsidRPr="00192EA4">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D39EB" w:rsidRPr="00192EA4" w:rsidRDefault="003D39EB" w:rsidP="003D39EB">
      <w:pPr>
        <w:widowControl w:val="0"/>
        <w:ind w:firstLine="567"/>
        <w:jc w:val="both"/>
        <w:rPr>
          <w:szCs w:val="28"/>
        </w:rPr>
      </w:pPr>
      <w:r w:rsidRPr="00192EA4">
        <w:rPr>
          <w:szCs w:val="28"/>
        </w:rPr>
        <w:t>2.35. 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Регионального портала, а также, если заявление подписано усиленной квалифицированной электронной подписью.</w:t>
      </w:r>
    </w:p>
    <w:p w:rsidR="003D39EB" w:rsidRPr="00192EA4" w:rsidRDefault="003D39EB" w:rsidP="003D39EB">
      <w:pPr>
        <w:ind w:firstLine="540"/>
        <w:jc w:val="both"/>
        <w:rPr>
          <w:szCs w:val="28"/>
        </w:rPr>
      </w:pPr>
      <w:r w:rsidRPr="00192EA4">
        <w:rPr>
          <w:szCs w:val="28"/>
        </w:rPr>
        <w:lastRenderedPageBreak/>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3D39EB" w:rsidRPr="00192EA4" w:rsidRDefault="003D39EB" w:rsidP="003D39EB">
      <w:pPr>
        <w:ind w:firstLine="540"/>
        <w:jc w:val="both"/>
        <w:rPr>
          <w:szCs w:val="28"/>
        </w:rPr>
      </w:pPr>
      <w:r w:rsidRPr="00192EA4">
        <w:rPr>
          <w:szCs w:val="28"/>
        </w:rPr>
        <w:t>Заявление и прилагаемые к нему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3D39EB" w:rsidRPr="00192EA4" w:rsidRDefault="003D39EB" w:rsidP="003D39EB">
      <w:pPr>
        <w:ind w:firstLine="540"/>
        <w:jc w:val="both"/>
        <w:rPr>
          <w:szCs w:val="28"/>
        </w:rPr>
      </w:pPr>
      <w:r w:rsidRPr="00192EA4">
        <w:rPr>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3D39EB" w:rsidRPr="00192EA4" w:rsidRDefault="003D39EB" w:rsidP="003D39EB">
      <w:pPr>
        <w:pStyle w:val="ConsPlusNormal"/>
        <w:ind w:firstLine="540"/>
        <w:jc w:val="both"/>
        <w:rPr>
          <w:rFonts w:ascii="Times New Roman" w:hAnsi="Times New Roman"/>
          <w:sz w:val="28"/>
          <w:szCs w:val="28"/>
        </w:rPr>
      </w:pPr>
      <w:r w:rsidRPr="00192EA4">
        <w:rPr>
          <w:rFonts w:ascii="Times New Roman" w:hAnsi="Times New Roman"/>
          <w:sz w:val="28"/>
          <w:szCs w:val="28"/>
        </w:rPr>
        <w:t>Рекомендуемый формат PDF.</w:t>
      </w:r>
    </w:p>
    <w:p w:rsidR="003D39EB" w:rsidRPr="00192EA4" w:rsidRDefault="003D39EB" w:rsidP="003D39EB">
      <w:pPr>
        <w:pStyle w:val="ConsPlusNormal"/>
        <w:ind w:firstLine="540"/>
        <w:jc w:val="both"/>
        <w:rPr>
          <w:rFonts w:ascii="Times New Roman" w:hAnsi="Times New Roman"/>
          <w:sz w:val="28"/>
          <w:szCs w:val="28"/>
        </w:rPr>
      </w:pPr>
      <w:r w:rsidRPr="00192EA4">
        <w:rPr>
          <w:rFonts w:ascii="Times New Roman" w:hAnsi="Times New Roman"/>
          <w:sz w:val="28"/>
          <w:szCs w:val="28"/>
        </w:rPr>
        <w:t>Качество предоставляемых электронных документов (электронных образов документов) должно позволять в полном объеме прочитать текст документа, скопировать текст документа и распознать реквизиты документа.</w:t>
      </w:r>
    </w:p>
    <w:p w:rsidR="003D39EB" w:rsidRPr="00192EA4" w:rsidRDefault="003D39EB" w:rsidP="003D39EB">
      <w:pPr>
        <w:pStyle w:val="ConsPlusNormal"/>
        <w:ind w:firstLine="540"/>
        <w:jc w:val="both"/>
        <w:rPr>
          <w:rFonts w:ascii="Times New Roman" w:hAnsi="Times New Roman"/>
          <w:sz w:val="28"/>
          <w:szCs w:val="28"/>
        </w:rPr>
      </w:pPr>
      <w:r w:rsidRPr="00192EA4">
        <w:rPr>
          <w:rFonts w:ascii="Times New Roman" w:hAnsi="Times New Roman"/>
          <w:sz w:val="28"/>
          <w:szCs w:val="28"/>
        </w:rPr>
        <w:t>2.36. По выбору заявителя результат предоставления муниципальной услуги, уведомления, в том числе об отказе в выдаче разрешения на ввод, решение об отказе в приеме к рассмотрению документов, расписки направляются в виде:</w:t>
      </w:r>
    </w:p>
    <w:p w:rsidR="003D39EB" w:rsidRPr="00192EA4" w:rsidRDefault="003D39EB" w:rsidP="003D39EB">
      <w:pPr>
        <w:ind w:firstLine="540"/>
        <w:jc w:val="both"/>
        <w:rPr>
          <w:szCs w:val="28"/>
        </w:rPr>
      </w:pPr>
      <w:r w:rsidRPr="00192EA4">
        <w:rPr>
          <w:szCs w:val="28"/>
        </w:rPr>
        <w:t>2.36.1. электронного документа, подписанного уполномоченным должностным лицом с использованием усиленной квалифицированной электронной подписи через личный кабинет Регионального портала;</w:t>
      </w:r>
    </w:p>
    <w:p w:rsidR="003D39EB" w:rsidRPr="00192EA4" w:rsidRDefault="003D39EB" w:rsidP="003D39EB">
      <w:pPr>
        <w:ind w:firstLine="540"/>
        <w:jc w:val="both"/>
        <w:rPr>
          <w:szCs w:val="28"/>
        </w:rPr>
      </w:pPr>
      <w:r w:rsidRPr="00192EA4">
        <w:rPr>
          <w:szCs w:val="28"/>
        </w:rPr>
        <w:t>2.36.2. документа на бумажном носителе, который заявитель (представитель заявителя) получает непосредственно при личном обращении в Администрацию либо МФЦ;</w:t>
      </w:r>
    </w:p>
    <w:p w:rsidR="003D39EB" w:rsidRPr="00192EA4" w:rsidRDefault="003D39EB" w:rsidP="003D39EB">
      <w:pPr>
        <w:pStyle w:val="ConsPlusNormal"/>
        <w:ind w:firstLine="567"/>
        <w:jc w:val="both"/>
        <w:outlineLvl w:val="2"/>
        <w:rPr>
          <w:rFonts w:ascii="Times New Roman" w:hAnsi="Times New Roman"/>
          <w:sz w:val="28"/>
          <w:szCs w:val="28"/>
        </w:rPr>
      </w:pPr>
      <w:r w:rsidRPr="00192EA4">
        <w:rPr>
          <w:rFonts w:ascii="Times New Roman" w:hAnsi="Times New Roman"/>
          <w:sz w:val="28"/>
          <w:szCs w:val="28"/>
        </w:rPr>
        <w:t>2.36.3. документа на бумажном носителе, который направляется заявителю посредством почтового отправления.</w:t>
      </w:r>
    </w:p>
    <w:p w:rsidR="003D39EB" w:rsidRPr="00192EA4" w:rsidRDefault="003D39EB" w:rsidP="003D39EB">
      <w:pPr>
        <w:pStyle w:val="ConsPlusNormal"/>
        <w:jc w:val="both"/>
        <w:outlineLvl w:val="2"/>
        <w:rPr>
          <w:rFonts w:ascii="Times New Roman" w:hAnsi="Times New Roman"/>
          <w:sz w:val="28"/>
          <w:szCs w:val="28"/>
        </w:rPr>
      </w:pPr>
    </w:p>
    <w:p w:rsidR="003D39EB" w:rsidRPr="00192EA4" w:rsidRDefault="003D39EB" w:rsidP="003D39EB">
      <w:pPr>
        <w:pStyle w:val="ConsPlusNormal"/>
        <w:jc w:val="center"/>
        <w:outlineLvl w:val="1"/>
        <w:rPr>
          <w:rFonts w:ascii="Times New Roman" w:hAnsi="Times New Roman"/>
          <w:sz w:val="28"/>
          <w:szCs w:val="28"/>
        </w:rPr>
      </w:pPr>
      <w:r w:rsidRPr="00192EA4">
        <w:rPr>
          <w:rFonts w:ascii="Times New Roman" w:hAnsi="Times New Roman"/>
          <w:sz w:val="28"/>
          <w:szCs w:val="28"/>
        </w:rPr>
        <w:t>3. Состав, последовательность и сроки выполнения</w:t>
      </w:r>
    </w:p>
    <w:p w:rsidR="003D39EB" w:rsidRPr="00192EA4" w:rsidRDefault="003D39EB" w:rsidP="003D39EB">
      <w:pPr>
        <w:pStyle w:val="ConsPlusNormal"/>
        <w:jc w:val="center"/>
        <w:rPr>
          <w:rFonts w:ascii="Times New Roman" w:hAnsi="Times New Roman"/>
          <w:sz w:val="28"/>
          <w:szCs w:val="28"/>
        </w:rPr>
      </w:pPr>
      <w:r w:rsidRPr="00192EA4">
        <w:rPr>
          <w:rFonts w:ascii="Times New Roman" w:hAnsi="Times New Roman"/>
          <w:sz w:val="28"/>
          <w:szCs w:val="28"/>
        </w:rPr>
        <w:t>административных процедур (действий), требования к порядку</w:t>
      </w:r>
    </w:p>
    <w:p w:rsidR="003D39EB" w:rsidRPr="00192EA4" w:rsidRDefault="003D39EB" w:rsidP="003D39EB">
      <w:pPr>
        <w:pStyle w:val="ConsPlusNormal"/>
        <w:jc w:val="center"/>
        <w:rPr>
          <w:rFonts w:ascii="Times New Roman" w:hAnsi="Times New Roman"/>
          <w:sz w:val="28"/>
          <w:szCs w:val="28"/>
        </w:rPr>
      </w:pPr>
      <w:r w:rsidRPr="00192EA4">
        <w:rPr>
          <w:rFonts w:ascii="Times New Roman" w:hAnsi="Times New Roman"/>
          <w:sz w:val="28"/>
          <w:szCs w:val="28"/>
        </w:rPr>
        <w:t>их выполнения, в том числе особенности выполнения</w:t>
      </w:r>
    </w:p>
    <w:p w:rsidR="003D39EB" w:rsidRPr="00EA2641" w:rsidRDefault="003D39EB" w:rsidP="003D39EB">
      <w:pPr>
        <w:pStyle w:val="ConsPlusNormal"/>
        <w:jc w:val="center"/>
        <w:rPr>
          <w:rFonts w:ascii="Times New Roman" w:hAnsi="Times New Roman"/>
          <w:sz w:val="28"/>
          <w:szCs w:val="28"/>
        </w:rPr>
      </w:pPr>
      <w:r w:rsidRPr="00192EA4">
        <w:rPr>
          <w:rFonts w:ascii="Times New Roman" w:hAnsi="Times New Roman"/>
          <w:sz w:val="28"/>
          <w:szCs w:val="28"/>
        </w:rPr>
        <w:t xml:space="preserve">административных процедур (действий) в электронной форме, в том числе с </w:t>
      </w:r>
      <w:r w:rsidRPr="00EA2641">
        <w:rPr>
          <w:rFonts w:ascii="Times New Roman" w:hAnsi="Times New Roman"/>
          <w:sz w:val="28"/>
          <w:szCs w:val="28"/>
        </w:rPr>
        <w:t>использованием системы межведомственного электронного взаимодействия, а также особенности выполнения административных процедур в МФЦ</w:t>
      </w:r>
    </w:p>
    <w:p w:rsidR="003D39EB" w:rsidRPr="00EA2641" w:rsidRDefault="003D39EB" w:rsidP="003D39EB">
      <w:pPr>
        <w:pStyle w:val="ConsPlusNormal"/>
        <w:jc w:val="center"/>
        <w:rPr>
          <w:rFonts w:ascii="Times New Roman" w:hAnsi="Times New Roman"/>
          <w:sz w:val="28"/>
          <w:szCs w:val="28"/>
        </w:rPr>
      </w:pPr>
    </w:p>
    <w:p w:rsidR="003D39EB" w:rsidRPr="00EA2641" w:rsidRDefault="003D39EB" w:rsidP="003D39EB">
      <w:pPr>
        <w:pStyle w:val="ConsPlusNormal"/>
        <w:ind w:firstLine="540"/>
        <w:jc w:val="both"/>
      </w:pPr>
      <w:r w:rsidRPr="00EA2641">
        <w:rPr>
          <w:rFonts w:ascii="Times New Roman" w:hAnsi="Times New Roman"/>
          <w:sz w:val="28"/>
          <w:szCs w:val="28"/>
        </w:rPr>
        <w:t>3.1. Предоставление муниципальной услуги включает в себя следующие административные процедуры</w:t>
      </w:r>
      <w:r w:rsidRPr="00EA2641">
        <w:t xml:space="preserve"> </w:t>
      </w:r>
      <w:hyperlink w:anchor="P388">
        <w:r w:rsidRPr="00EA2641">
          <w:rPr>
            <w:rStyle w:val="-"/>
            <w:rFonts w:ascii="Times New Roman" w:hAnsi="Times New Roman"/>
            <w:sz w:val="28"/>
            <w:szCs w:val="28"/>
          </w:rPr>
          <w:t>(</w:t>
        </w:r>
        <w:r w:rsidRPr="00EA2641">
          <w:rPr>
            <w:rFonts w:ascii="Times New Roman" w:hAnsi="Times New Roman"/>
            <w:sz w:val="28"/>
            <w:szCs w:val="28"/>
          </w:rPr>
          <w:t xml:space="preserve">Блок - схема предоставления муниципальной услуги - </w:t>
        </w:r>
        <w:hyperlink w:anchor="Par339">
          <w:r w:rsidRPr="00EA2641">
            <w:rPr>
              <w:rStyle w:val="-"/>
              <w:rFonts w:ascii="Times New Roman" w:hAnsi="Times New Roman"/>
              <w:sz w:val="28"/>
              <w:szCs w:val="28"/>
            </w:rPr>
            <w:t>приложение 2 к Административному регламенту</w:t>
          </w:r>
        </w:hyperlink>
        <w:r w:rsidRPr="00EA2641">
          <w:rPr>
            <w:rStyle w:val="-"/>
            <w:rFonts w:ascii="Times New Roman" w:hAnsi="Times New Roman"/>
            <w:sz w:val="28"/>
            <w:szCs w:val="28"/>
          </w:rPr>
          <w:t>)</w:t>
        </w:r>
      </w:hyperlink>
      <w:r w:rsidRPr="00EA2641">
        <w:rPr>
          <w:rFonts w:ascii="Times New Roman" w:hAnsi="Times New Roman"/>
          <w:sz w:val="28"/>
          <w:szCs w:val="28"/>
        </w:rPr>
        <w:t>:</w:t>
      </w:r>
    </w:p>
    <w:p w:rsidR="003D39EB" w:rsidRPr="00EA2641" w:rsidRDefault="003D39EB" w:rsidP="003D39EB">
      <w:pPr>
        <w:pStyle w:val="ConsPlusNormal"/>
        <w:ind w:firstLine="540"/>
        <w:jc w:val="both"/>
        <w:rPr>
          <w:rFonts w:ascii="Times New Roman" w:hAnsi="Times New Roman"/>
          <w:color w:val="000000"/>
          <w:sz w:val="28"/>
          <w:szCs w:val="28"/>
        </w:rPr>
      </w:pPr>
      <w:r w:rsidRPr="00EA2641">
        <w:rPr>
          <w:rFonts w:ascii="Times New Roman" w:hAnsi="Times New Roman"/>
          <w:color w:val="000000"/>
          <w:sz w:val="28"/>
          <w:szCs w:val="28"/>
        </w:rPr>
        <w:t xml:space="preserve">3.1.1. </w:t>
      </w:r>
      <w:r w:rsidRPr="00EA2641">
        <w:rPr>
          <w:rFonts w:ascii="Times New Roman" w:hAnsi="Times New Roman"/>
          <w:sz w:val="28"/>
          <w:szCs w:val="28"/>
        </w:rPr>
        <w:t xml:space="preserve">прием и регистрация заявления и документов, </w:t>
      </w:r>
      <w:r w:rsidRPr="00EA2641">
        <w:rPr>
          <w:rFonts w:ascii="Times New Roman" w:hAnsi="Times New Roman"/>
          <w:color w:val="000000"/>
          <w:sz w:val="28"/>
          <w:szCs w:val="28"/>
        </w:rPr>
        <w:t>необходимых для предоставления муниципальной услуги, визирование главой Администрации заявления на предоставление муниципальной услуги (в день поступления);</w:t>
      </w:r>
    </w:p>
    <w:p w:rsidR="003D39EB" w:rsidRPr="00EA2641" w:rsidRDefault="003D39EB" w:rsidP="003D39EB">
      <w:pPr>
        <w:ind w:firstLine="567"/>
        <w:jc w:val="both"/>
        <w:rPr>
          <w:szCs w:val="28"/>
        </w:rPr>
      </w:pPr>
      <w:r w:rsidRPr="00EA2641">
        <w:rPr>
          <w:szCs w:val="28"/>
        </w:rPr>
        <w:t xml:space="preserve">3.1.2. формирование и направление межведомственного запроса, осмотр объекта капитального строительства; </w:t>
      </w:r>
    </w:p>
    <w:p w:rsidR="003D39EB" w:rsidRPr="00D5165D" w:rsidRDefault="003D39EB" w:rsidP="003D39EB">
      <w:pPr>
        <w:pStyle w:val="ConsPlusNormal"/>
        <w:ind w:firstLine="540"/>
        <w:jc w:val="both"/>
        <w:rPr>
          <w:rFonts w:ascii="Times New Roman" w:hAnsi="Times New Roman"/>
          <w:color w:val="000000"/>
          <w:sz w:val="28"/>
          <w:szCs w:val="28"/>
        </w:rPr>
      </w:pPr>
      <w:r w:rsidRPr="00EA2641">
        <w:rPr>
          <w:rFonts w:ascii="Times New Roman" w:hAnsi="Times New Roman"/>
          <w:sz w:val="28"/>
          <w:szCs w:val="28"/>
        </w:rPr>
        <w:t xml:space="preserve">3.1.3. </w:t>
      </w:r>
      <w:r w:rsidRPr="00EA2641">
        <w:rPr>
          <w:rFonts w:ascii="Times New Roman" w:hAnsi="Times New Roman"/>
          <w:color w:val="000000"/>
          <w:sz w:val="28"/>
          <w:szCs w:val="28"/>
        </w:rPr>
        <w:t>Проверка представленных документов, принятие решения о предоставлении (отказе в предоставлении) муниципальной услуги</w:t>
      </w:r>
      <w:r w:rsidRPr="00EA2641">
        <w:rPr>
          <w:rFonts w:ascii="Times New Roman" w:hAnsi="Times New Roman"/>
          <w:sz w:val="28"/>
          <w:szCs w:val="28"/>
        </w:rPr>
        <w:t>;</w:t>
      </w:r>
    </w:p>
    <w:p w:rsidR="003D39EB" w:rsidRPr="00EA2641" w:rsidRDefault="003D39EB" w:rsidP="003D39EB">
      <w:pPr>
        <w:pStyle w:val="a3"/>
        <w:spacing w:after="200" w:line="100" w:lineRule="atLeast"/>
        <w:ind w:firstLine="567"/>
        <w:jc w:val="both"/>
      </w:pPr>
      <w:r w:rsidRPr="00EA2641">
        <w:t>3.1.4. Выдача результата муниципальной услуги</w:t>
      </w:r>
      <w:r>
        <w:t>.</w:t>
      </w:r>
    </w:p>
    <w:p w:rsidR="003D39EB" w:rsidRPr="00EA2641" w:rsidRDefault="003D39EB" w:rsidP="003D39EB">
      <w:pPr>
        <w:spacing w:line="100" w:lineRule="atLeast"/>
        <w:ind w:firstLine="540"/>
        <w:jc w:val="center"/>
        <w:rPr>
          <w:color w:val="000000"/>
          <w:szCs w:val="28"/>
        </w:rPr>
      </w:pPr>
      <w:r w:rsidRPr="00EA2641">
        <w:rPr>
          <w:szCs w:val="28"/>
        </w:rPr>
        <w:t xml:space="preserve">Прием и регистрация заявления и документов, </w:t>
      </w:r>
      <w:r w:rsidRPr="00EA2641">
        <w:rPr>
          <w:color w:val="000000"/>
          <w:szCs w:val="28"/>
        </w:rPr>
        <w:t>необходимых для предоставления муниципальной услуги, визирование главой Администрации заявления на предоставление муниципальной услуги</w:t>
      </w:r>
    </w:p>
    <w:p w:rsidR="003D39EB" w:rsidRPr="00EA2641" w:rsidRDefault="003D39EB" w:rsidP="003D39EB">
      <w:pPr>
        <w:ind w:firstLine="567"/>
        <w:jc w:val="both"/>
        <w:rPr>
          <w:szCs w:val="28"/>
        </w:rPr>
      </w:pPr>
    </w:p>
    <w:p w:rsidR="003D39EB" w:rsidRPr="00EA2641" w:rsidRDefault="003D39EB" w:rsidP="003D39EB">
      <w:pPr>
        <w:ind w:firstLine="567"/>
        <w:jc w:val="both"/>
        <w:rPr>
          <w:szCs w:val="28"/>
        </w:rPr>
      </w:pPr>
      <w:r w:rsidRPr="00EA2641">
        <w:rPr>
          <w:szCs w:val="28"/>
        </w:rPr>
        <w:lastRenderedPageBreak/>
        <w:t>3.2. Основанием для начала административной процедуры является обращение заявителя с заявлением для предоставления муниципальной услуги.</w:t>
      </w:r>
    </w:p>
    <w:p w:rsidR="003D39EB" w:rsidRPr="00EA2641" w:rsidRDefault="003D39EB" w:rsidP="003D39EB">
      <w:pPr>
        <w:ind w:firstLine="567"/>
        <w:jc w:val="both"/>
        <w:rPr>
          <w:szCs w:val="28"/>
        </w:rPr>
      </w:pPr>
      <w:r w:rsidRPr="00EA2641">
        <w:rPr>
          <w:szCs w:val="28"/>
        </w:rPr>
        <w:t>3.3. Заявление представляется заявителем (представителем заявителя) в Администрацию или МФЦ.</w:t>
      </w:r>
    </w:p>
    <w:p w:rsidR="003D39EB" w:rsidRPr="00EA2641" w:rsidRDefault="003D39EB" w:rsidP="003D39EB">
      <w:pPr>
        <w:ind w:firstLine="567"/>
        <w:jc w:val="both"/>
        <w:rPr>
          <w:szCs w:val="28"/>
        </w:rPr>
      </w:pPr>
      <w:r w:rsidRPr="00EA2641">
        <w:rPr>
          <w:szCs w:val="28"/>
        </w:rPr>
        <w:t>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лично или в форме электронного документа.</w:t>
      </w:r>
    </w:p>
    <w:p w:rsidR="003D39EB" w:rsidRPr="00EA2641" w:rsidRDefault="003D39EB" w:rsidP="003D39EB">
      <w:pPr>
        <w:ind w:firstLine="567"/>
        <w:jc w:val="both"/>
        <w:rPr>
          <w:szCs w:val="28"/>
        </w:rPr>
      </w:pPr>
      <w:r w:rsidRPr="00EA2641">
        <w:rPr>
          <w:szCs w:val="28"/>
        </w:rPr>
        <w:t>Заявление подписывается заявителем либо представителем заявителя.</w:t>
      </w:r>
    </w:p>
    <w:p w:rsidR="003D39EB" w:rsidRPr="00EA2641" w:rsidRDefault="003D39EB" w:rsidP="003D39EB">
      <w:pPr>
        <w:ind w:firstLine="567"/>
        <w:jc w:val="both"/>
        <w:rPr>
          <w:szCs w:val="28"/>
        </w:rPr>
      </w:pPr>
      <w:r w:rsidRPr="00EA2641">
        <w:rPr>
          <w:szCs w:val="28"/>
        </w:rPr>
        <w:t>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3D39EB" w:rsidRPr="00EA2641" w:rsidRDefault="003D39EB" w:rsidP="003D39EB">
      <w:pPr>
        <w:pStyle w:val="ConsPlusNormal"/>
        <w:ind w:firstLine="567"/>
        <w:jc w:val="both"/>
        <w:rPr>
          <w:rFonts w:ascii="Times New Roman" w:hAnsi="Times New Roman"/>
          <w:sz w:val="28"/>
          <w:szCs w:val="28"/>
        </w:rPr>
      </w:pPr>
      <w:r w:rsidRPr="00EA2641">
        <w:rPr>
          <w:rFonts w:ascii="Times New Roman" w:hAnsi="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3D39EB" w:rsidRPr="00EA2641" w:rsidRDefault="003D39EB" w:rsidP="003D39EB">
      <w:pPr>
        <w:ind w:firstLine="567"/>
        <w:jc w:val="both"/>
        <w:rPr>
          <w:szCs w:val="28"/>
        </w:rPr>
      </w:pPr>
      <w:r w:rsidRPr="00EA2641">
        <w:rPr>
          <w:szCs w:val="28"/>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3D39EB" w:rsidRPr="00EA2641" w:rsidRDefault="003D39EB" w:rsidP="003D39EB">
      <w:pPr>
        <w:spacing w:after="1" w:line="220" w:lineRule="atLeast"/>
        <w:ind w:firstLine="540"/>
        <w:jc w:val="both"/>
        <w:rPr>
          <w:szCs w:val="28"/>
        </w:rPr>
      </w:pPr>
      <w:r w:rsidRPr="00EA2641">
        <w:rPr>
          <w:szCs w:val="28"/>
        </w:rPr>
        <w:t xml:space="preserve">3.5. При приеме заявления  </w:t>
      </w:r>
      <w:r w:rsidRPr="00EA2641">
        <w:rPr>
          <w:position w:val="2"/>
          <w:szCs w:val="28"/>
        </w:rPr>
        <w:t>сотрудник администрации, ответственный</w:t>
      </w:r>
      <w:r w:rsidRPr="00EA2641">
        <w:rPr>
          <w:szCs w:val="28"/>
        </w:rPr>
        <w:t xml:space="preserve"> за прием и регистрацию документов по предоставлению муниципальной услуги проверяет:</w:t>
      </w:r>
    </w:p>
    <w:p w:rsidR="003D39EB" w:rsidRPr="00EA2641" w:rsidRDefault="003D39EB" w:rsidP="003D39EB">
      <w:pPr>
        <w:spacing w:after="1" w:line="220" w:lineRule="atLeast"/>
        <w:ind w:firstLine="540"/>
        <w:jc w:val="both"/>
        <w:rPr>
          <w:szCs w:val="28"/>
        </w:rPr>
      </w:pPr>
      <w:r w:rsidRPr="00EA2641">
        <w:rPr>
          <w:szCs w:val="28"/>
        </w:rPr>
        <w:t>- правильность заполнения заявления;</w:t>
      </w:r>
    </w:p>
    <w:p w:rsidR="003D39EB" w:rsidRPr="00EA2641" w:rsidRDefault="003D39EB" w:rsidP="003D39EB">
      <w:pPr>
        <w:spacing w:after="1" w:line="220" w:lineRule="atLeast"/>
        <w:ind w:firstLine="540"/>
        <w:jc w:val="both"/>
        <w:rPr>
          <w:szCs w:val="28"/>
        </w:rPr>
      </w:pPr>
      <w:r w:rsidRPr="00EA2641">
        <w:rPr>
          <w:szCs w:val="28"/>
        </w:rPr>
        <w:t>- действительность основного документа, удостоверяющего личность заявителя, и (или) доверенности от уполномоченного лица;</w:t>
      </w:r>
    </w:p>
    <w:p w:rsidR="003D39EB" w:rsidRPr="00EA2641" w:rsidRDefault="003D39EB" w:rsidP="003D39EB">
      <w:pPr>
        <w:spacing w:after="1" w:line="220" w:lineRule="atLeast"/>
        <w:ind w:firstLine="540"/>
        <w:jc w:val="both"/>
        <w:rPr>
          <w:szCs w:val="28"/>
        </w:rPr>
      </w:pPr>
      <w:r w:rsidRPr="00EA2641">
        <w:rPr>
          <w:szCs w:val="28"/>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3D39EB" w:rsidRPr="00EA2641" w:rsidRDefault="003D39EB" w:rsidP="003D39EB">
      <w:pPr>
        <w:spacing w:after="1" w:line="220" w:lineRule="atLeast"/>
        <w:ind w:firstLine="540"/>
        <w:jc w:val="both"/>
        <w:rPr>
          <w:szCs w:val="28"/>
        </w:rPr>
      </w:pPr>
      <w:r w:rsidRPr="00EA2641">
        <w:rPr>
          <w:szCs w:val="28"/>
        </w:rPr>
        <w:t>- комплектность документов, прилагаемых к заявлению.</w:t>
      </w:r>
    </w:p>
    <w:p w:rsidR="003D39EB" w:rsidRPr="00EA2641" w:rsidRDefault="003D39EB" w:rsidP="003D39EB">
      <w:pPr>
        <w:pStyle w:val="12"/>
        <w:spacing w:before="0" w:after="0" w:line="240" w:lineRule="auto"/>
        <w:ind w:firstLine="567"/>
        <w:rPr>
          <w:rFonts w:cs="Times New Roman"/>
          <w:sz w:val="28"/>
          <w:szCs w:val="28"/>
        </w:rPr>
      </w:pPr>
      <w:r w:rsidRPr="00EA2641">
        <w:rPr>
          <w:rFonts w:cs="Times New Roman"/>
          <w:sz w:val="28"/>
          <w:szCs w:val="28"/>
        </w:rPr>
        <w:t xml:space="preserve">3.6. Поступившие заявление и документы, в том числе из </w:t>
      </w:r>
      <w:r w:rsidRPr="00EA2641">
        <w:rPr>
          <w:rFonts w:cs="Times New Roman"/>
          <w:color w:val="auto"/>
          <w:sz w:val="28"/>
          <w:szCs w:val="28"/>
        </w:rPr>
        <w:t>МФЦ</w:t>
      </w:r>
      <w:r w:rsidRPr="00EA2641">
        <w:rPr>
          <w:rFonts w:cs="Times New Roman"/>
          <w:sz w:val="28"/>
          <w:szCs w:val="28"/>
        </w:rPr>
        <w:t>, регистрируются с присвоением входящего номера и указанием даты получения.</w:t>
      </w:r>
    </w:p>
    <w:p w:rsidR="003D39EB" w:rsidRPr="00EA2641" w:rsidRDefault="003D39EB" w:rsidP="003D39EB">
      <w:pPr>
        <w:ind w:firstLine="567"/>
        <w:jc w:val="both"/>
        <w:rPr>
          <w:szCs w:val="28"/>
        </w:rPr>
      </w:pPr>
      <w:r w:rsidRPr="00EA2641">
        <w:rPr>
          <w:szCs w:val="28"/>
        </w:rPr>
        <w:t>3.7. Если заявление и документы представляются заявителем (представителем заявителя) в Администрацию или МФЦ лично, то заявителю (представителю заявителя) то заявителю (представителю заявителя) выдается копия заявления с отметкой о получении.</w:t>
      </w:r>
    </w:p>
    <w:p w:rsidR="003D39EB" w:rsidRDefault="003D39EB" w:rsidP="003D39EB">
      <w:pPr>
        <w:ind w:firstLine="567"/>
        <w:jc w:val="both"/>
        <w:rPr>
          <w:szCs w:val="28"/>
        </w:rPr>
      </w:pPr>
      <w:r w:rsidRPr="00EA2641">
        <w:rPr>
          <w:szCs w:val="28"/>
        </w:rPr>
        <w:t>3.8. В случае, если заявление и документы представлены в Администрацию посредством почтового отправления, копия заявления с отметкой о получении направляется Администрацией заявителю указанным в заявлении способом.</w:t>
      </w:r>
    </w:p>
    <w:p w:rsidR="003D39EB" w:rsidRPr="00EA2641" w:rsidRDefault="003D39EB" w:rsidP="003D39EB">
      <w:pPr>
        <w:ind w:firstLine="567"/>
        <w:jc w:val="both"/>
        <w:rPr>
          <w:szCs w:val="28"/>
        </w:rPr>
      </w:pPr>
      <w:r w:rsidRPr="00EA2641">
        <w:rPr>
          <w:szCs w:val="28"/>
        </w:rPr>
        <w:t>3.9. Получение заявления и документов, представляемых в форме электронных документов, подтверждается Администрацией путем направления заявителю (представителю заявителя) уведомления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в день поступления заявления Администрацию.</w:t>
      </w:r>
    </w:p>
    <w:p w:rsidR="003D39EB" w:rsidRPr="00EA2641" w:rsidRDefault="003D39EB" w:rsidP="003D39EB">
      <w:pPr>
        <w:ind w:firstLine="567"/>
        <w:jc w:val="both"/>
        <w:rPr>
          <w:szCs w:val="28"/>
        </w:rPr>
      </w:pPr>
      <w:r w:rsidRPr="00EA2641">
        <w:rPr>
          <w:szCs w:val="28"/>
        </w:rPr>
        <w:lastRenderedPageBreak/>
        <w:t>3.10. Заявление и документы (при их наличии), представленные заявителем (представителем заявителя) через МФЦ передаются МФЦ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МФЦ.</w:t>
      </w:r>
    </w:p>
    <w:p w:rsidR="003D39EB" w:rsidRPr="00EA2641" w:rsidRDefault="003D39EB" w:rsidP="003D39EB">
      <w:pPr>
        <w:pStyle w:val="ConsPlusNormal"/>
        <w:ind w:firstLine="567"/>
        <w:jc w:val="both"/>
        <w:rPr>
          <w:rFonts w:ascii="Times New Roman" w:hAnsi="Times New Roman"/>
          <w:position w:val="2"/>
          <w:sz w:val="28"/>
          <w:szCs w:val="28"/>
        </w:rPr>
      </w:pPr>
      <w:r w:rsidRPr="00EA2641">
        <w:rPr>
          <w:rFonts w:ascii="Times New Roman" w:hAnsi="Times New Roman"/>
          <w:position w:val="2"/>
          <w:sz w:val="28"/>
          <w:szCs w:val="28"/>
        </w:rPr>
        <w:t>3.11. При поступлении обращения за получением услуг в электронной форме, подписанного усиленной квалифицированной электронной подписью, сотрудник администрации, ответственный</w:t>
      </w:r>
      <w:r w:rsidRPr="00EA2641">
        <w:rPr>
          <w:rFonts w:ascii="Times New Roman" w:hAnsi="Times New Roman"/>
          <w:sz w:val="28"/>
          <w:szCs w:val="28"/>
        </w:rPr>
        <w:t xml:space="preserve"> за прием и регистрацию документов по предоставлению муниципальной услуги, </w:t>
      </w:r>
      <w:r w:rsidRPr="00EA2641">
        <w:rPr>
          <w:rFonts w:ascii="Times New Roman" w:hAnsi="Times New Roman"/>
          <w:position w:val="2"/>
          <w:sz w:val="28"/>
          <w:szCs w:val="28"/>
        </w:rPr>
        <w:t xml:space="preserve">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в статье 11 </w:t>
      </w:r>
      <w:r w:rsidRPr="00EA2641">
        <w:rPr>
          <w:rFonts w:ascii="Times New Roman" w:hAnsi="Times New Roman"/>
          <w:sz w:val="28"/>
          <w:szCs w:val="28"/>
        </w:rPr>
        <w:t>ФЗ № 63-ФЗ</w:t>
      </w:r>
      <w:r w:rsidRPr="00EA2641">
        <w:rPr>
          <w:rFonts w:ascii="Times New Roman" w:hAnsi="Times New Roman"/>
          <w:position w:val="2"/>
          <w:sz w:val="28"/>
          <w:szCs w:val="28"/>
        </w:rPr>
        <w:t>.</w:t>
      </w:r>
    </w:p>
    <w:p w:rsidR="003D39EB" w:rsidRPr="00EA2641" w:rsidRDefault="003D39EB" w:rsidP="003D39EB">
      <w:pPr>
        <w:spacing w:after="1" w:line="280" w:lineRule="atLeast"/>
        <w:ind w:firstLine="540"/>
        <w:jc w:val="both"/>
        <w:rPr>
          <w:position w:val="2"/>
          <w:szCs w:val="28"/>
        </w:rPr>
      </w:pPr>
      <w:r w:rsidRPr="00EA2641">
        <w:rPr>
          <w:position w:val="2"/>
          <w:szCs w:val="28"/>
        </w:rPr>
        <w:t xml:space="preserve">3.12.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w:t>
      </w:r>
      <w:r w:rsidRPr="00EA2641">
        <w:rPr>
          <w:szCs w:val="28"/>
        </w:rPr>
        <w:t>заявителю направляется отказ в приеме к рассмотрению документов по форме согласно приложению 3</w:t>
      </w:r>
      <w:r w:rsidRPr="00EA2641">
        <w:rPr>
          <w:color w:val="FF0000"/>
          <w:position w:val="2"/>
          <w:szCs w:val="28"/>
        </w:rPr>
        <w:t xml:space="preserve"> </w:t>
      </w:r>
      <w:r w:rsidRPr="00EA2641">
        <w:rPr>
          <w:position w:val="2"/>
          <w:szCs w:val="28"/>
        </w:rPr>
        <w:t xml:space="preserve">к административному регламенту с указанием пунктов статьи 11 ФЗ № 63-ФЗ, которые послужили основанием для принятия указанного решения, </w:t>
      </w:r>
      <w:r w:rsidRPr="00EA2641">
        <w:rPr>
          <w:szCs w:val="28"/>
        </w:rPr>
        <w:t>указанным заявителем в заявлении способом</w:t>
      </w:r>
      <w:r w:rsidRPr="00EA2641">
        <w:rPr>
          <w:position w:val="2"/>
          <w:szCs w:val="28"/>
        </w:rPr>
        <w:t>.</w:t>
      </w:r>
    </w:p>
    <w:p w:rsidR="003D39EB" w:rsidRPr="00EA2641" w:rsidRDefault="003D39EB" w:rsidP="003D39EB">
      <w:pPr>
        <w:ind w:firstLine="567"/>
        <w:jc w:val="both"/>
        <w:rPr>
          <w:szCs w:val="28"/>
        </w:rPr>
      </w:pPr>
      <w:r w:rsidRPr="00EA2641">
        <w:rPr>
          <w:szCs w:val="28"/>
        </w:rPr>
        <w:t xml:space="preserve">3.13. Зарегистрированное заявление и документы при отсутствии оснований, предусмотренных пунктом 2.9 настоящего административного регламента,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 </w:t>
      </w:r>
    </w:p>
    <w:p w:rsidR="003D39EB" w:rsidRPr="00EA2641" w:rsidRDefault="003D39EB" w:rsidP="003D39EB">
      <w:pPr>
        <w:ind w:firstLine="567"/>
        <w:jc w:val="both"/>
        <w:rPr>
          <w:szCs w:val="28"/>
        </w:rPr>
      </w:pPr>
      <w:r w:rsidRPr="00EA2641">
        <w:rPr>
          <w:szCs w:val="28"/>
        </w:rPr>
        <w:t>3.14. Продолжительность административной процедуры (максимальный срок ее выполнения) составляет 1 рабочий день.</w:t>
      </w:r>
    </w:p>
    <w:p w:rsidR="003D39EB" w:rsidRPr="00EA2641" w:rsidRDefault="003D39EB" w:rsidP="003D39EB">
      <w:pPr>
        <w:ind w:firstLine="567"/>
        <w:jc w:val="both"/>
        <w:rPr>
          <w:szCs w:val="28"/>
        </w:rPr>
      </w:pPr>
      <w:r w:rsidRPr="00EA2641">
        <w:rPr>
          <w:szCs w:val="28"/>
        </w:rPr>
        <w:t>3.15. 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отказа в приеме к рассмотрению документов.</w:t>
      </w:r>
    </w:p>
    <w:p w:rsidR="003D39EB" w:rsidRPr="00EA2641" w:rsidRDefault="003D39EB" w:rsidP="003D39EB">
      <w:pPr>
        <w:ind w:firstLine="709"/>
        <w:jc w:val="both"/>
        <w:rPr>
          <w:szCs w:val="28"/>
        </w:rPr>
      </w:pPr>
    </w:p>
    <w:p w:rsidR="003D39EB" w:rsidRPr="00EA2641" w:rsidRDefault="003D39EB" w:rsidP="003D39EB">
      <w:pPr>
        <w:ind w:firstLine="709"/>
        <w:jc w:val="center"/>
        <w:rPr>
          <w:szCs w:val="28"/>
        </w:rPr>
      </w:pPr>
      <w:r w:rsidRPr="00EA2641">
        <w:rPr>
          <w:szCs w:val="28"/>
        </w:rPr>
        <w:t>Формирование и направление межведомственного запроса, осмотр объекта капитального строительства</w:t>
      </w:r>
    </w:p>
    <w:p w:rsidR="003D39EB" w:rsidRPr="00EA2641" w:rsidRDefault="003D39EB" w:rsidP="003D39EB">
      <w:pPr>
        <w:pStyle w:val="ConsPlusNormal"/>
        <w:ind w:left="57" w:right="57" w:firstLine="539"/>
        <w:jc w:val="both"/>
        <w:rPr>
          <w:rFonts w:ascii="Times New Roman" w:hAnsi="Times New Roman"/>
          <w:sz w:val="28"/>
          <w:szCs w:val="28"/>
        </w:rPr>
      </w:pPr>
    </w:p>
    <w:p w:rsidR="003D39EB" w:rsidRPr="00EA2641" w:rsidRDefault="003D39EB" w:rsidP="003D39EB">
      <w:pPr>
        <w:pStyle w:val="ConsPlusNormal"/>
        <w:ind w:left="57" w:right="57" w:firstLine="539"/>
        <w:jc w:val="both"/>
        <w:rPr>
          <w:rFonts w:ascii="Times New Roman" w:hAnsi="Times New Roman"/>
          <w:strike/>
          <w:sz w:val="28"/>
          <w:szCs w:val="28"/>
        </w:rPr>
      </w:pPr>
      <w:r w:rsidRPr="00EA2641">
        <w:rPr>
          <w:rFonts w:ascii="Times New Roman" w:hAnsi="Times New Roman"/>
          <w:sz w:val="28"/>
          <w:szCs w:val="28"/>
        </w:rPr>
        <w:t>3.16. Основанием для начала административной процедуры является непредставление заявителем документов, предусмотренных п.</w:t>
      </w:r>
      <w:r w:rsidRPr="00EA2641">
        <w:rPr>
          <w:rStyle w:val="a8"/>
          <w:rFonts w:ascii="Times New Roman" w:hAnsi="Times New Roman"/>
          <w:sz w:val="28"/>
          <w:szCs w:val="28"/>
        </w:rPr>
        <w:t>2.8</w:t>
      </w:r>
      <w:r w:rsidRPr="00EA2641">
        <w:rPr>
          <w:rFonts w:ascii="Times New Roman" w:hAnsi="Times New Roman"/>
          <w:sz w:val="28"/>
          <w:szCs w:val="28"/>
        </w:rPr>
        <w:t xml:space="preserve"> Административного регламента.</w:t>
      </w:r>
    </w:p>
    <w:p w:rsidR="003D39EB" w:rsidRPr="00EA2641" w:rsidRDefault="003D39EB" w:rsidP="003D39EB">
      <w:pPr>
        <w:pStyle w:val="ConsPlusNormal"/>
        <w:ind w:firstLine="540"/>
        <w:jc w:val="both"/>
        <w:rPr>
          <w:rFonts w:ascii="Times New Roman" w:hAnsi="Times New Roman"/>
          <w:sz w:val="28"/>
          <w:szCs w:val="28"/>
        </w:rPr>
      </w:pPr>
      <w:r w:rsidRPr="00EA2641">
        <w:rPr>
          <w:rFonts w:ascii="Times New Roman" w:hAnsi="Times New Roman"/>
          <w:sz w:val="28"/>
          <w:szCs w:val="28"/>
        </w:rPr>
        <w:t xml:space="preserve">3.17. Межведомственные запросы направляются ответственным исполнителем не позднее рабочего дня, следующего за днем принятия заявления к рассмотрению. </w:t>
      </w:r>
    </w:p>
    <w:p w:rsidR="003D39EB" w:rsidRPr="00EA2641" w:rsidRDefault="003D39EB" w:rsidP="003D39EB">
      <w:pPr>
        <w:ind w:firstLine="567"/>
        <w:jc w:val="both"/>
        <w:rPr>
          <w:szCs w:val="28"/>
        </w:rPr>
      </w:pPr>
      <w:r w:rsidRPr="00EA2641">
        <w:rPr>
          <w:szCs w:val="28"/>
        </w:rPr>
        <w:t xml:space="preserve">3.18. Направление межведомственных запросов осуществляется в соответствии с требованиями ФЗ № 210-ФЗ.  </w:t>
      </w:r>
    </w:p>
    <w:p w:rsidR="003D39EB" w:rsidRPr="00EA2641" w:rsidRDefault="003D39EB" w:rsidP="003D39EB">
      <w:pPr>
        <w:ind w:firstLine="567"/>
        <w:jc w:val="both"/>
        <w:rPr>
          <w:szCs w:val="28"/>
        </w:rPr>
      </w:pPr>
      <w:r w:rsidRPr="00EA2641">
        <w:rPr>
          <w:szCs w:val="28"/>
        </w:rPr>
        <w:t xml:space="preserve">3.19. Результаты получения ответов на межведомственные запросы о предоставлении документов и информации для предоставления муниципальной услуги отмечаются в заявлении и заверяются подписью ответственного исполнителя с указанием его фамилии и инициалов, даты и времени их получения. </w:t>
      </w:r>
    </w:p>
    <w:p w:rsidR="003D39EB" w:rsidRPr="00EA2641" w:rsidRDefault="003D39EB" w:rsidP="003D39EB">
      <w:pPr>
        <w:ind w:firstLine="567"/>
        <w:jc w:val="both"/>
        <w:rPr>
          <w:szCs w:val="28"/>
        </w:rPr>
      </w:pPr>
      <w:r w:rsidRPr="00EA2641">
        <w:rPr>
          <w:szCs w:val="28"/>
        </w:rPr>
        <w:t>3.20. Ответы на запросы на бумажном носителе приобщаются к заявлению.</w:t>
      </w:r>
    </w:p>
    <w:p w:rsidR="003D39EB" w:rsidRPr="00EA2641" w:rsidRDefault="003D39EB" w:rsidP="003D39EB">
      <w:pPr>
        <w:ind w:firstLine="567"/>
        <w:jc w:val="both"/>
        <w:rPr>
          <w:szCs w:val="28"/>
        </w:rPr>
      </w:pPr>
      <w:r w:rsidRPr="00EA2641">
        <w:rPr>
          <w:szCs w:val="28"/>
        </w:rPr>
        <w:lastRenderedPageBreak/>
        <w:t>3.21. В случае, если при строительстве, реконструкции объекта капитального строительства не осуществляется государственный строительный надзор, осуществляется осмотр такого объекта.</w:t>
      </w:r>
    </w:p>
    <w:p w:rsidR="003D39EB" w:rsidRPr="00EA2641" w:rsidRDefault="003D39EB" w:rsidP="003D39EB">
      <w:pPr>
        <w:ind w:firstLine="567"/>
        <w:jc w:val="both"/>
        <w:rPr>
          <w:szCs w:val="28"/>
        </w:rPr>
      </w:pPr>
      <w:r w:rsidRPr="00EA2641">
        <w:rPr>
          <w:szCs w:val="28"/>
        </w:rPr>
        <w:t>3.22. Ответственный исполнитель в течение срока административной процедуры осуществляет осмотр объекта капитального строительства.</w:t>
      </w:r>
    </w:p>
    <w:p w:rsidR="003D39EB" w:rsidRPr="00EA2641" w:rsidRDefault="003D39EB" w:rsidP="003D39EB">
      <w:pPr>
        <w:ind w:firstLine="567"/>
        <w:jc w:val="both"/>
        <w:rPr>
          <w:szCs w:val="28"/>
        </w:rPr>
      </w:pPr>
      <w:r w:rsidRPr="00EA2641">
        <w:rPr>
          <w:szCs w:val="28"/>
        </w:rPr>
        <w:t>3.23.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3D39EB" w:rsidRPr="00EA2641" w:rsidRDefault="003D39EB" w:rsidP="003D39EB">
      <w:pPr>
        <w:ind w:firstLine="567"/>
        <w:jc w:val="both"/>
        <w:rPr>
          <w:szCs w:val="28"/>
        </w:rPr>
      </w:pPr>
      <w:r w:rsidRPr="00EA2641">
        <w:rPr>
          <w:szCs w:val="28"/>
        </w:rPr>
        <w:t>3.24. Продолжительность административной процедуры (максимальный срок ее выполнения) составляет 4 рабочих дней.</w:t>
      </w:r>
    </w:p>
    <w:p w:rsidR="003D39EB" w:rsidRPr="00EA2641" w:rsidRDefault="003D39EB" w:rsidP="003D39EB">
      <w:pPr>
        <w:ind w:firstLine="567"/>
        <w:jc w:val="both"/>
        <w:rPr>
          <w:szCs w:val="28"/>
        </w:rPr>
      </w:pPr>
      <w:r w:rsidRPr="00EA2641">
        <w:rPr>
          <w:szCs w:val="28"/>
        </w:rPr>
        <w:t>3.25. Результатом административной процедуры является получение ответов на межведомственные запросы о предоставлении документов и информации для предоставления муниципальной услуги, осмотр объекта капитального строительства (в случае, если при строительстве, реконструкции объекта капитального строительства не осуществляется государственный строительный надзор в соответствии с частью 1 статьи 54 ГрК РФ).</w:t>
      </w:r>
    </w:p>
    <w:p w:rsidR="003D39EB" w:rsidRPr="00EA2641" w:rsidRDefault="003D39EB" w:rsidP="003D39EB">
      <w:pPr>
        <w:tabs>
          <w:tab w:val="left" w:pos="3210"/>
        </w:tabs>
        <w:ind w:firstLine="567"/>
        <w:jc w:val="both"/>
        <w:rPr>
          <w:szCs w:val="28"/>
        </w:rPr>
      </w:pPr>
      <w:r w:rsidRPr="00EA2641">
        <w:rPr>
          <w:szCs w:val="28"/>
        </w:rPr>
        <w:tab/>
      </w:r>
    </w:p>
    <w:p w:rsidR="003D39EB" w:rsidRPr="00EA2641" w:rsidRDefault="003D39EB" w:rsidP="003D39EB">
      <w:pPr>
        <w:pStyle w:val="ConsPlusNormal"/>
        <w:ind w:firstLine="540"/>
        <w:jc w:val="center"/>
        <w:rPr>
          <w:rFonts w:ascii="Times New Roman" w:hAnsi="Times New Roman"/>
          <w:color w:val="000000"/>
          <w:sz w:val="28"/>
          <w:szCs w:val="28"/>
        </w:rPr>
      </w:pPr>
      <w:r w:rsidRPr="00EA2641">
        <w:rPr>
          <w:rFonts w:ascii="Times New Roman" w:hAnsi="Times New Roman"/>
          <w:color w:val="000000"/>
          <w:sz w:val="28"/>
          <w:szCs w:val="28"/>
        </w:rPr>
        <w:t>Проверка представленных документов, принятие решения о предоставлении (отказе в предоставлении) муниципальной услуги</w:t>
      </w:r>
    </w:p>
    <w:p w:rsidR="003D39EB" w:rsidRPr="00EA2641" w:rsidRDefault="003D39EB" w:rsidP="003D39EB">
      <w:pPr>
        <w:pStyle w:val="ConsPlusNormal"/>
        <w:ind w:left="57" w:right="57" w:firstLine="539"/>
        <w:jc w:val="center"/>
      </w:pPr>
    </w:p>
    <w:p w:rsidR="003D39EB" w:rsidRPr="00EA2641" w:rsidRDefault="003D39EB" w:rsidP="003D39EB">
      <w:pPr>
        <w:spacing w:line="100" w:lineRule="atLeast"/>
        <w:ind w:firstLine="567"/>
        <w:jc w:val="both"/>
        <w:rPr>
          <w:szCs w:val="28"/>
        </w:rPr>
      </w:pPr>
      <w:r w:rsidRPr="00EA2641">
        <w:rPr>
          <w:szCs w:val="28"/>
        </w:rPr>
        <w:t>3.26.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w:t>
      </w:r>
    </w:p>
    <w:p w:rsidR="003D39EB" w:rsidRPr="00EA2641" w:rsidRDefault="003D39EB" w:rsidP="003D39EB">
      <w:pPr>
        <w:ind w:firstLine="567"/>
        <w:jc w:val="both"/>
        <w:rPr>
          <w:szCs w:val="28"/>
        </w:rPr>
      </w:pPr>
      <w:r w:rsidRPr="00EA2641">
        <w:rPr>
          <w:szCs w:val="28"/>
        </w:rPr>
        <w:t>Фамилия, имя и отчество (при наличии) ответственного исполнителя, телефон сообщаются заявителю по его обращению.</w:t>
      </w:r>
    </w:p>
    <w:p w:rsidR="003D39EB" w:rsidRPr="00EA2641" w:rsidRDefault="003D39EB" w:rsidP="003D39EB">
      <w:pPr>
        <w:spacing w:line="100" w:lineRule="atLeast"/>
        <w:ind w:firstLine="567"/>
        <w:jc w:val="both"/>
        <w:rPr>
          <w:szCs w:val="28"/>
        </w:rPr>
      </w:pPr>
      <w:r w:rsidRPr="00EA2641">
        <w:rPr>
          <w:szCs w:val="28"/>
        </w:rPr>
        <w:t>3.27. Ответственный исполнитель осуществляет проверку сведений, содержащихся в заявлении и документах, представленных заявителем с целью определения:</w:t>
      </w:r>
    </w:p>
    <w:p w:rsidR="003D39EB" w:rsidRPr="00EA2641" w:rsidRDefault="003D39EB" w:rsidP="003D39EB">
      <w:pPr>
        <w:spacing w:line="100" w:lineRule="atLeast"/>
        <w:ind w:firstLine="567"/>
        <w:jc w:val="both"/>
        <w:rPr>
          <w:szCs w:val="28"/>
        </w:rPr>
      </w:pPr>
      <w:r w:rsidRPr="00EA2641">
        <w:rPr>
          <w:szCs w:val="28"/>
        </w:rPr>
        <w:t>3.27.1. полноты и достоверности сведений, содержащихся в представленных документах;</w:t>
      </w:r>
    </w:p>
    <w:p w:rsidR="003D39EB" w:rsidRPr="00EA2641" w:rsidRDefault="003D39EB" w:rsidP="003D39EB">
      <w:pPr>
        <w:spacing w:line="100" w:lineRule="atLeast"/>
        <w:ind w:firstLine="567"/>
        <w:jc w:val="both"/>
        <w:rPr>
          <w:szCs w:val="28"/>
        </w:rPr>
      </w:pPr>
      <w:r w:rsidRPr="00EA2641">
        <w:rPr>
          <w:szCs w:val="28"/>
        </w:rPr>
        <w:t>3.27.2. согласованности представленной информации между отдельными документами комплекта;</w:t>
      </w:r>
    </w:p>
    <w:p w:rsidR="003D39EB" w:rsidRPr="00EA2641" w:rsidRDefault="003D39EB" w:rsidP="003D39EB">
      <w:pPr>
        <w:spacing w:line="100" w:lineRule="atLeast"/>
        <w:ind w:firstLine="567"/>
        <w:jc w:val="both"/>
        <w:rPr>
          <w:szCs w:val="28"/>
        </w:rPr>
      </w:pPr>
      <w:r w:rsidRPr="00EA2641">
        <w:rPr>
          <w:szCs w:val="28"/>
        </w:rPr>
        <w:lastRenderedPageBreak/>
        <w:t>3.27.3. наличия оснований для отказа в выдаче разрешения на ввод, предусмотренных пунктом 2.11 настоящего административного регламента.</w:t>
      </w:r>
    </w:p>
    <w:p w:rsidR="003D39EB" w:rsidRPr="00EA2641" w:rsidRDefault="003D39EB" w:rsidP="003D39EB">
      <w:pPr>
        <w:pStyle w:val="a3"/>
        <w:spacing w:after="200"/>
        <w:ind w:firstLine="567"/>
        <w:jc w:val="both"/>
      </w:pPr>
      <w:r w:rsidRPr="00EA2641">
        <w:t>3.28. По результатам проверки представленных документов, в случае отсутствия оснований для отказа в выдаче разрешения на ввод ответственный исполнитель подготавливает проект разрешения на ввод.</w:t>
      </w:r>
    </w:p>
    <w:p w:rsidR="003D39EB" w:rsidRPr="00EA2641" w:rsidRDefault="003D39EB" w:rsidP="003D39EB">
      <w:pPr>
        <w:pStyle w:val="a3"/>
        <w:spacing w:after="200"/>
        <w:ind w:firstLine="567"/>
        <w:jc w:val="both"/>
      </w:pPr>
      <w:r w:rsidRPr="00EA2641">
        <w:t>3.29. Проект разрешения на ввод оформляется в двух экземплярах по установленной форме.</w:t>
      </w:r>
    </w:p>
    <w:p w:rsidR="003D39EB" w:rsidRPr="00EA2641" w:rsidRDefault="003D39EB" w:rsidP="003D39EB">
      <w:pPr>
        <w:pStyle w:val="a3"/>
        <w:spacing w:after="200"/>
        <w:ind w:firstLine="567"/>
        <w:jc w:val="both"/>
      </w:pPr>
      <w:r w:rsidRPr="00EA2641">
        <w:t>3.30. Одновременно с подготовкой проекта разрешения на ввод ответственный исполнитель готовит служебную записку о размещении в информационных фондах информационной системы обеспечения градостроительной деятельности (ИСОГД) копии разрешения на ввод.</w:t>
      </w:r>
    </w:p>
    <w:p w:rsidR="003D39EB" w:rsidRPr="00EA2641" w:rsidRDefault="003D39EB" w:rsidP="003D39EB">
      <w:pPr>
        <w:pStyle w:val="ConsPlusNormal"/>
        <w:tabs>
          <w:tab w:val="left" w:pos="1843"/>
        </w:tabs>
        <w:ind w:firstLine="540"/>
        <w:jc w:val="both"/>
        <w:rPr>
          <w:rFonts w:ascii="Times New Roman" w:hAnsi="Times New Roman"/>
          <w:sz w:val="28"/>
          <w:szCs w:val="28"/>
        </w:rPr>
      </w:pPr>
      <w:r w:rsidRPr="00EA2641">
        <w:rPr>
          <w:rFonts w:ascii="Times New Roman" w:hAnsi="Times New Roman"/>
          <w:sz w:val="28"/>
          <w:szCs w:val="28"/>
        </w:rPr>
        <w:t>3.31. Подготовленные ответственным исполнителем проект разрешения на ввод, служебная записка визируются начальником Управления (Отдела) и представляются главе Администрации для подписания в срок, не позднее, чем за один день до истечения установленного срока рассмотрения заявления о выдаче разрешения на ввод.</w:t>
      </w:r>
    </w:p>
    <w:p w:rsidR="003D39EB" w:rsidRPr="00EA2641" w:rsidRDefault="003D39EB" w:rsidP="003D39EB">
      <w:pPr>
        <w:pStyle w:val="a3"/>
        <w:ind w:left="57" w:firstLine="510"/>
        <w:jc w:val="both"/>
      </w:pPr>
      <w:r w:rsidRPr="00EA2641">
        <w:t xml:space="preserve">3.32. В случае выявления оснований для отказа в выдаче разрешения на ввод, указанных в </w:t>
      </w:r>
      <w:hyperlink w:anchor="P188" w:history="1">
        <w:r w:rsidRPr="00EA2641">
          <w:t xml:space="preserve">пункте </w:t>
        </w:r>
      </w:hyperlink>
      <w:r w:rsidRPr="00EA2641">
        <w:t>2.11 Административного регламента, ответственный исполнитель, в течение пяти рабочих дней с момента поступления заявления ответственному исполнителю готовит проект письма об отказе в выдаче разрешения на ввод с указанием причин отказа и с визой начальника Управления (Отдела), представляет на подпись главе Администрации в срок, не позднее, чем за один день до истечения установленного срока рассмотрения заявления о выдаче разрешения на ввод.</w:t>
      </w:r>
    </w:p>
    <w:p w:rsidR="003D39EB" w:rsidRPr="00EA2641" w:rsidRDefault="003D39EB" w:rsidP="003D39EB">
      <w:pPr>
        <w:ind w:firstLine="567"/>
        <w:jc w:val="both"/>
        <w:rPr>
          <w:szCs w:val="28"/>
        </w:rPr>
      </w:pPr>
      <w:r w:rsidRPr="00EA2641">
        <w:rPr>
          <w:szCs w:val="28"/>
        </w:rPr>
        <w:t>3.33. Подготовленные проекты документов вместе с документами, представленными заявителем (представителем заявителя), направляются на подпись главе Администрации.</w:t>
      </w:r>
    </w:p>
    <w:p w:rsidR="003D39EB" w:rsidRPr="00EA2641" w:rsidRDefault="003D39EB" w:rsidP="003D39EB">
      <w:pPr>
        <w:ind w:firstLine="567"/>
        <w:jc w:val="both"/>
        <w:rPr>
          <w:szCs w:val="28"/>
        </w:rPr>
      </w:pPr>
      <w:r w:rsidRPr="00EA2641">
        <w:rPr>
          <w:szCs w:val="28"/>
        </w:rPr>
        <w:t>Глава Администрации рассматривает подготовленные проекты документов и подписывает их.</w:t>
      </w:r>
    </w:p>
    <w:p w:rsidR="003D39EB" w:rsidRPr="00EA2641" w:rsidRDefault="003D39EB" w:rsidP="003D39EB">
      <w:pPr>
        <w:ind w:firstLine="567"/>
        <w:jc w:val="both"/>
        <w:rPr>
          <w:szCs w:val="28"/>
        </w:rPr>
      </w:pPr>
      <w:r w:rsidRPr="00EA2641">
        <w:rPr>
          <w:szCs w:val="28"/>
        </w:rPr>
        <w:t>В случае несогласия с подготовленным проектом документа, обнаружения ошибок и недочетов в нем, замечания исправляются ответственным исполнителем незамедлительно в течение срока административной процедуры.</w:t>
      </w:r>
    </w:p>
    <w:p w:rsidR="003D39EB" w:rsidRPr="00EA2641" w:rsidRDefault="003D39EB" w:rsidP="003D39EB">
      <w:pPr>
        <w:ind w:firstLine="567"/>
        <w:jc w:val="both"/>
        <w:rPr>
          <w:szCs w:val="28"/>
        </w:rPr>
      </w:pPr>
      <w:r w:rsidRPr="00EA2641">
        <w:rPr>
          <w:szCs w:val="28"/>
        </w:rPr>
        <w:t>3.34. Результатом административной процедуры является подписанное  разрешение на ввод либо письмо об отказе в таком разрешении.</w:t>
      </w:r>
    </w:p>
    <w:p w:rsidR="003D39EB" w:rsidRPr="00EA2641" w:rsidRDefault="003D39EB" w:rsidP="003D39EB">
      <w:pPr>
        <w:pStyle w:val="ConsPlusNormal"/>
        <w:ind w:left="57" w:right="57" w:firstLine="567"/>
        <w:jc w:val="both"/>
        <w:rPr>
          <w:rFonts w:ascii="Times New Roman" w:hAnsi="Times New Roman"/>
          <w:color w:val="000000"/>
          <w:sz w:val="28"/>
          <w:szCs w:val="28"/>
        </w:rPr>
      </w:pPr>
      <w:r w:rsidRPr="00EA2641">
        <w:rPr>
          <w:rFonts w:ascii="Times New Roman" w:hAnsi="Times New Roman"/>
          <w:color w:val="000000"/>
          <w:sz w:val="28"/>
          <w:szCs w:val="28"/>
        </w:rPr>
        <w:t>3.35. Максимальный срок выполнения административной процедуры   1 рабочий день.</w:t>
      </w:r>
    </w:p>
    <w:p w:rsidR="003D39EB" w:rsidRPr="00EA2641" w:rsidRDefault="003D39EB" w:rsidP="003D39EB">
      <w:pPr>
        <w:ind w:firstLine="567"/>
        <w:jc w:val="both"/>
        <w:rPr>
          <w:szCs w:val="28"/>
        </w:rPr>
      </w:pPr>
    </w:p>
    <w:p w:rsidR="003D39EB" w:rsidRPr="00EA2641" w:rsidRDefault="003D39EB" w:rsidP="003D39EB">
      <w:pPr>
        <w:pStyle w:val="a3"/>
        <w:spacing w:after="200" w:line="100" w:lineRule="atLeast"/>
        <w:ind w:firstLine="567"/>
        <w:jc w:val="center"/>
      </w:pPr>
      <w:r w:rsidRPr="00EA2641">
        <w:t>Выдача результата муниципальной услуги</w:t>
      </w:r>
    </w:p>
    <w:p w:rsidR="003D39EB" w:rsidRPr="00EA2641" w:rsidRDefault="003D39EB" w:rsidP="003D39EB">
      <w:pPr>
        <w:ind w:firstLine="567"/>
        <w:jc w:val="both"/>
        <w:rPr>
          <w:szCs w:val="28"/>
        </w:rPr>
      </w:pPr>
      <w:r w:rsidRPr="00EA2641">
        <w:rPr>
          <w:szCs w:val="28"/>
        </w:rPr>
        <w:t>3.36. Основанием для начала административной процедуры является подписанное разрешение на ввод либо письмо об отказе в выдаче разрешения на ввод.</w:t>
      </w:r>
    </w:p>
    <w:p w:rsidR="003D39EB" w:rsidRPr="00EA2641" w:rsidRDefault="003D39EB" w:rsidP="003D39EB">
      <w:pPr>
        <w:ind w:firstLine="567"/>
        <w:jc w:val="both"/>
        <w:rPr>
          <w:szCs w:val="28"/>
        </w:rPr>
      </w:pPr>
      <w:r w:rsidRPr="00EA2641">
        <w:rPr>
          <w:szCs w:val="28"/>
        </w:rPr>
        <w:t>3.37. Разрешения на ввод учитываются в Журнале выданных разрешений на ввод под отдельным порядковым номером.</w:t>
      </w:r>
    </w:p>
    <w:p w:rsidR="003D39EB" w:rsidRPr="00EA2641" w:rsidRDefault="003D39EB" w:rsidP="003D39EB">
      <w:pPr>
        <w:ind w:firstLine="567"/>
        <w:jc w:val="both"/>
        <w:rPr>
          <w:szCs w:val="28"/>
        </w:rPr>
      </w:pPr>
      <w:r w:rsidRPr="00EA2641">
        <w:rPr>
          <w:szCs w:val="28"/>
        </w:rPr>
        <w:t>Форма Журнала выданных разрешений на ввод приведена в приложении 4 к настоящему административному регламенту.</w:t>
      </w:r>
    </w:p>
    <w:p w:rsidR="003D39EB" w:rsidRPr="00EA2641" w:rsidRDefault="003D39EB" w:rsidP="003D39EB">
      <w:pPr>
        <w:ind w:firstLine="567"/>
        <w:jc w:val="both"/>
        <w:rPr>
          <w:szCs w:val="28"/>
        </w:rPr>
      </w:pPr>
      <w:r w:rsidRPr="00EA2641">
        <w:rPr>
          <w:szCs w:val="28"/>
        </w:rPr>
        <w:lastRenderedPageBreak/>
        <w:t>3.38. Документы, относящиеся к предоставлению муниципальной услуги, формируются в отдельное дело по каждому объекту капитального строительства.</w:t>
      </w:r>
    </w:p>
    <w:p w:rsidR="003D39EB" w:rsidRPr="00EA2641" w:rsidRDefault="003D39EB" w:rsidP="003D39EB">
      <w:pPr>
        <w:ind w:firstLine="567"/>
        <w:jc w:val="both"/>
        <w:rPr>
          <w:szCs w:val="28"/>
        </w:rPr>
      </w:pPr>
      <w:r w:rsidRPr="00EA2641">
        <w:rPr>
          <w:szCs w:val="28"/>
        </w:rPr>
        <w:t>В целях размещения документации в информационных фондах информационной системы обеспечения градостроительной деятельности копии документов, указанных в части 4 статьи 56 ГрК РФ и относящихся к предоставлению муниципальной услуги, и копия служебной записки передаются исполнителю Администрации, уполномоченному на ведение информационной системы обеспечения градостроительной деятельности, на бумажном и электронном носителях.</w:t>
      </w:r>
    </w:p>
    <w:p w:rsidR="003D39EB" w:rsidRPr="00EA2641" w:rsidRDefault="003D39EB" w:rsidP="003D39EB">
      <w:pPr>
        <w:ind w:firstLine="567"/>
        <w:jc w:val="both"/>
        <w:rPr>
          <w:szCs w:val="28"/>
        </w:rPr>
      </w:pPr>
      <w:r w:rsidRPr="00EA2641">
        <w:rPr>
          <w:szCs w:val="28"/>
        </w:rPr>
        <w:t>3.39. Один экземпляр разрешения на ввод или письма об отказе в выдаче разрешения на ввод в течение 1 рабочего дня со дня их регистрации выдаются непосредственно заявителю (его представителю) либо направляются им способом, указанным в заявлении.</w:t>
      </w:r>
    </w:p>
    <w:p w:rsidR="003D39EB" w:rsidRPr="00EA2641" w:rsidRDefault="003D39EB" w:rsidP="003D39EB">
      <w:pPr>
        <w:ind w:firstLine="567"/>
        <w:jc w:val="both"/>
        <w:rPr>
          <w:szCs w:val="28"/>
        </w:rPr>
      </w:pPr>
      <w:r w:rsidRPr="00EA2641">
        <w:rPr>
          <w:szCs w:val="28"/>
        </w:rPr>
        <w:t>3.40.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МФЦ для выдачи заявителю.</w:t>
      </w:r>
    </w:p>
    <w:p w:rsidR="003D39EB" w:rsidRPr="00EA2641" w:rsidRDefault="003D39EB" w:rsidP="003D39EB">
      <w:pPr>
        <w:pStyle w:val="ConsPlusNormal"/>
        <w:tabs>
          <w:tab w:val="left" w:pos="1843"/>
        </w:tabs>
        <w:ind w:firstLine="567"/>
        <w:jc w:val="both"/>
        <w:rPr>
          <w:rFonts w:ascii="Times New Roman" w:hAnsi="Times New Roman"/>
          <w:sz w:val="28"/>
          <w:szCs w:val="28"/>
        </w:rPr>
      </w:pPr>
      <w:r w:rsidRPr="00EA2641">
        <w:rPr>
          <w:rFonts w:ascii="Times New Roman" w:hAnsi="Times New Roman"/>
          <w:sz w:val="28"/>
          <w:szCs w:val="28"/>
        </w:rPr>
        <w:t>3.41. Выдача разрешений на ввод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3D39EB" w:rsidRPr="00EA2641" w:rsidRDefault="003D39EB" w:rsidP="003D39EB">
      <w:pPr>
        <w:pStyle w:val="ConsPlusNormal"/>
        <w:ind w:firstLine="567"/>
        <w:jc w:val="both"/>
        <w:rPr>
          <w:rFonts w:ascii="Times New Roman" w:hAnsi="Times New Roman"/>
          <w:sz w:val="28"/>
          <w:szCs w:val="28"/>
        </w:rPr>
      </w:pPr>
      <w:r w:rsidRPr="00EA2641">
        <w:rPr>
          <w:rFonts w:ascii="Times New Roman" w:hAnsi="Times New Roman"/>
          <w:sz w:val="28"/>
        </w:rPr>
        <w:t xml:space="preserve">3.42. </w:t>
      </w:r>
      <w:r w:rsidRPr="00EA2641">
        <w:rPr>
          <w:rFonts w:ascii="Times New Roman" w:hAnsi="Times New Roman"/>
          <w:sz w:val="28"/>
          <w:szCs w:val="28"/>
        </w:rPr>
        <w:t>Продолжительность административной процедуры (максимальный срок ее выполнения) составляет 1 рабочий день.</w:t>
      </w:r>
    </w:p>
    <w:p w:rsidR="003D39EB" w:rsidRPr="00EA2641" w:rsidRDefault="003D39EB" w:rsidP="003D39EB">
      <w:pPr>
        <w:ind w:firstLine="567"/>
        <w:jc w:val="both"/>
        <w:rPr>
          <w:szCs w:val="28"/>
        </w:rPr>
      </w:pPr>
      <w:r w:rsidRPr="00EA2641">
        <w:rPr>
          <w:szCs w:val="28"/>
        </w:rPr>
        <w:t>3.43. Результатом административной процедуры является выдача заявителю разрешения на ввод объекта в эксплуатацию либо решения об отказе в таком разрешении.</w:t>
      </w:r>
    </w:p>
    <w:p w:rsidR="003D39EB" w:rsidRPr="00EA2641" w:rsidRDefault="003D39EB" w:rsidP="003D39EB">
      <w:pPr>
        <w:pStyle w:val="a3"/>
        <w:ind w:firstLine="567"/>
        <w:jc w:val="both"/>
      </w:pPr>
    </w:p>
    <w:p w:rsidR="003D39EB" w:rsidRPr="00EA2641" w:rsidRDefault="003D39EB" w:rsidP="003D39EB">
      <w:pPr>
        <w:pStyle w:val="ConsPlusNormal"/>
        <w:jc w:val="center"/>
        <w:outlineLvl w:val="1"/>
        <w:rPr>
          <w:rFonts w:ascii="Times New Roman" w:hAnsi="Times New Roman"/>
          <w:sz w:val="28"/>
          <w:szCs w:val="28"/>
        </w:rPr>
      </w:pPr>
      <w:r>
        <w:rPr>
          <w:rFonts w:ascii="Times New Roman" w:hAnsi="Times New Roman"/>
          <w:sz w:val="28"/>
          <w:szCs w:val="28"/>
        </w:rPr>
        <w:t>4</w:t>
      </w:r>
      <w:r w:rsidRPr="00EA2641">
        <w:rPr>
          <w:rFonts w:ascii="Times New Roman" w:hAnsi="Times New Roman"/>
          <w:sz w:val="28"/>
          <w:szCs w:val="28"/>
        </w:rPr>
        <w:t>. Формы контроля за исполнением</w:t>
      </w:r>
    </w:p>
    <w:p w:rsidR="003D39EB" w:rsidRPr="00EA2641" w:rsidRDefault="003D39EB" w:rsidP="003D39EB">
      <w:pPr>
        <w:pStyle w:val="ConsPlusNormal"/>
        <w:jc w:val="center"/>
        <w:outlineLvl w:val="1"/>
        <w:rPr>
          <w:rFonts w:ascii="Times New Roman" w:hAnsi="Times New Roman"/>
          <w:sz w:val="28"/>
          <w:szCs w:val="28"/>
        </w:rPr>
      </w:pPr>
      <w:r w:rsidRPr="00EA2641">
        <w:rPr>
          <w:rFonts w:ascii="Times New Roman" w:hAnsi="Times New Roman"/>
          <w:sz w:val="28"/>
          <w:szCs w:val="28"/>
        </w:rPr>
        <w:t xml:space="preserve"> Административного</w:t>
      </w:r>
      <w:r w:rsidRPr="00EA2641">
        <w:t xml:space="preserve"> </w:t>
      </w:r>
      <w:r w:rsidRPr="00EA2641">
        <w:rPr>
          <w:rFonts w:ascii="Times New Roman" w:hAnsi="Times New Roman"/>
          <w:sz w:val="28"/>
          <w:szCs w:val="28"/>
        </w:rPr>
        <w:t>регламента</w:t>
      </w:r>
    </w:p>
    <w:p w:rsidR="003D39EB" w:rsidRPr="00EA2641" w:rsidRDefault="003D39EB" w:rsidP="003D39EB">
      <w:pPr>
        <w:pStyle w:val="ConsPlusNormal"/>
        <w:ind w:firstLine="567"/>
        <w:jc w:val="both"/>
      </w:pPr>
      <w:r w:rsidRPr="00EA2641">
        <w:rPr>
          <w:rFonts w:ascii="Times New Roman" w:hAnsi="Times New Roman"/>
          <w:sz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заместителем главы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3D39EB" w:rsidRPr="00EA2641" w:rsidRDefault="003D39EB" w:rsidP="003D39EB">
      <w:pPr>
        <w:pStyle w:val="ConsPlusNormal"/>
        <w:ind w:firstLine="567"/>
        <w:jc w:val="both"/>
      </w:pPr>
      <w:r w:rsidRPr="00EA2641">
        <w:rPr>
          <w:rFonts w:ascii="Times New Roman" w:hAnsi="Times New Roman"/>
          <w:sz w:val="28"/>
        </w:rPr>
        <w:t>Текущий контроль осуществляется путем проведения проверок</w:t>
      </w:r>
      <w:r w:rsidRPr="00EA2641">
        <w:rPr>
          <w:rFonts w:ascii="Times New Roman" w:hAnsi="Times New Roman"/>
          <w:color w:val="92D050"/>
          <w:sz w:val="28"/>
        </w:rPr>
        <w:t xml:space="preserve"> </w:t>
      </w:r>
      <w:r w:rsidRPr="00EA2641">
        <w:rPr>
          <w:rFonts w:ascii="Times New Roman" w:hAnsi="Times New Roman"/>
          <w:sz w:val="28"/>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3D39EB" w:rsidRPr="00EA2641" w:rsidRDefault="003D39EB" w:rsidP="003D39EB">
      <w:pPr>
        <w:pStyle w:val="ConsPlusNormal"/>
        <w:ind w:firstLine="567"/>
        <w:jc w:val="both"/>
      </w:pPr>
      <w:r w:rsidRPr="00EA2641">
        <w:rPr>
          <w:rFonts w:ascii="Times New Roman" w:hAnsi="Times New Roman"/>
          <w:sz w:val="28"/>
        </w:rPr>
        <w:t>4.2. В Администрации проводятся плановые и внеплановые проверки полноты и качества исполнения муниципальной услуги.</w:t>
      </w:r>
    </w:p>
    <w:p w:rsidR="003D39EB" w:rsidRPr="00EA2641" w:rsidRDefault="003D39EB" w:rsidP="003D39EB">
      <w:pPr>
        <w:pStyle w:val="ConsPlusNormal"/>
        <w:ind w:firstLine="567"/>
        <w:jc w:val="both"/>
      </w:pPr>
      <w:r w:rsidRPr="00EA2641">
        <w:rPr>
          <w:rFonts w:ascii="Times New Roman" w:hAnsi="Times New Roman"/>
          <w:sz w:val="2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3D39EB" w:rsidRPr="00EA2641" w:rsidRDefault="003D39EB" w:rsidP="003D39EB">
      <w:pPr>
        <w:pStyle w:val="ConsPlusNormal"/>
        <w:ind w:firstLine="567"/>
        <w:jc w:val="both"/>
      </w:pPr>
      <w:r w:rsidRPr="00EA2641">
        <w:rPr>
          <w:rFonts w:ascii="Times New Roman" w:hAnsi="Times New Roman"/>
          <w:sz w:val="28"/>
        </w:rPr>
        <w:t>Периодичность осуществления проверок определяется главой Администрации.</w:t>
      </w:r>
    </w:p>
    <w:p w:rsidR="003D39EB" w:rsidRPr="00EA2641" w:rsidRDefault="003D39EB" w:rsidP="003D39EB">
      <w:pPr>
        <w:pStyle w:val="ConsPlusNormal"/>
        <w:ind w:firstLine="567"/>
        <w:jc w:val="both"/>
      </w:pPr>
      <w:r w:rsidRPr="00EA2641">
        <w:rPr>
          <w:rFonts w:ascii="Times New Roman" w:hAnsi="Times New Roman"/>
          <w:sz w:val="28"/>
        </w:rPr>
        <w:lastRenderedPageBreak/>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3D39EB" w:rsidRPr="00EA2641" w:rsidRDefault="003D39EB" w:rsidP="003D39EB">
      <w:pPr>
        <w:pStyle w:val="ConsPlusNormal"/>
        <w:ind w:firstLine="567"/>
        <w:jc w:val="both"/>
      </w:pPr>
      <w:r w:rsidRPr="00EA2641">
        <w:rPr>
          <w:rFonts w:ascii="Times New Roman" w:hAnsi="Times New Roman"/>
          <w:sz w:val="28"/>
        </w:rPr>
        <w:t>Плановые и внеплановые проверки проводятся на основании распоряжений главы Администрации.</w:t>
      </w:r>
    </w:p>
    <w:p w:rsidR="003D39EB" w:rsidRPr="00EA2641" w:rsidRDefault="003D39EB" w:rsidP="003D39EB">
      <w:pPr>
        <w:pStyle w:val="ConsPlusNormal"/>
        <w:ind w:firstLine="567"/>
        <w:jc w:val="both"/>
      </w:pPr>
      <w:r w:rsidRPr="00EA2641">
        <w:rPr>
          <w:rFonts w:ascii="Times New Roman" w:hAnsi="Times New Roman"/>
          <w:sz w:val="2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3D39EB" w:rsidRPr="00EA2641" w:rsidRDefault="003D39EB" w:rsidP="003D39EB">
      <w:pPr>
        <w:pStyle w:val="ConsPlusNormal"/>
        <w:ind w:firstLine="567"/>
        <w:jc w:val="both"/>
      </w:pPr>
      <w:r w:rsidRPr="00EA2641">
        <w:rPr>
          <w:rFonts w:ascii="Times New Roman" w:hAnsi="Times New Roman"/>
          <w:sz w:val="2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3D39EB" w:rsidRPr="00EA2641" w:rsidRDefault="003D39EB" w:rsidP="003D39EB">
      <w:pPr>
        <w:pStyle w:val="ConsPlusNormal"/>
        <w:ind w:firstLine="567"/>
        <w:jc w:val="both"/>
      </w:pPr>
      <w:r w:rsidRPr="00EA2641">
        <w:rPr>
          <w:rFonts w:ascii="Times New Roman" w:hAnsi="Times New Roman"/>
          <w:sz w:val="28"/>
        </w:rPr>
        <w:t>4.5. Ответственные исполнители несут персональную ответственность за:</w:t>
      </w:r>
    </w:p>
    <w:p w:rsidR="003D39EB" w:rsidRPr="00EA2641" w:rsidRDefault="003D39EB" w:rsidP="003D39EB">
      <w:pPr>
        <w:pStyle w:val="ConsPlusNormal"/>
        <w:ind w:firstLine="567"/>
        <w:jc w:val="both"/>
      </w:pPr>
      <w:r w:rsidRPr="00EA2641">
        <w:rPr>
          <w:rFonts w:ascii="Times New Roman" w:hAnsi="Times New Roman"/>
          <w:sz w:val="28"/>
        </w:rPr>
        <w:t>4.5.1. соответствие результатов рассмотрения документов требованиям законодательства Российской Федерации;</w:t>
      </w:r>
    </w:p>
    <w:p w:rsidR="003D39EB" w:rsidRPr="00EA2641" w:rsidRDefault="003D39EB" w:rsidP="003D39EB">
      <w:pPr>
        <w:pStyle w:val="ConsPlusNormal"/>
        <w:ind w:firstLine="567"/>
        <w:jc w:val="both"/>
      </w:pPr>
      <w:r w:rsidRPr="00EA2641">
        <w:rPr>
          <w:rFonts w:ascii="Times New Roman" w:hAnsi="Times New Roman"/>
          <w:sz w:val="28"/>
        </w:rPr>
        <w:t>4.5.2. соблюдение сроков выполнения административных процедур при предоставлении муниципальной услуги.</w:t>
      </w:r>
    </w:p>
    <w:p w:rsidR="003D39EB" w:rsidRPr="00EA2641" w:rsidRDefault="003D39EB" w:rsidP="003D39EB">
      <w:pPr>
        <w:pStyle w:val="ConsPlusNormal"/>
        <w:ind w:firstLine="567"/>
        <w:jc w:val="both"/>
      </w:pPr>
      <w:r w:rsidRPr="00EA2641">
        <w:rPr>
          <w:rFonts w:ascii="Times New Roman" w:hAnsi="Times New Roman"/>
          <w:sz w:val="28"/>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Региональный портал.</w:t>
      </w:r>
    </w:p>
    <w:p w:rsidR="003D39EB" w:rsidRPr="00EA2641" w:rsidRDefault="003D39EB" w:rsidP="003D39EB">
      <w:pPr>
        <w:pStyle w:val="ConsPlusNormal"/>
        <w:ind w:firstLine="567"/>
        <w:jc w:val="both"/>
        <w:rPr>
          <w:rFonts w:ascii="Times New Roman" w:hAnsi="Times New Roman"/>
          <w:sz w:val="28"/>
        </w:rPr>
      </w:pPr>
    </w:p>
    <w:p w:rsidR="003D39EB" w:rsidRPr="00201F84" w:rsidRDefault="003D39EB" w:rsidP="003D39EB">
      <w:pPr>
        <w:autoSpaceDE w:val="0"/>
        <w:autoSpaceDN w:val="0"/>
        <w:adjustRightInd w:val="0"/>
        <w:jc w:val="center"/>
        <w:rPr>
          <w:szCs w:val="28"/>
        </w:rPr>
      </w:pPr>
      <w:r w:rsidRPr="00201F84">
        <w:rPr>
          <w:szCs w:val="28"/>
        </w:rPr>
        <w:t>5.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3D39EB" w:rsidRPr="00985754" w:rsidRDefault="003D39EB" w:rsidP="003D39EB">
      <w:pPr>
        <w:autoSpaceDE w:val="0"/>
        <w:autoSpaceDN w:val="0"/>
        <w:adjustRightInd w:val="0"/>
        <w:ind w:firstLine="540"/>
        <w:jc w:val="center"/>
        <w:rPr>
          <w:szCs w:val="28"/>
        </w:rPr>
      </w:pPr>
    </w:p>
    <w:p w:rsidR="003D39EB" w:rsidRPr="00201F84" w:rsidRDefault="003D39EB" w:rsidP="003D39EB">
      <w:pPr>
        <w:ind w:firstLine="708"/>
        <w:jc w:val="both"/>
        <w:rPr>
          <w:szCs w:val="28"/>
        </w:rPr>
      </w:pPr>
      <w:r w:rsidRPr="00201F84">
        <w:rPr>
          <w:szCs w:val="28"/>
        </w:rPr>
        <w:t>5.1. Заявитель (представитель заявителя) вправе подать жалобу на решение и (или) действие (бездействие), принятые и осуществляемые в ходе предоставления муниципальной услуги.</w:t>
      </w:r>
    </w:p>
    <w:p w:rsidR="003D39EB" w:rsidRPr="00201F84" w:rsidRDefault="003D39EB" w:rsidP="003D39EB">
      <w:pPr>
        <w:ind w:firstLine="708"/>
        <w:jc w:val="both"/>
        <w:rPr>
          <w:szCs w:val="28"/>
        </w:rPr>
      </w:pPr>
      <w:r w:rsidRPr="00201F84">
        <w:rPr>
          <w:szCs w:val="28"/>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Административного регламента, некорректное поведение или нарушение служебной этики в ходе предоставления муниципальной услуги.</w:t>
      </w:r>
    </w:p>
    <w:p w:rsidR="003D39EB" w:rsidRPr="00201F84" w:rsidRDefault="003D39EB" w:rsidP="003D39EB">
      <w:pPr>
        <w:ind w:firstLine="708"/>
        <w:jc w:val="both"/>
        <w:rPr>
          <w:szCs w:val="28"/>
        </w:rPr>
      </w:pPr>
      <w:r w:rsidRPr="00201F84">
        <w:rPr>
          <w:szCs w:val="28"/>
        </w:rPr>
        <w:t>5.3. Информирование заявителей (представителей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3D39EB" w:rsidRPr="00201F84" w:rsidRDefault="003D39EB" w:rsidP="003D39EB">
      <w:pPr>
        <w:ind w:firstLine="708"/>
        <w:jc w:val="both"/>
        <w:rPr>
          <w:szCs w:val="28"/>
        </w:rPr>
      </w:pPr>
      <w:r w:rsidRPr="00201F84">
        <w:rPr>
          <w:szCs w:val="28"/>
        </w:rPr>
        <w:t>Указанная информация также может быть сообщена заявителю (представителю заявителя) в устной и (или) в письменной форме.</w:t>
      </w:r>
    </w:p>
    <w:p w:rsidR="003D39EB" w:rsidRPr="00201F84" w:rsidRDefault="003D39EB" w:rsidP="003D39EB">
      <w:pPr>
        <w:ind w:firstLine="708"/>
        <w:jc w:val="both"/>
        <w:rPr>
          <w:szCs w:val="28"/>
        </w:rPr>
      </w:pPr>
      <w:r w:rsidRPr="00201F84">
        <w:rPr>
          <w:szCs w:val="28"/>
        </w:rPr>
        <w:t>5.4. Порядок подачи и рассмотрения жалобы на решения и действия (бездействие) должностных лиц, муниципальных служащих Администрации.</w:t>
      </w:r>
    </w:p>
    <w:p w:rsidR="003D39EB" w:rsidRPr="00201F84" w:rsidRDefault="003D39EB" w:rsidP="003D39EB">
      <w:pPr>
        <w:ind w:firstLine="708"/>
        <w:jc w:val="both"/>
        <w:rPr>
          <w:szCs w:val="28"/>
        </w:rPr>
      </w:pPr>
      <w:r w:rsidRPr="00201F84">
        <w:rPr>
          <w:szCs w:val="28"/>
        </w:rPr>
        <w:t>5.4.1. Заявитель (представитель заявителя) может обратиться с жалобой, в том числе, в следующих случаях:</w:t>
      </w:r>
    </w:p>
    <w:p w:rsidR="003D39EB" w:rsidRPr="00201F84" w:rsidRDefault="003D39EB" w:rsidP="003D39EB">
      <w:pPr>
        <w:ind w:firstLine="708"/>
        <w:jc w:val="both"/>
        <w:rPr>
          <w:szCs w:val="28"/>
        </w:rPr>
      </w:pPr>
      <w:r w:rsidRPr="00201F84">
        <w:rPr>
          <w:szCs w:val="28"/>
        </w:rPr>
        <w:t>1) нарушение срока регистрации запроса о предоставлении муниципальной услуги;</w:t>
      </w:r>
    </w:p>
    <w:p w:rsidR="003D39EB" w:rsidRPr="00201F84" w:rsidRDefault="003D39EB" w:rsidP="003D39EB">
      <w:pPr>
        <w:ind w:firstLine="708"/>
        <w:jc w:val="both"/>
        <w:rPr>
          <w:szCs w:val="28"/>
        </w:rPr>
      </w:pPr>
      <w:r w:rsidRPr="00201F84">
        <w:rPr>
          <w:szCs w:val="28"/>
        </w:rPr>
        <w:t>2) нарушение срока предоставления муниципальной услуги;</w:t>
      </w:r>
    </w:p>
    <w:p w:rsidR="003D39EB" w:rsidRPr="00201F84" w:rsidRDefault="003D39EB" w:rsidP="003D39EB">
      <w:pPr>
        <w:ind w:firstLine="708"/>
        <w:jc w:val="both"/>
        <w:rPr>
          <w:szCs w:val="28"/>
        </w:rPr>
      </w:pPr>
      <w:r w:rsidRPr="00201F84">
        <w:rPr>
          <w:szCs w:val="28"/>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3D39EB" w:rsidRPr="00201F84" w:rsidRDefault="003D39EB" w:rsidP="003D39EB">
      <w:pPr>
        <w:ind w:firstLine="708"/>
        <w:jc w:val="both"/>
        <w:rPr>
          <w:szCs w:val="28"/>
        </w:rPr>
      </w:pPr>
      <w:r w:rsidRPr="00201F8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3D39EB" w:rsidRPr="00201F84" w:rsidRDefault="003D39EB" w:rsidP="003D39EB">
      <w:pPr>
        <w:ind w:firstLine="708"/>
        <w:jc w:val="both"/>
        <w:rPr>
          <w:szCs w:val="28"/>
        </w:rPr>
      </w:pPr>
      <w:r w:rsidRPr="00201F84">
        <w:rPr>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3D39EB" w:rsidRPr="00201F84" w:rsidRDefault="003D39EB" w:rsidP="003D39EB">
      <w:pPr>
        <w:ind w:firstLine="708"/>
        <w:jc w:val="both"/>
        <w:rPr>
          <w:szCs w:val="28"/>
        </w:rPr>
      </w:pPr>
      <w:r w:rsidRPr="00201F8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3D39EB" w:rsidRPr="00201F84" w:rsidRDefault="003D39EB" w:rsidP="003D39EB">
      <w:pPr>
        <w:ind w:firstLine="708"/>
        <w:jc w:val="both"/>
        <w:rPr>
          <w:szCs w:val="28"/>
        </w:rPr>
      </w:pPr>
      <w:r w:rsidRPr="00201F84">
        <w:rPr>
          <w:szCs w:val="28"/>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D39EB" w:rsidRPr="00201F84" w:rsidRDefault="003D39EB" w:rsidP="003D39EB">
      <w:pPr>
        <w:ind w:firstLine="708"/>
        <w:jc w:val="both"/>
        <w:rPr>
          <w:szCs w:val="28"/>
        </w:rPr>
      </w:pPr>
      <w:r w:rsidRPr="00201F84">
        <w:rPr>
          <w:szCs w:val="28"/>
        </w:rPr>
        <w:t>8) нарушение срока или порядка выдачи документов по результатам предоставления муниципальной услуги;</w:t>
      </w:r>
    </w:p>
    <w:p w:rsidR="003D39EB" w:rsidRPr="00201F84" w:rsidRDefault="003D39EB" w:rsidP="003D39EB">
      <w:pPr>
        <w:ind w:firstLine="708"/>
        <w:jc w:val="both"/>
        <w:rPr>
          <w:szCs w:val="28"/>
        </w:rPr>
      </w:pPr>
      <w:r w:rsidRPr="00201F8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w:t>
      </w:r>
    </w:p>
    <w:p w:rsidR="003D39EB" w:rsidRPr="00201F84" w:rsidRDefault="003D39EB" w:rsidP="003D39EB">
      <w:pPr>
        <w:ind w:firstLine="708"/>
        <w:jc w:val="both"/>
        <w:rPr>
          <w:szCs w:val="28"/>
        </w:rPr>
      </w:pPr>
      <w:r w:rsidRPr="00201F84">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201F84">
          <w:rPr>
            <w:szCs w:val="28"/>
          </w:rPr>
          <w:t>пунктом 4 части 1 статьи 7</w:t>
        </w:r>
      </w:hyperlink>
      <w:r w:rsidRPr="00201F84">
        <w:rPr>
          <w:szCs w:val="28"/>
        </w:rPr>
        <w:t xml:space="preserve"> ФЗ № 210-ФЗ.</w:t>
      </w:r>
    </w:p>
    <w:p w:rsidR="003D39EB" w:rsidRPr="00201F84" w:rsidRDefault="003D39EB" w:rsidP="003D39EB">
      <w:pPr>
        <w:ind w:firstLine="708"/>
        <w:jc w:val="both"/>
        <w:rPr>
          <w:szCs w:val="28"/>
        </w:rPr>
      </w:pPr>
      <w:r w:rsidRPr="00201F84">
        <w:rPr>
          <w:szCs w:val="28"/>
        </w:rPr>
        <w:t>5.4.2. Жалоба подается в Администрацию в письменной форме, в том числе при личном приеме заявителя (представителя заявителя), или в электронном виде. Жалоба в письменной форме может быть также направлена по почте.</w:t>
      </w:r>
    </w:p>
    <w:p w:rsidR="003D39EB" w:rsidRPr="00201F84" w:rsidRDefault="003D39EB" w:rsidP="003D39EB">
      <w:pPr>
        <w:ind w:firstLine="708"/>
        <w:jc w:val="both"/>
        <w:rPr>
          <w:szCs w:val="28"/>
        </w:rPr>
      </w:pPr>
      <w:r w:rsidRPr="00201F84">
        <w:rPr>
          <w:szCs w:val="28"/>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3D39EB" w:rsidRPr="00201F84" w:rsidRDefault="003D39EB" w:rsidP="003D39EB">
      <w:pPr>
        <w:ind w:firstLine="709"/>
        <w:jc w:val="both"/>
        <w:rPr>
          <w:szCs w:val="28"/>
        </w:rPr>
      </w:pPr>
      <w:r w:rsidRPr="00201F84">
        <w:rPr>
          <w:szCs w:val="28"/>
        </w:rPr>
        <w:t xml:space="preserve">5.4.4. Жалоба на решения и действия (бездействие) главы Администрации подается Главе администрации. </w:t>
      </w:r>
    </w:p>
    <w:p w:rsidR="003D39EB" w:rsidRPr="00201F84" w:rsidRDefault="003D39EB" w:rsidP="003D39EB">
      <w:pPr>
        <w:ind w:firstLine="709"/>
        <w:jc w:val="both"/>
        <w:rPr>
          <w:szCs w:val="28"/>
        </w:rPr>
      </w:pPr>
      <w:r w:rsidRPr="00201F84">
        <w:rPr>
          <w:szCs w:val="28"/>
        </w:rPr>
        <w:t xml:space="preserve">5.4.5. Жалоба на решения, принятые главой Администрации, подается в порядке, установленном действующим законодательством в уполномоченный исполнительный орган государственной власти Пензенской области, к </w:t>
      </w:r>
      <w:r w:rsidRPr="00201F84">
        <w:rPr>
          <w:szCs w:val="28"/>
        </w:rPr>
        <w:lastRenderedPageBreak/>
        <w:t>компетенции которого относится осуществление контроля за соблюдением органами местного самоуправления действующего законодательства.</w:t>
      </w:r>
    </w:p>
    <w:p w:rsidR="003D39EB" w:rsidRPr="00201F84" w:rsidRDefault="003D39EB" w:rsidP="003D39EB">
      <w:pPr>
        <w:ind w:firstLine="709"/>
        <w:jc w:val="both"/>
        <w:rPr>
          <w:szCs w:val="28"/>
        </w:rPr>
      </w:pPr>
      <w:r w:rsidRPr="00201F84">
        <w:rPr>
          <w:szCs w:val="28"/>
        </w:rPr>
        <w:t>Особенности подачи и рассмотрения жалобы на решения и действия (бездействие) Администрации, должностных лиц, муниципальных служащих при предоставлении муниципальной услуги устанавливаются Порядком подачи и рассмотрения жалоб на решения и действия (бездействие), утвержденным постановлением администрации Шемышейского района от 25.09.2018 № 475 «Об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 и его работников при предоставлении муниципальных услуг».</w:t>
      </w:r>
    </w:p>
    <w:p w:rsidR="003D39EB" w:rsidRPr="00201F84" w:rsidRDefault="003D39EB" w:rsidP="003D39EB">
      <w:pPr>
        <w:ind w:firstLine="709"/>
        <w:jc w:val="both"/>
        <w:rPr>
          <w:szCs w:val="28"/>
        </w:rPr>
      </w:pPr>
      <w:r w:rsidRPr="00201F84">
        <w:rPr>
          <w:szCs w:val="28"/>
        </w:rPr>
        <w:t>Рассмотрение жалоб на решения и действия (бездействие) МФЦ, работников МФЦ осуществляется в порядке, установленном Порядком подачи и рассмотрения жалоб на решения и действия (бездействие) МАУ «МФЦ Шемышейского района Пензенской области» и его работников при предоставлении муниципальных услуг, утвержденным постановлением администрации Шемышейского района от 25.09.2018 № 475 «Об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 и его работников при предоставлении муниципальных услуг».</w:t>
      </w:r>
    </w:p>
    <w:p w:rsidR="003D39EB" w:rsidRPr="00201F84" w:rsidRDefault="003D39EB" w:rsidP="003D39EB">
      <w:pPr>
        <w:ind w:firstLine="708"/>
        <w:jc w:val="both"/>
        <w:rPr>
          <w:szCs w:val="28"/>
        </w:rPr>
      </w:pPr>
      <w:r w:rsidRPr="00201F84">
        <w:rPr>
          <w:szCs w:val="28"/>
        </w:rPr>
        <w:t>5.4.6.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3D39EB" w:rsidRPr="00201F84" w:rsidRDefault="003D39EB" w:rsidP="003D39EB">
      <w:pPr>
        <w:ind w:firstLine="708"/>
        <w:jc w:val="both"/>
        <w:rPr>
          <w:szCs w:val="28"/>
        </w:rPr>
      </w:pPr>
      <w:r w:rsidRPr="00201F84">
        <w:rPr>
          <w:szCs w:val="28"/>
        </w:rPr>
        <w:t>5.4.7.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3D39EB" w:rsidRPr="00201F84" w:rsidRDefault="003D39EB" w:rsidP="003D39EB">
      <w:pPr>
        <w:ind w:firstLine="708"/>
        <w:jc w:val="both"/>
        <w:rPr>
          <w:szCs w:val="28"/>
        </w:rPr>
      </w:pPr>
      <w:r w:rsidRPr="00201F84">
        <w:rPr>
          <w:szCs w:val="28"/>
        </w:rPr>
        <w:t>5.4.8. В электронном виде жалоба может быть подана заявителем (представителем заявителя) посредством:</w:t>
      </w:r>
    </w:p>
    <w:p w:rsidR="003D39EB" w:rsidRPr="00201F84" w:rsidRDefault="003D39EB" w:rsidP="003D39EB">
      <w:pPr>
        <w:ind w:firstLine="708"/>
        <w:jc w:val="both"/>
        <w:rPr>
          <w:szCs w:val="28"/>
        </w:rPr>
      </w:pPr>
      <w:r w:rsidRPr="00201F84">
        <w:rPr>
          <w:szCs w:val="28"/>
        </w:rPr>
        <w:t>а) официального сайта Администрации;</w:t>
      </w:r>
    </w:p>
    <w:p w:rsidR="003D39EB" w:rsidRPr="00201F84" w:rsidRDefault="003D39EB" w:rsidP="003D39EB">
      <w:pPr>
        <w:ind w:firstLine="708"/>
        <w:jc w:val="both"/>
        <w:rPr>
          <w:szCs w:val="28"/>
        </w:rPr>
      </w:pPr>
      <w:r w:rsidRPr="00201F84">
        <w:rPr>
          <w:szCs w:val="28"/>
        </w:rPr>
        <w:t>б) электронной почты Администрации;</w:t>
      </w:r>
    </w:p>
    <w:p w:rsidR="003D39EB" w:rsidRPr="00201F84" w:rsidRDefault="003D39EB" w:rsidP="003D39EB">
      <w:pPr>
        <w:ind w:firstLine="708"/>
        <w:jc w:val="both"/>
        <w:rPr>
          <w:szCs w:val="28"/>
        </w:rPr>
      </w:pPr>
      <w:r w:rsidRPr="00201F84">
        <w:rPr>
          <w:szCs w:val="28"/>
        </w:rPr>
        <w:t>в) Единого портала;</w:t>
      </w:r>
    </w:p>
    <w:p w:rsidR="003D39EB" w:rsidRPr="00201F84" w:rsidRDefault="003D39EB" w:rsidP="003D39EB">
      <w:pPr>
        <w:ind w:firstLine="708"/>
        <w:jc w:val="both"/>
        <w:rPr>
          <w:szCs w:val="28"/>
        </w:rPr>
      </w:pPr>
      <w:r w:rsidRPr="00201F84">
        <w:rPr>
          <w:szCs w:val="28"/>
        </w:rPr>
        <w:t>г) Регионального портала;</w:t>
      </w:r>
    </w:p>
    <w:p w:rsidR="003D39EB" w:rsidRPr="00201F84" w:rsidRDefault="003D39EB" w:rsidP="003D39EB">
      <w:pPr>
        <w:ind w:firstLine="708"/>
        <w:jc w:val="both"/>
        <w:rPr>
          <w:szCs w:val="28"/>
        </w:rPr>
      </w:pPr>
      <w:r w:rsidRPr="00201F84">
        <w:rPr>
          <w:szCs w:val="28"/>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D39EB" w:rsidRPr="00201F84" w:rsidRDefault="003D39EB" w:rsidP="003D39EB">
      <w:pPr>
        <w:ind w:firstLine="708"/>
        <w:jc w:val="both"/>
        <w:rPr>
          <w:szCs w:val="28"/>
        </w:rPr>
      </w:pPr>
      <w:r w:rsidRPr="00201F84">
        <w:rPr>
          <w:szCs w:val="28"/>
        </w:rPr>
        <w:t>5.4.9. Подача жалобы и документов, предусмотренных подпунктами 5.4.6 и 5.4.7. пункта 5.4 Административного регламента, в электронном виде осуществляется заявителем (представителем заявителя) в соответствии с действующим законодательством.</w:t>
      </w:r>
    </w:p>
    <w:p w:rsidR="003D39EB" w:rsidRPr="00201F84" w:rsidRDefault="003D39EB" w:rsidP="003D39EB">
      <w:pPr>
        <w:ind w:firstLine="708"/>
        <w:jc w:val="both"/>
        <w:rPr>
          <w:szCs w:val="28"/>
        </w:rPr>
      </w:pPr>
      <w:r w:rsidRPr="00201F84">
        <w:rPr>
          <w:szCs w:val="28"/>
        </w:rPr>
        <w:t>5.4.10.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3D39EB" w:rsidRPr="00201F84" w:rsidRDefault="003D39EB" w:rsidP="003D39EB">
      <w:pPr>
        <w:ind w:firstLine="708"/>
        <w:jc w:val="both"/>
        <w:rPr>
          <w:szCs w:val="28"/>
        </w:rPr>
      </w:pPr>
      <w:r w:rsidRPr="00201F84">
        <w:rPr>
          <w:szCs w:val="28"/>
        </w:rPr>
        <w:lastRenderedPageBreak/>
        <w:t>При этом срок рассмотрения жалобы исчисляется со дня регистрации жалобы в уполномоченном на ее рассмотрение органе.</w:t>
      </w:r>
    </w:p>
    <w:p w:rsidR="003D39EB" w:rsidRPr="00201F84" w:rsidRDefault="003D39EB" w:rsidP="003D39EB">
      <w:pPr>
        <w:ind w:firstLine="708"/>
        <w:jc w:val="both"/>
        <w:rPr>
          <w:szCs w:val="28"/>
        </w:rPr>
      </w:pPr>
      <w:r w:rsidRPr="00201F84">
        <w:rPr>
          <w:szCs w:val="28"/>
        </w:rPr>
        <w:t>5.4.11. Жалоба может быть подана заявителем через МФЦ.</w:t>
      </w:r>
    </w:p>
    <w:p w:rsidR="003D39EB" w:rsidRPr="00201F84" w:rsidRDefault="003D39EB" w:rsidP="003D39EB">
      <w:pPr>
        <w:ind w:firstLine="708"/>
        <w:jc w:val="both"/>
        <w:rPr>
          <w:szCs w:val="28"/>
        </w:rPr>
      </w:pPr>
      <w:r w:rsidRPr="00201F84">
        <w:rPr>
          <w:szCs w:val="28"/>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
    <w:p w:rsidR="003D39EB" w:rsidRPr="00201F84" w:rsidRDefault="003D39EB" w:rsidP="003D39EB">
      <w:pPr>
        <w:ind w:firstLine="708"/>
        <w:jc w:val="both"/>
        <w:rPr>
          <w:szCs w:val="28"/>
        </w:rPr>
      </w:pPr>
      <w:r w:rsidRPr="00201F84">
        <w:rPr>
          <w:szCs w:val="28"/>
        </w:rPr>
        <w:t>При этом срок рассмотрения жалобы исчисляется со дня регистрации жалобы в Администрации.</w:t>
      </w:r>
    </w:p>
    <w:p w:rsidR="003D39EB" w:rsidRPr="00201F84" w:rsidRDefault="003D39EB" w:rsidP="003D39EB">
      <w:pPr>
        <w:ind w:firstLine="708"/>
        <w:jc w:val="both"/>
        <w:rPr>
          <w:szCs w:val="28"/>
        </w:rPr>
      </w:pPr>
      <w:r w:rsidRPr="00201F84">
        <w:rPr>
          <w:szCs w:val="28"/>
        </w:rPr>
        <w:t>5.5. Жалоба должна содержать:</w:t>
      </w:r>
    </w:p>
    <w:p w:rsidR="003D39EB" w:rsidRPr="00201F84" w:rsidRDefault="003D39EB" w:rsidP="003D39EB">
      <w:pPr>
        <w:ind w:firstLine="708"/>
        <w:jc w:val="both"/>
        <w:rPr>
          <w:szCs w:val="28"/>
        </w:rPr>
      </w:pPr>
      <w:r w:rsidRPr="00201F84">
        <w:rPr>
          <w:szCs w:val="28"/>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3D39EB" w:rsidRPr="00201F84" w:rsidRDefault="003D39EB" w:rsidP="003D39EB">
      <w:pPr>
        <w:ind w:firstLine="708"/>
        <w:jc w:val="both"/>
        <w:rPr>
          <w:szCs w:val="28"/>
        </w:rPr>
      </w:pPr>
      <w:r w:rsidRPr="00201F84">
        <w:rPr>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D39EB" w:rsidRPr="00201F84" w:rsidRDefault="003D39EB" w:rsidP="003D39EB">
      <w:pPr>
        <w:autoSpaceDE w:val="0"/>
        <w:autoSpaceDN w:val="0"/>
        <w:adjustRightInd w:val="0"/>
        <w:ind w:firstLine="540"/>
        <w:jc w:val="both"/>
        <w:rPr>
          <w:szCs w:val="28"/>
        </w:rPr>
      </w:pPr>
      <w:r w:rsidRPr="00201F84">
        <w:rPr>
          <w:szCs w:val="28"/>
        </w:rPr>
        <w:t>3) сведения об обжалуемых решениях и действиях (бездействии)  Администрации, должностного лица Администрации, муниципального служащего;</w:t>
      </w:r>
    </w:p>
    <w:p w:rsidR="003D39EB" w:rsidRPr="00201F84" w:rsidRDefault="003D39EB" w:rsidP="003D39EB">
      <w:pPr>
        <w:autoSpaceDE w:val="0"/>
        <w:autoSpaceDN w:val="0"/>
        <w:adjustRightInd w:val="0"/>
        <w:ind w:firstLine="540"/>
        <w:jc w:val="both"/>
        <w:rPr>
          <w:szCs w:val="28"/>
        </w:rPr>
      </w:pPr>
      <w:r w:rsidRPr="00201F84">
        <w:rPr>
          <w:szCs w:val="28"/>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w:t>
      </w:r>
    </w:p>
    <w:p w:rsidR="003D39EB" w:rsidRPr="00201F84" w:rsidRDefault="003D39EB" w:rsidP="003D39EB">
      <w:pPr>
        <w:ind w:firstLine="708"/>
        <w:jc w:val="both"/>
        <w:rPr>
          <w:szCs w:val="28"/>
        </w:rPr>
      </w:pPr>
      <w:r w:rsidRPr="00201F84">
        <w:rPr>
          <w:szCs w:val="28"/>
        </w:rPr>
        <w:t>5.6. Заявитель (представитель заявителя) имеет право на получение исчерпывающей информации и документов, необходимых для обоснования и рассмотрения жалобы.</w:t>
      </w:r>
    </w:p>
    <w:p w:rsidR="003D39EB" w:rsidRPr="00201F84" w:rsidRDefault="003D39EB" w:rsidP="003D39EB">
      <w:pPr>
        <w:ind w:firstLine="708"/>
        <w:jc w:val="both"/>
        <w:rPr>
          <w:szCs w:val="28"/>
        </w:rPr>
      </w:pPr>
      <w:r w:rsidRPr="00201F84">
        <w:rPr>
          <w:szCs w:val="28"/>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D39EB" w:rsidRPr="00201F84" w:rsidRDefault="003D39EB" w:rsidP="003D39EB">
      <w:pPr>
        <w:ind w:firstLine="708"/>
        <w:jc w:val="both"/>
        <w:rPr>
          <w:szCs w:val="28"/>
        </w:rPr>
      </w:pPr>
      <w:r w:rsidRPr="00201F84">
        <w:rPr>
          <w:szCs w:val="28"/>
        </w:rPr>
        <w:t>5.8. Основания для приостановления рассмотрения жалобы законодательством не предусмотрены.</w:t>
      </w:r>
    </w:p>
    <w:p w:rsidR="003D39EB" w:rsidRPr="00201F84" w:rsidRDefault="003D39EB" w:rsidP="003D39EB">
      <w:pPr>
        <w:ind w:firstLine="708"/>
        <w:jc w:val="both"/>
        <w:rPr>
          <w:szCs w:val="28"/>
        </w:rPr>
      </w:pPr>
      <w:r w:rsidRPr="00201F84">
        <w:rPr>
          <w:szCs w:val="28"/>
        </w:rPr>
        <w:t>5.9. По результатам рассмотрения жалобы принимается одно из следующих решений:</w:t>
      </w:r>
    </w:p>
    <w:p w:rsidR="003D39EB" w:rsidRPr="00201F84" w:rsidRDefault="003D39EB" w:rsidP="003D39EB">
      <w:pPr>
        <w:ind w:firstLine="708"/>
        <w:jc w:val="both"/>
        <w:rPr>
          <w:szCs w:val="28"/>
        </w:rPr>
      </w:pPr>
      <w:r w:rsidRPr="00201F84">
        <w:rPr>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3D39EB" w:rsidRPr="00201F84" w:rsidRDefault="003D39EB" w:rsidP="003D39EB">
      <w:pPr>
        <w:ind w:firstLine="708"/>
        <w:jc w:val="both"/>
        <w:rPr>
          <w:szCs w:val="28"/>
        </w:rPr>
      </w:pPr>
      <w:r w:rsidRPr="00201F84">
        <w:rPr>
          <w:szCs w:val="28"/>
        </w:rPr>
        <w:t>- в удовлетворении жалобы отказывается.</w:t>
      </w:r>
    </w:p>
    <w:p w:rsidR="003D39EB" w:rsidRPr="00201F84" w:rsidRDefault="003D39EB" w:rsidP="003D39EB">
      <w:pPr>
        <w:ind w:firstLine="708"/>
        <w:jc w:val="both"/>
        <w:rPr>
          <w:szCs w:val="28"/>
        </w:rPr>
      </w:pPr>
      <w:r w:rsidRPr="00201F84">
        <w:rPr>
          <w:szCs w:val="28"/>
        </w:rPr>
        <w:t>5.10. Не позднее дня, следующего за днем принятия решения, указанного в пункте 5.9. настоящего раздела,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3D39EB" w:rsidRPr="00201F84" w:rsidRDefault="003D39EB" w:rsidP="003D39EB">
      <w:pPr>
        <w:widowControl w:val="0"/>
        <w:ind w:firstLine="708"/>
        <w:jc w:val="both"/>
        <w:rPr>
          <w:rFonts w:eastAsia="Arial Unicode MS"/>
          <w:szCs w:val="28"/>
        </w:rPr>
      </w:pPr>
      <w:r w:rsidRPr="00201F84">
        <w:rPr>
          <w:rFonts w:eastAsia="Arial Unicode MS"/>
          <w:szCs w:val="28"/>
        </w:rPr>
        <w:t xml:space="preserve">В случае признания жалобы подлежащей удовлетворению в ответе </w:t>
      </w:r>
      <w:r w:rsidRPr="00201F84">
        <w:rPr>
          <w:rFonts w:eastAsia="Arial Unicode MS"/>
          <w:szCs w:val="28"/>
        </w:rPr>
        <w:lastRenderedPageBreak/>
        <w:t xml:space="preserve">заявителю дается информация о действиях, осуществляемых Администрацией,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w:t>
      </w:r>
      <w:r w:rsidRPr="00201F84">
        <w:rPr>
          <w:szCs w:val="28"/>
        </w:rPr>
        <w:t xml:space="preserve">(представителю заявителя) </w:t>
      </w:r>
      <w:r w:rsidRPr="00201F84">
        <w:rPr>
          <w:rFonts w:eastAsia="Arial Unicode MS"/>
          <w:szCs w:val="28"/>
        </w:rPr>
        <w:t>в целях получения муниципальной услуги.</w:t>
      </w:r>
    </w:p>
    <w:p w:rsidR="003D39EB" w:rsidRPr="00201F84" w:rsidRDefault="003D39EB" w:rsidP="003D39EB">
      <w:pPr>
        <w:ind w:firstLine="708"/>
        <w:jc w:val="both"/>
        <w:rPr>
          <w:szCs w:val="28"/>
        </w:rPr>
      </w:pPr>
      <w:r w:rsidRPr="00201F84">
        <w:rPr>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3D39EB" w:rsidRPr="00201F84" w:rsidRDefault="003D39EB" w:rsidP="003D39EB">
      <w:pPr>
        <w:ind w:firstLine="708"/>
        <w:jc w:val="both"/>
        <w:rPr>
          <w:szCs w:val="28"/>
        </w:rPr>
      </w:pPr>
      <w:r w:rsidRPr="00201F84">
        <w:rPr>
          <w:szCs w:val="28"/>
        </w:rPr>
        <w:t>5.12. Заявитель (представитель заявителя)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3D39EB" w:rsidRPr="00985754" w:rsidRDefault="003D39EB" w:rsidP="003D39EB"/>
    <w:p w:rsidR="003D39EB" w:rsidRPr="00EA2641" w:rsidRDefault="003D39EB" w:rsidP="003D39EB">
      <w:pPr>
        <w:pStyle w:val="ConsPlusNormal"/>
        <w:ind w:firstLine="567"/>
        <w:jc w:val="both"/>
        <w:rPr>
          <w:rFonts w:ascii="Times New Roman" w:hAnsi="Times New Roman"/>
          <w:sz w:val="28"/>
        </w:rPr>
      </w:pPr>
    </w:p>
    <w:p w:rsidR="003D39EB" w:rsidRPr="00EA2641" w:rsidRDefault="003D39EB" w:rsidP="003D39EB">
      <w:pPr>
        <w:pStyle w:val="ConsPlusNormal"/>
        <w:ind w:firstLine="567"/>
        <w:jc w:val="both"/>
        <w:rPr>
          <w:rFonts w:ascii="Times New Roman" w:hAnsi="Times New Roman"/>
          <w:sz w:val="28"/>
        </w:rPr>
      </w:pPr>
    </w:p>
    <w:p w:rsidR="003D39EB" w:rsidRPr="00EA2641" w:rsidRDefault="003D39EB" w:rsidP="003D39EB">
      <w:pPr>
        <w:pStyle w:val="ConsPlusNormal"/>
        <w:ind w:firstLine="567"/>
        <w:jc w:val="both"/>
        <w:rPr>
          <w:rFonts w:ascii="Times New Roman" w:hAnsi="Times New Roman"/>
          <w:sz w:val="28"/>
        </w:rPr>
      </w:pPr>
    </w:p>
    <w:p w:rsidR="003D39EB" w:rsidRPr="00EA2641" w:rsidRDefault="003D39EB" w:rsidP="003D39EB">
      <w:pPr>
        <w:pStyle w:val="ConsPlusNormal"/>
        <w:ind w:firstLine="567"/>
        <w:jc w:val="both"/>
        <w:rPr>
          <w:rFonts w:ascii="Times New Roman" w:hAnsi="Times New Roman"/>
          <w:sz w:val="28"/>
        </w:rPr>
      </w:pPr>
    </w:p>
    <w:p w:rsidR="003D39EB" w:rsidRPr="00EA2641" w:rsidRDefault="003D39EB" w:rsidP="003D39EB">
      <w:pPr>
        <w:pStyle w:val="ConsPlusNormal"/>
        <w:ind w:firstLine="567"/>
        <w:jc w:val="both"/>
        <w:rPr>
          <w:rFonts w:ascii="Times New Roman" w:hAnsi="Times New Roman"/>
          <w:sz w:val="28"/>
        </w:rPr>
      </w:pPr>
    </w:p>
    <w:p w:rsidR="003D39EB" w:rsidRPr="00EA2641" w:rsidRDefault="003D39EB" w:rsidP="003D39EB">
      <w:pPr>
        <w:pStyle w:val="ConsPlusNormal"/>
        <w:ind w:firstLine="567"/>
        <w:jc w:val="both"/>
        <w:rPr>
          <w:rFonts w:ascii="Times New Roman" w:hAnsi="Times New Roman"/>
          <w:sz w:val="28"/>
        </w:rPr>
      </w:pPr>
    </w:p>
    <w:p w:rsidR="003D39EB" w:rsidRPr="00EA2641" w:rsidRDefault="003D39EB" w:rsidP="003D39EB">
      <w:pPr>
        <w:pStyle w:val="ConsPlusNormal"/>
        <w:ind w:firstLine="567"/>
        <w:jc w:val="both"/>
        <w:rPr>
          <w:rFonts w:ascii="Times New Roman" w:hAnsi="Times New Roman"/>
          <w:sz w:val="28"/>
        </w:rPr>
      </w:pPr>
    </w:p>
    <w:p w:rsidR="003D39EB" w:rsidRPr="00EA2641" w:rsidRDefault="003D39EB" w:rsidP="003D39EB">
      <w:pPr>
        <w:pStyle w:val="ConsPlusNormal"/>
        <w:ind w:firstLine="567"/>
        <w:jc w:val="both"/>
        <w:rPr>
          <w:rFonts w:ascii="Times New Roman" w:hAnsi="Times New Roman"/>
          <w:sz w:val="28"/>
        </w:rPr>
      </w:pPr>
    </w:p>
    <w:p w:rsidR="003D39EB" w:rsidRPr="00EA2641" w:rsidRDefault="003D39EB" w:rsidP="003D39EB">
      <w:pPr>
        <w:pStyle w:val="ConsPlusNormal"/>
        <w:ind w:firstLine="567"/>
        <w:jc w:val="both"/>
        <w:rPr>
          <w:rFonts w:ascii="Times New Roman" w:hAnsi="Times New Roman"/>
          <w:sz w:val="28"/>
        </w:rPr>
      </w:pPr>
    </w:p>
    <w:p w:rsidR="003D39EB" w:rsidRPr="00EA2641" w:rsidRDefault="003D39EB" w:rsidP="003D39EB">
      <w:pPr>
        <w:pStyle w:val="ConsPlusNormal"/>
        <w:ind w:firstLine="567"/>
        <w:jc w:val="both"/>
        <w:rPr>
          <w:rFonts w:ascii="Times New Roman" w:hAnsi="Times New Roman"/>
          <w:sz w:val="28"/>
        </w:rPr>
      </w:pPr>
    </w:p>
    <w:p w:rsidR="003D39EB" w:rsidRPr="00EA2641" w:rsidRDefault="003D39EB" w:rsidP="003D39EB">
      <w:pPr>
        <w:pStyle w:val="ConsPlusNormal"/>
        <w:ind w:firstLine="567"/>
        <w:jc w:val="both"/>
        <w:rPr>
          <w:rFonts w:ascii="Times New Roman" w:hAnsi="Times New Roman"/>
          <w:sz w:val="28"/>
        </w:rPr>
      </w:pPr>
    </w:p>
    <w:p w:rsidR="003D39EB" w:rsidRPr="00EA2641" w:rsidRDefault="003D39EB" w:rsidP="003D39EB">
      <w:pPr>
        <w:pStyle w:val="ConsPlusNormal"/>
        <w:ind w:firstLine="567"/>
        <w:jc w:val="both"/>
        <w:rPr>
          <w:rFonts w:ascii="Times New Roman" w:hAnsi="Times New Roman"/>
          <w:sz w:val="28"/>
        </w:rPr>
      </w:pPr>
    </w:p>
    <w:p w:rsidR="003D39EB" w:rsidRPr="00EA2641" w:rsidRDefault="003D39EB" w:rsidP="003D39EB">
      <w:pPr>
        <w:pStyle w:val="ConsPlusNormal"/>
        <w:ind w:firstLine="567"/>
        <w:jc w:val="both"/>
        <w:rPr>
          <w:rFonts w:ascii="Times New Roman" w:hAnsi="Times New Roman"/>
          <w:sz w:val="28"/>
        </w:rPr>
      </w:pPr>
    </w:p>
    <w:p w:rsidR="003D39EB" w:rsidRDefault="003D39EB" w:rsidP="003D39EB">
      <w:pPr>
        <w:pStyle w:val="ConsPlusNormal"/>
        <w:ind w:firstLine="567"/>
        <w:jc w:val="both"/>
        <w:rPr>
          <w:rFonts w:ascii="Times New Roman" w:hAnsi="Times New Roman"/>
          <w:sz w:val="28"/>
        </w:rPr>
      </w:pPr>
    </w:p>
    <w:p w:rsidR="003D39EB" w:rsidRDefault="003D39EB" w:rsidP="003D39EB">
      <w:pPr>
        <w:pStyle w:val="ConsPlusNormal"/>
        <w:ind w:firstLine="567"/>
        <w:jc w:val="both"/>
        <w:rPr>
          <w:rFonts w:ascii="Times New Roman" w:hAnsi="Times New Roman"/>
          <w:sz w:val="28"/>
        </w:rPr>
      </w:pPr>
    </w:p>
    <w:p w:rsidR="003D39EB" w:rsidRDefault="003D39EB" w:rsidP="003D39EB">
      <w:pPr>
        <w:pStyle w:val="ConsPlusNormal"/>
        <w:ind w:firstLine="567"/>
        <w:jc w:val="both"/>
        <w:rPr>
          <w:rFonts w:ascii="Times New Roman" w:hAnsi="Times New Roman"/>
          <w:sz w:val="28"/>
        </w:rPr>
      </w:pPr>
    </w:p>
    <w:p w:rsidR="003D39EB" w:rsidRDefault="003D39EB" w:rsidP="003D39EB">
      <w:pPr>
        <w:pStyle w:val="ConsPlusNormal"/>
        <w:ind w:firstLine="567"/>
        <w:jc w:val="both"/>
        <w:rPr>
          <w:rFonts w:ascii="Times New Roman" w:hAnsi="Times New Roman"/>
          <w:sz w:val="28"/>
        </w:rPr>
      </w:pPr>
    </w:p>
    <w:p w:rsidR="003D39EB" w:rsidRDefault="003D39EB" w:rsidP="003D39EB">
      <w:pPr>
        <w:pStyle w:val="ConsPlusNormal"/>
        <w:ind w:firstLine="567"/>
        <w:jc w:val="both"/>
        <w:rPr>
          <w:rFonts w:ascii="Times New Roman" w:hAnsi="Times New Roman"/>
          <w:sz w:val="28"/>
        </w:rPr>
      </w:pPr>
    </w:p>
    <w:p w:rsidR="003D39EB" w:rsidRDefault="003D39EB" w:rsidP="003D39EB">
      <w:pPr>
        <w:pStyle w:val="ConsPlusNormal"/>
        <w:ind w:firstLine="567"/>
        <w:jc w:val="both"/>
        <w:rPr>
          <w:rFonts w:ascii="Times New Roman" w:hAnsi="Times New Roman"/>
          <w:sz w:val="28"/>
        </w:rPr>
      </w:pPr>
    </w:p>
    <w:p w:rsidR="003D39EB" w:rsidRDefault="003D39EB" w:rsidP="003D39EB">
      <w:pPr>
        <w:pStyle w:val="ConsPlusNormal"/>
        <w:ind w:firstLine="567"/>
        <w:jc w:val="both"/>
        <w:rPr>
          <w:rFonts w:ascii="Times New Roman" w:hAnsi="Times New Roman"/>
          <w:sz w:val="28"/>
        </w:rPr>
      </w:pPr>
    </w:p>
    <w:p w:rsidR="003D39EB" w:rsidRDefault="003D39EB" w:rsidP="003D39EB">
      <w:pPr>
        <w:pStyle w:val="ConsPlusNormal"/>
        <w:ind w:firstLine="567"/>
        <w:jc w:val="both"/>
        <w:rPr>
          <w:rFonts w:ascii="Times New Roman" w:hAnsi="Times New Roman"/>
          <w:sz w:val="28"/>
        </w:rPr>
      </w:pPr>
    </w:p>
    <w:p w:rsidR="003D39EB" w:rsidRDefault="003D39EB" w:rsidP="003D39EB">
      <w:pPr>
        <w:pStyle w:val="ConsPlusNormal"/>
        <w:ind w:firstLine="567"/>
        <w:jc w:val="both"/>
        <w:rPr>
          <w:rFonts w:ascii="Times New Roman" w:hAnsi="Times New Roman"/>
          <w:sz w:val="28"/>
        </w:rPr>
      </w:pPr>
    </w:p>
    <w:p w:rsidR="003D39EB" w:rsidRDefault="003D39EB" w:rsidP="003D39EB">
      <w:pPr>
        <w:pStyle w:val="ConsPlusNormal"/>
        <w:ind w:firstLine="567"/>
        <w:jc w:val="both"/>
        <w:rPr>
          <w:rFonts w:ascii="Times New Roman" w:hAnsi="Times New Roman"/>
          <w:sz w:val="28"/>
        </w:rPr>
      </w:pPr>
    </w:p>
    <w:p w:rsidR="003D39EB" w:rsidRDefault="003D39EB" w:rsidP="003D39EB">
      <w:pPr>
        <w:pStyle w:val="ConsPlusNormal"/>
        <w:ind w:firstLine="567"/>
        <w:jc w:val="both"/>
        <w:rPr>
          <w:rFonts w:ascii="Times New Roman" w:hAnsi="Times New Roman"/>
          <w:sz w:val="28"/>
        </w:rPr>
      </w:pPr>
    </w:p>
    <w:p w:rsidR="003D39EB" w:rsidRDefault="003D39EB" w:rsidP="003D39EB">
      <w:pPr>
        <w:pStyle w:val="ConsPlusNormal"/>
        <w:ind w:firstLine="567"/>
        <w:jc w:val="both"/>
        <w:rPr>
          <w:rFonts w:ascii="Times New Roman" w:hAnsi="Times New Roman"/>
          <w:sz w:val="28"/>
        </w:rPr>
      </w:pPr>
    </w:p>
    <w:p w:rsidR="003D39EB" w:rsidRDefault="003D39EB" w:rsidP="003D39EB">
      <w:pPr>
        <w:pStyle w:val="ConsPlusNormal"/>
        <w:ind w:firstLine="567"/>
        <w:jc w:val="both"/>
        <w:rPr>
          <w:rFonts w:ascii="Times New Roman" w:hAnsi="Times New Roman"/>
          <w:sz w:val="28"/>
        </w:rPr>
      </w:pPr>
    </w:p>
    <w:p w:rsidR="003D39EB" w:rsidRDefault="003D39EB" w:rsidP="003D39EB">
      <w:pPr>
        <w:pStyle w:val="ConsPlusNormal"/>
        <w:ind w:firstLine="567"/>
        <w:jc w:val="both"/>
        <w:rPr>
          <w:rFonts w:ascii="Times New Roman" w:hAnsi="Times New Roman"/>
          <w:sz w:val="28"/>
        </w:rPr>
      </w:pPr>
    </w:p>
    <w:p w:rsidR="003D39EB" w:rsidRDefault="003D39EB" w:rsidP="003D39EB">
      <w:pPr>
        <w:pStyle w:val="ConsPlusNormal"/>
        <w:ind w:firstLine="567"/>
        <w:jc w:val="both"/>
        <w:rPr>
          <w:rFonts w:ascii="Times New Roman" w:hAnsi="Times New Roman"/>
          <w:sz w:val="28"/>
        </w:rPr>
      </w:pPr>
      <w:r>
        <w:rPr>
          <w:rFonts w:ascii="Times New Roman" w:hAnsi="Times New Roman"/>
          <w:sz w:val="28"/>
        </w:rPr>
        <w:t>ъ</w:t>
      </w:r>
    </w:p>
    <w:p w:rsidR="003D39EB" w:rsidRDefault="003D39EB" w:rsidP="003D39EB">
      <w:pPr>
        <w:pStyle w:val="ConsPlusNormal"/>
        <w:ind w:firstLine="567"/>
        <w:jc w:val="both"/>
        <w:rPr>
          <w:rFonts w:ascii="Times New Roman" w:hAnsi="Times New Roman"/>
          <w:sz w:val="28"/>
        </w:rPr>
      </w:pPr>
    </w:p>
    <w:p w:rsidR="003D39EB" w:rsidRDefault="003D39EB" w:rsidP="003D39EB">
      <w:pPr>
        <w:pStyle w:val="ConsPlusNormal"/>
        <w:ind w:firstLine="567"/>
        <w:jc w:val="both"/>
        <w:rPr>
          <w:rFonts w:ascii="Times New Roman" w:hAnsi="Times New Roman"/>
          <w:sz w:val="28"/>
        </w:rPr>
      </w:pPr>
    </w:p>
    <w:p w:rsidR="003D39EB" w:rsidRDefault="003D39EB" w:rsidP="003D39EB">
      <w:pPr>
        <w:pStyle w:val="ConsPlusNormal"/>
        <w:ind w:firstLine="567"/>
        <w:jc w:val="both"/>
        <w:rPr>
          <w:rFonts w:ascii="Times New Roman" w:hAnsi="Times New Roman"/>
          <w:sz w:val="28"/>
        </w:rPr>
      </w:pPr>
    </w:p>
    <w:p w:rsidR="003D39EB" w:rsidRDefault="003D39EB" w:rsidP="003D39EB">
      <w:pPr>
        <w:pStyle w:val="ConsPlusNormal"/>
        <w:ind w:firstLine="567"/>
        <w:jc w:val="both"/>
        <w:rPr>
          <w:rFonts w:ascii="Times New Roman" w:hAnsi="Times New Roman"/>
          <w:sz w:val="28"/>
        </w:rPr>
      </w:pPr>
    </w:p>
    <w:p w:rsidR="003D39EB" w:rsidRPr="00EA2641" w:rsidRDefault="003D39EB" w:rsidP="003D39EB">
      <w:pPr>
        <w:pStyle w:val="ConsPlusNormal"/>
        <w:ind w:left="5245"/>
        <w:jc w:val="center"/>
        <w:outlineLvl w:val="2"/>
      </w:pPr>
      <w:bookmarkStart w:id="3" w:name="P436"/>
      <w:bookmarkEnd w:id="3"/>
      <w:r w:rsidRPr="00EA2641">
        <w:rPr>
          <w:rFonts w:ascii="Times New Roman" w:hAnsi="Times New Roman"/>
          <w:sz w:val="28"/>
          <w:szCs w:val="28"/>
        </w:rPr>
        <w:t>Приложение 1</w:t>
      </w:r>
    </w:p>
    <w:p w:rsidR="003D39EB" w:rsidRPr="00EA2641" w:rsidRDefault="003D39EB" w:rsidP="003D39EB">
      <w:pPr>
        <w:pStyle w:val="ConsPlusNormal"/>
        <w:ind w:left="5245"/>
        <w:jc w:val="center"/>
        <w:rPr>
          <w:rFonts w:ascii="Times New Roman" w:hAnsi="Times New Roman"/>
          <w:sz w:val="28"/>
          <w:szCs w:val="28"/>
        </w:rPr>
      </w:pPr>
      <w:r w:rsidRPr="00EA2641">
        <w:rPr>
          <w:rFonts w:ascii="Times New Roman" w:hAnsi="Times New Roman"/>
          <w:sz w:val="28"/>
          <w:szCs w:val="28"/>
        </w:rPr>
        <w:lastRenderedPageBreak/>
        <w:t>к административному регламенту</w:t>
      </w:r>
    </w:p>
    <w:p w:rsidR="003D39EB" w:rsidRPr="00EA2641" w:rsidRDefault="003D39EB" w:rsidP="003D39EB">
      <w:pPr>
        <w:pStyle w:val="ConsPlusNormal"/>
        <w:ind w:left="5245"/>
        <w:jc w:val="center"/>
        <w:rPr>
          <w:rFonts w:ascii="Times New Roman" w:hAnsi="Times New Roman"/>
          <w:sz w:val="28"/>
          <w:szCs w:val="28"/>
        </w:rPr>
      </w:pPr>
      <w:r w:rsidRPr="00EA2641">
        <w:rPr>
          <w:rFonts w:ascii="Times New Roman" w:hAnsi="Times New Roman"/>
          <w:sz w:val="28"/>
          <w:szCs w:val="28"/>
        </w:rPr>
        <w:t>по представлению</w:t>
      </w:r>
    </w:p>
    <w:p w:rsidR="003D39EB" w:rsidRPr="00EA2641" w:rsidRDefault="003D39EB" w:rsidP="003D39EB">
      <w:pPr>
        <w:pStyle w:val="ConsPlusNormal"/>
        <w:ind w:left="5245"/>
        <w:jc w:val="center"/>
        <w:rPr>
          <w:rFonts w:ascii="Times New Roman" w:hAnsi="Times New Roman"/>
          <w:sz w:val="28"/>
          <w:szCs w:val="28"/>
        </w:rPr>
      </w:pPr>
      <w:r w:rsidRPr="00EA2641">
        <w:rPr>
          <w:rFonts w:ascii="Times New Roman" w:hAnsi="Times New Roman"/>
          <w:sz w:val="28"/>
          <w:szCs w:val="28"/>
        </w:rPr>
        <w:t>муниципальной услуги</w:t>
      </w:r>
    </w:p>
    <w:p w:rsidR="003D39EB" w:rsidRPr="00EA2641" w:rsidRDefault="003D39EB" w:rsidP="003D39EB">
      <w:pPr>
        <w:pStyle w:val="ConsPlusNormal"/>
        <w:ind w:left="5245"/>
        <w:jc w:val="center"/>
        <w:rPr>
          <w:rFonts w:ascii="Times New Roman" w:hAnsi="Times New Roman"/>
          <w:sz w:val="28"/>
          <w:szCs w:val="28"/>
        </w:rPr>
      </w:pPr>
      <w:r w:rsidRPr="00EA2641">
        <w:rPr>
          <w:rFonts w:ascii="Times New Roman" w:hAnsi="Times New Roman"/>
          <w:sz w:val="28"/>
          <w:szCs w:val="28"/>
        </w:rPr>
        <w:t>«Выдача разрешения на ввод</w:t>
      </w:r>
    </w:p>
    <w:p w:rsidR="003D39EB" w:rsidRPr="00EA2641" w:rsidRDefault="003D39EB" w:rsidP="003D39EB">
      <w:pPr>
        <w:pStyle w:val="ConsPlusNormal"/>
        <w:ind w:left="5245"/>
        <w:jc w:val="center"/>
        <w:rPr>
          <w:rFonts w:ascii="Times New Roman" w:hAnsi="Times New Roman"/>
          <w:sz w:val="28"/>
          <w:szCs w:val="28"/>
        </w:rPr>
      </w:pPr>
      <w:r w:rsidRPr="00EA2641">
        <w:rPr>
          <w:rFonts w:ascii="Times New Roman" w:hAnsi="Times New Roman"/>
          <w:sz w:val="28"/>
          <w:szCs w:val="28"/>
        </w:rPr>
        <w:t>объекта в эксплуатацию»</w:t>
      </w:r>
    </w:p>
    <w:p w:rsidR="003D39EB" w:rsidRPr="00EA2641" w:rsidRDefault="003D39EB" w:rsidP="003D39EB">
      <w:pPr>
        <w:pStyle w:val="ConsPlusNormal"/>
        <w:jc w:val="center"/>
        <w:rPr>
          <w:rFonts w:ascii="Times New Roman" w:hAnsi="Times New Roman"/>
          <w:sz w:val="28"/>
          <w:szCs w:val="28"/>
        </w:rPr>
      </w:pPr>
    </w:p>
    <w:p w:rsidR="003D39EB" w:rsidRPr="00EA2641" w:rsidRDefault="003D39EB" w:rsidP="003D39EB">
      <w:pPr>
        <w:pStyle w:val="ConsPlusNormal"/>
        <w:jc w:val="center"/>
        <w:rPr>
          <w:rFonts w:ascii="Times New Roman" w:hAnsi="Times New Roman"/>
          <w:b/>
          <w:sz w:val="28"/>
          <w:szCs w:val="28"/>
        </w:rPr>
      </w:pPr>
    </w:p>
    <w:p w:rsidR="003D39EB" w:rsidRPr="00EA2641" w:rsidRDefault="003D39EB" w:rsidP="003D39EB">
      <w:pPr>
        <w:pStyle w:val="ConsPlusNormal"/>
        <w:jc w:val="center"/>
        <w:rPr>
          <w:rFonts w:ascii="Times New Roman" w:hAnsi="Times New Roman"/>
          <w:b/>
          <w:sz w:val="28"/>
          <w:szCs w:val="28"/>
        </w:rPr>
      </w:pPr>
      <w:r w:rsidRPr="00EA2641">
        <w:rPr>
          <w:rFonts w:ascii="Times New Roman" w:hAnsi="Times New Roman"/>
          <w:b/>
          <w:sz w:val="28"/>
          <w:szCs w:val="28"/>
        </w:rPr>
        <w:t>Форма</w:t>
      </w:r>
    </w:p>
    <w:p w:rsidR="003D39EB" w:rsidRPr="00EA2641" w:rsidRDefault="003D39EB" w:rsidP="003D39EB">
      <w:pPr>
        <w:pStyle w:val="ConsPlusNormal"/>
        <w:jc w:val="center"/>
        <w:rPr>
          <w:rFonts w:ascii="Times New Roman" w:hAnsi="Times New Roman"/>
          <w:b/>
          <w:sz w:val="28"/>
          <w:szCs w:val="28"/>
        </w:rPr>
      </w:pPr>
      <w:r w:rsidRPr="00EA2641">
        <w:rPr>
          <w:rFonts w:ascii="Times New Roman" w:hAnsi="Times New Roman"/>
          <w:b/>
          <w:sz w:val="28"/>
          <w:szCs w:val="28"/>
        </w:rPr>
        <w:t>заявления на предоставление муниципальной услуги</w:t>
      </w:r>
    </w:p>
    <w:p w:rsidR="003D39EB" w:rsidRPr="00EA2641" w:rsidRDefault="003D39EB" w:rsidP="003D39EB">
      <w:pPr>
        <w:pStyle w:val="ConsPlusNormal"/>
        <w:jc w:val="center"/>
        <w:rPr>
          <w:rFonts w:ascii="Times New Roman" w:hAnsi="Times New Roman"/>
          <w:b/>
          <w:sz w:val="28"/>
          <w:szCs w:val="28"/>
        </w:rPr>
      </w:pPr>
      <w:r w:rsidRPr="00EA2641">
        <w:rPr>
          <w:rFonts w:ascii="Times New Roman" w:hAnsi="Times New Roman"/>
          <w:b/>
          <w:sz w:val="28"/>
          <w:szCs w:val="28"/>
        </w:rPr>
        <w:t>«Выдача разрешения на ввод объекта в эксплуатацию»</w:t>
      </w:r>
    </w:p>
    <w:p w:rsidR="003D39EB" w:rsidRPr="00EA2641" w:rsidRDefault="003D39EB" w:rsidP="003D39EB">
      <w:pPr>
        <w:pStyle w:val="ConsPlusNonformat"/>
        <w:jc w:val="right"/>
        <w:rPr>
          <w:rFonts w:ascii="Times New Roman" w:hAnsi="Times New Roman" w:cs="Times New Roman"/>
          <w:sz w:val="28"/>
          <w:szCs w:val="28"/>
        </w:rPr>
      </w:pPr>
    </w:p>
    <w:p w:rsidR="003D39EB" w:rsidRPr="00EA2641" w:rsidRDefault="003D39EB" w:rsidP="003D39EB">
      <w:pPr>
        <w:pStyle w:val="ConsPlusNonformat"/>
        <w:jc w:val="right"/>
        <w:rPr>
          <w:rFonts w:ascii="Times New Roman" w:hAnsi="Times New Roman" w:cs="Times New Roman"/>
          <w:sz w:val="28"/>
          <w:szCs w:val="28"/>
        </w:rPr>
      </w:pPr>
      <w:r w:rsidRPr="00EA2641">
        <w:rPr>
          <w:rFonts w:ascii="Times New Roman" w:hAnsi="Times New Roman" w:cs="Times New Roman"/>
          <w:sz w:val="28"/>
          <w:szCs w:val="28"/>
        </w:rPr>
        <w:t>Главе Администрации</w:t>
      </w:r>
    </w:p>
    <w:p w:rsidR="003D39EB" w:rsidRPr="00EA2641" w:rsidRDefault="003D39EB" w:rsidP="003D39EB">
      <w:pPr>
        <w:pStyle w:val="ConsPlusNonformat"/>
        <w:jc w:val="right"/>
      </w:pPr>
      <w:r>
        <w:rPr>
          <w:rFonts w:ascii="Times New Roman" w:hAnsi="Times New Roman" w:cs="Times New Roman"/>
          <w:sz w:val="28"/>
          <w:szCs w:val="28"/>
        </w:rPr>
        <w:t>Шемышейского района</w:t>
      </w:r>
    </w:p>
    <w:p w:rsidR="003D39EB" w:rsidRPr="00EA2641" w:rsidRDefault="003D39EB" w:rsidP="003D39EB">
      <w:pPr>
        <w:pStyle w:val="ConsPlusNonformat"/>
        <w:jc w:val="right"/>
        <w:rPr>
          <w:rFonts w:ascii="Times New Roman" w:hAnsi="Times New Roman" w:cs="Times New Roman"/>
          <w:sz w:val="28"/>
          <w:szCs w:val="28"/>
        </w:rPr>
      </w:pPr>
      <w:r w:rsidRPr="00EA2641">
        <w:rPr>
          <w:rFonts w:ascii="Times New Roman" w:hAnsi="Times New Roman" w:cs="Times New Roman"/>
          <w:sz w:val="28"/>
          <w:szCs w:val="28"/>
        </w:rPr>
        <w:t>от ____________________________________</w:t>
      </w:r>
    </w:p>
    <w:p w:rsidR="003D39EB" w:rsidRPr="00EA2641" w:rsidRDefault="003D39EB" w:rsidP="003D39EB">
      <w:pPr>
        <w:pStyle w:val="ConsPlusNonformat"/>
        <w:jc w:val="right"/>
        <w:rPr>
          <w:rFonts w:ascii="Times New Roman" w:hAnsi="Times New Roman" w:cs="Times New Roman"/>
          <w:sz w:val="28"/>
          <w:szCs w:val="28"/>
        </w:rPr>
      </w:pPr>
      <w:r w:rsidRPr="00EA2641">
        <w:rPr>
          <w:rFonts w:ascii="Times New Roman" w:hAnsi="Times New Roman" w:cs="Times New Roman"/>
          <w:sz w:val="28"/>
          <w:szCs w:val="28"/>
        </w:rPr>
        <w:t xml:space="preserve"> (наименование заявителя</w:t>
      </w:r>
    </w:p>
    <w:p w:rsidR="003D39EB" w:rsidRPr="00EA2641" w:rsidRDefault="003D39EB" w:rsidP="003D39EB">
      <w:pPr>
        <w:pStyle w:val="ConsPlusNonformat"/>
        <w:jc w:val="right"/>
        <w:rPr>
          <w:rFonts w:ascii="Times New Roman" w:hAnsi="Times New Roman" w:cs="Times New Roman"/>
          <w:sz w:val="28"/>
          <w:szCs w:val="28"/>
        </w:rPr>
      </w:pPr>
      <w:r w:rsidRPr="00EA2641">
        <w:rPr>
          <w:rFonts w:ascii="Times New Roman" w:hAnsi="Times New Roman" w:cs="Times New Roman"/>
          <w:sz w:val="28"/>
          <w:szCs w:val="28"/>
        </w:rPr>
        <w:t>______________________________________</w:t>
      </w:r>
    </w:p>
    <w:p w:rsidR="003D39EB" w:rsidRPr="00EA2641" w:rsidRDefault="003D39EB" w:rsidP="003D39EB">
      <w:pPr>
        <w:pStyle w:val="ConsPlusNonformat"/>
        <w:jc w:val="right"/>
        <w:rPr>
          <w:rFonts w:ascii="Times New Roman" w:hAnsi="Times New Roman" w:cs="Times New Roman"/>
          <w:sz w:val="28"/>
          <w:szCs w:val="28"/>
        </w:rPr>
      </w:pPr>
      <w:r w:rsidRPr="00EA2641">
        <w:rPr>
          <w:rFonts w:ascii="Times New Roman" w:hAnsi="Times New Roman" w:cs="Times New Roman"/>
          <w:sz w:val="28"/>
          <w:szCs w:val="28"/>
        </w:rPr>
        <w:t xml:space="preserve"> (фамилия, имя, отчество (последнее при наличии)) - для граждан,</w:t>
      </w:r>
    </w:p>
    <w:p w:rsidR="003D39EB" w:rsidRPr="00EA2641" w:rsidRDefault="003D39EB" w:rsidP="003D39EB">
      <w:pPr>
        <w:pStyle w:val="ConsPlusNonformat"/>
        <w:jc w:val="right"/>
        <w:rPr>
          <w:rFonts w:ascii="Times New Roman" w:hAnsi="Times New Roman" w:cs="Times New Roman"/>
          <w:sz w:val="28"/>
          <w:szCs w:val="28"/>
        </w:rPr>
      </w:pPr>
      <w:r w:rsidRPr="00EA2641">
        <w:rPr>
          <w:rFonts w:ascii="Times New Roman" w:hAnsi="Times New Roman" w:cs="Times New Roman"/>
          <w:sz w:val="28"/>
          <w:szCs w:val="28"/>
        </w:rPr>
        <w:t>______________________________________</w:t>
      </w:r>
    </w:p>
    <w:p w:rsidR="003D39EB" w:rsidRPr="00EA2641" w:rsidRDefault="003D39EB" w:rsidP="003D39EB">
      <w:pPr>
        <w:pStyle w:val="ConsPlusNonformat"/>
        <w:jc w:val="right"/>
        <w:rPr>
          <w:rFonts w:ascii="Times New Roman" w:hAnsi="Times New Roman" w:cs="Times New Roman"/>
          <w:sz w:val="28"/>
          <w:szCs w:val="28"/>
        </w:rPr>
      </w:pPr>
      <w:r w:rsidRPr="00EA2641">
        <w:rPr>
          <w:rFonts w:ascii="Times New Roman" w:hAnsi="Times New Roman" w:cs="Times New Roman"/>
          <w:sz w:val="28"/>
          <w:szCs w:val="28"/>
        </w:rPr>
        <w:t>полное наименование организации -</w:t>
      </w:r>
    </w:p>
    <w:p w:rsidR="003D39EB" w:rsidRPr="00EA2641" w:rsidRDefault="003D39EB" w:rsidP="003D39EB">
      <w:pPr>
        <w:pStyle w:val="ConsPlusNonformat"/>
        <w:jc w:val="right"/>
        <w:rPr>
          <w:rFonts w:ascii="Times New Roman" w:hAnsi="Times New Roman" w:cs="Times New Roman"/>
          <w:sz w:val="28"/>
          <w:szCs w:val="28"/>
        </w:rPr>
      </w:pPr>
      <w:r w:rsidRPr="00EA2641">
        <w:rPr>
          <w:rFonts w:ascii="Times New Roman" w:hAnsi="Times New Roman" w:cs="Times New Roman"/>
          <w:sz w:val="28"/>
          <w:szCs w:val="28"/>
        </w:rPr>
        <w:t>для юридических лиц),</w:t>
      </w:r>
    </w:p>
    <w:p w:rsidR="003D39EB" w:rsidRPr="00EA2641" w:rsidRDefault="003D39EB" w:rsidP="003D39EB">
      <w:pPr>
        <w:pStyle w:val="ConsPlusNonformat"/>
        <w:jc w:val="right"/>
        <w:rPr>
          <w:rFonts w:ascii="Times New Roman" w:hAnsi="Times New Roman" w:cs="Times New Roman"/>
          <w:sz w:val="28"/>
          <w:szCs w:val="28"/>
        </w:rPr>
      </w:pPr>
      <w:r w:rsidRPr="00EA2641">
        <w:rPr>
          <w:rFonts w:ascii="Times New Roman" w:hAnsi="Times New Roman" w:cs="Times New Roman"/>
          <w:sz w:val="28"/>
          <w:szCs w:val="28"/>
        </w:rPr>
        <w:t>______________________________________</w:t>
      </w:r>
    </w:p>
    <w:p w:rsidR="003D39EB" w:rsidRPr="00EA2641" w:rsidRDefault="003D39EB" w:rsidP="003D39EB">
      <w:pPr>
        <w:pStyle w:val="ConsPlusNormal"/>
        <w:jc w:val="right"/>
        <w:rPr>
          <w:rFonts w:ascii="Times New Roman" w:hAnsi="Times New Roman"/>
          <w:sz w:val="28"/>
          <w:szCs w:val="28"/>
        </w:rPr>
      </w:pPr>
      <w:r w:rsidRPr="00EA2641">
        <w:rPr>
          <w:rFonts w:ascii="Times New Roman" w:hAnsi="Times New Roman"/>
          <w:sz w:val="28"/>
          <w:szCs w:val="28"/>
        </w:rPr>
        <w:t>почтовый индекс и адрес</w:t>
      </w:r>
    </w:p>
    <w:p w:rsidR="003D39EB" w:rsidRPr="00EA2641" w:rsidRDefault="003D39EB" w:rsidP="003D39EB">
      <w:pPr>
        <w:pStyle w:val="ConsPlusNormal"/>
        <w:jc w:val="right"/>
        <w:rPr>
          <w:rFonts w:ascii="Times New Roman" w:hAnsi="Times New Roman"/>
          <w:sz w:val="28"/>
          <w:szCs w:val="28"/>
        </w:rPr>
      </w:pPr>
      <w:r w:rsidRPr="00EA2641">
        <w:rPr>
          <w:rFonts w:ascii="Times New Roman" w:hAnsi="Times New Roman"/>
          <w:sz w:val="28"/>
          <w:szCs w:val="28"/>
        </w:rPr>
        <w:t xml:space="preserve"> (по усмотрению заявителя номера факсов, </w:t>
      </w:r>
    </w:p>
    <w:p w:rsidR="003D39EB" w:rsidRPr="00EA2641" w:rsidRDefault="003D39EB" w:rsidP="003D39EB">
      <w:pPr>
        <w:pStyle w:val="ConsPlusNonformat"/>
        <w:jc w:val="right"/>
        <w:rPr>
          <w:rFonts w:ascii="Times New Roman" w:hAnsi="Times New Roman" w:cs="Times New Roman"/>
          <w:sz w:val="28"/>
          <w:szCs w:val="28"/>
        </w:rPr>
      </w:pPr>
      <w:r w:rsidRPr="00EA2641">
        <w:rPr>
          <w:rFonts w:ascii="Times New Roman" w:hAnsi="Times New Roman" w:cs="Times New Roman"/>
          <w:sz w:val="28"/>
          <w:szCs w:val="28"/>
        </w:rPr>
        <w:t>телексов, адрес электронной почты</w:t>
      </w:r>
    </w:p>
    <w:p w:rsidR="003D39EB" w:rsidRPr="00EA2641" w:rsidRDefault="003D39EB" w:rsidP="003D39EB">
      <w:pPr>
        <w:pStyle w:val="ConsPlusNonformat"/>
        <w:jc w:val="right"/>
        <w:rPr>
          <w:rFonts w:ascii="Times New Roman" w:hAnsi="Times New Roman" w:cs="Times New Roman"/>
          <w:sz w:val="28"/>
          <w:szCs w:val="28"/>
        </w:rPr>
      </w:pPr>
      <w:r w:rsidRPr="00EA2641">
        <w:rPr>
          <w:rFonts w:ascii="Times New Roman" w:hAnsi="Times New Roman" w:cs="Times New Roman"/>
          <w:sz w:val="28"/>
          <w:szCs w:val="28"/>
        </w:rPr>
        <w:t>Контактные телефоны: _________________</w:t>
      </w:r>
    </w:p>
    <w:p w:rsidR="003D39EB" w:rsidRPr="00EA2641" w:rsidRDefault="003D39EB" w:rsidP="003D39EB">
      <w:pPr>
        <w:pStyle w:val="ConsPlusNonformat"/>
        <w:jc w:val="right"/>
        <w:rPr>
          <w:rFonts w:ascii="Times New Roman" w:hAnsi="Times New Roman" w:cs="Times New Roman"/>
          <w:sz w:val="28"/>
          <w:szCs w:val="28"/>
        </w:rPr>
      </w:pPr>
      <w:r w:rsidRPr="00EA2641">
        <w:rPr>
          <w:rFonts w:ascii="Times New Roman" w:hAnsi="Times New Roman" w:cs="Times New Roman"/>
          <w:sz w:val="28"/>
          <w:szCs w:val="28"/>
        </w:rPr>
        <w:t>______________________________________</w:t>
      </w:r>
    </w:p>
    <w:p w:rsidR="003D39EB" w:rsidRPr="00EA2641" w:rsidRDefault="003D39EB" w:rsidP="003D39EB">
      <w:pPr>
        <w:pStyle w:val="ConsPlusNonformat"/>
        <w:jc w:val="both"/>
        <w:rPr>
          <w:rFonts w:ascii="Times New Roman" w:hAnsi="Times New Roman" w:cs="Times New Roman"/>
          <w:sz w:val="28"/>
          <w:szCs w:val="28"/>
        </w:rPr>
      </w:pPr>
    </w:p>
    <w:p w:rsidR="003D39EB" w:rsidRPr="00EA2641" w:rsidRDefault="003D39EB" w:rsidP="003D39EB">
      <w:pPr>
        <w:pStyle w:val="ConsPlusNormal"/>
        <w:jc w:val="center"/>
        <w:rPr>
          <w:rFonts w:ascii="Times New Roman" w:hAnsi="Times New Roman"/>
          <w:sz w:val="28"/>
          <w:szCs w:val="28"/>
        </w:rPr>
      </w:pPr>
      <w:bookmarkStart w:id="4" w:name="P590"/>
      <w:bookmarkEnd w:id="4"/>
      <w:r w:rsidRPr="00EA2641">
        <w:rPr>
          <w:rFonts w:ascii="Times New Roman" w:hAnsi="Times New Roman"/>
          <w:sz w:val="28"/>
          <w:szCs w:val="28"/>
        </w:rPr>
        <w:t>ЗАЯВЛЕНИЕ</w:t>
      </w:r>
    </w:p>
    <w:p w:rsidR="003D39EB" w:rsidRPr="00EA2641" w:rsidRDefault="003D39EB" w:rsidP="003D39EB">
      <w:pPr>
        <w:pStyle w:val="ConsPlusNormal"/>
        <w:jc w:val="both"/>
        <w:rPr>
          <w:rFonts w:ascii="Times New Roman" w:hAnsi="Times New Roman"/>
          <w:sz w:val="28"/>
          <w:szCs w:val="28"/>
        </w:rPr>
      </w:pPr>
    </w:p>
    <w:p w:rsidR="003D39EB" w:rsidRPr="00EA2641" w:rsidRDefault="003D39EB" w:rsidP="003D39EB">
      <w:pPr>
        <w:pStyle w:val="aff"/>
        <w:ind w:right="-2" w:firstLine="709"/>
        <w:jc w:val="both"/>
      </w:pPr>
      <w:r w:rsidRPr="00EA2641">
        <w:rPr>
          <w:rFonts w:ascii="Times New Roman" w:hAnsi="Times New Roman" w:cs="Times New Roman"/>
          <w:sz w:val="28"/>
          <w:szCs w:val="28"/>
        </w:rPr>
        <w:t xml:space="preserve">Прошу выдать разрешение на ввод объекта в эксплуатацию:____________________________________________________ </w:t>
      </w:r>
    </w:p>
    <w:p w:rsidR="003D39EB" w:rsidRPr="00EA2641" w:rsidRDefault="003D39EB" w:rsidP="003D39EB">
      <w:pPr>
        <w:pStyle w:val="aff"/>
        <w:ind w:right="-2" w:firstLine="284"/>
        <w:jc w:val="center"/>
      </w:pPr>
      <w:r w:rsidRPr="00EA2641">
        <w:rPr>
          <w:rFonts w:ascii="Times New Roman" w:hAnsi="Times New Roman" w:cs="Times New Roman"/>
          <w:sz w:val="22"/>
          <w:szCs w:val="22"/>
        </w:rPr>
        <w:t xml:space="preserve">                         </w:t>
      </w:r>
      <w:r w:rsidRPr="00EA2641">
        <w:rPr>
          <w:rFonts w:ascii="Times New Roman" w:hAnsi="Times New Roman" w:cs="Times New Roman"/>
          <w:sz w:val="14"/>
          <w:szCs w:val="14"/>
        </w:rPr>
        <w:t xml:space="preserve">   (наименование построенного, реконструированного объекта </w:t>
      </w:r>
    </w:p>
    <w:p w:rsidR="003D39EB" w:rsidRPr="00EA2641" w:rsidRDefault="003D39EB" w:rsidP="003D39EB">
      <w:pPr>
        <w:pStyle w:val="aff"/>
        <w:ind w:right="-2"/>
        <w:jc w:val="center"/>
      </w:pPr>
      <w:r w:rsidRPr="00EA2641">
        <w:rPr>
          <w:rFonts w:ascii="Times New Roman" w:hAnsi="Times New Roman" w:cs="Times New Roman"/>
          <w:sz w:val="18"/>
          <w:szCs w:val="18"/>
        </w:rPr>
        <w:t xml:space="preserve">_______________________________________________________________________________________________________, </w:t>
      </w:r>
    </w:p>
    <w:p w:rsidR="003D39EB" w:rsidRPr="00EA2641" w:rsidRDefault="003D39EB" w:rsidP="003D39EB">
      <w:pPr>
        <w:pStyle w:val="aff"/>
        <w:ind w:right="-2" w:firstLine="284"/>
        <w:jc w:val="center"/>
      </w:pPr>
      <w:r w:rsidRPr="00EA2641">
        <w:rPr>
          <w:rFonts w:ascii="Times New Roman" w:hAnsi="Times New Roman" w:cs="Times New Roman"/>
          <w:sz w:val="14"/>
          <w:szCs w:val="14"/>
        </w:rPr>
        <w:t>капитального строительства в соответствии с разрешением на строительство)</w:t>
      </w:r>
    </w:p>
    <w:p w:rsidR="003D39EB" w:rsidRPr="00EA2641" w:rsidRDefault="003D39EB" w:rsidP="003D39EB">
      <w:pPr>
        <w:pStyle w:val="aff"/>
        <w:ind w:right="-2" w:firstLine="709"/>
        <w:jc w:val="both"/>
      </w:pPr>
      <w:r w:rsidRPr="00EA2641">
        <w:rPr>
          <w:rFonts w:ascii="Times New Roman" w:hAnsi="Times New Roman" w:cs="Times New Roman"/>
          <w:sz w:val="28"/>
          <w:szCs w:val="28"/>
        </w:rPr>
        <w:t>расположенного по адресу: _____________________________________.</w:t>
      </w:r>
    </w:p>
    <w:p w:rsidR="003D39EB" w:rsidRPr="00EA2641" w:rsidRDefault="003D39EB" w:rsidP="003D39EB">
      <w:pPr>
        <w:pStyle w:val="aff"/>
        <w:ind w:right="-2"/>
        <w:jc w:val="center"/>
      </w:pPr>
      <w:r w:rsidRPr="00EA2641">
        <w:rPr>
          <w:rFonts w:ascii="Times New Roman" w:hAnsi="Times New Roman" w:cs="Times New Roman"/>
          <w:sz w:val="20"/>
          <w:szCs w:val="20"/>
        </w:rPr>
        <w:t xml:space="preserve">                                                                </w:t>
      </w:r>
      <w:r w:rsidRPr="00EA2641">
        <w:rPr>
          <w:rFonts w:ascii="Times New Roman" w:hAnsi="Times New Roman" w:cs="Times New Roman"/>
          <w:sz w:val="14"/>
          <w:szCs w:val="14"/>
        </w:rPr>
        <w:t xml:space="preserve"> (адрес построенного, реконструированного объекта</w:t>
      </w:r>
      <w:r w:rsidRPr="00EA2641">
        <w:rPr>
          <w:rFonts w:ascii="Times New Roman" w:hAnsi="Times New Roman" w:cs="Times New Roman"/>
          <w:sz w:val="20"/>
          <w:szCs w:val="20"/>
        </w:rPr>
        <w:t xml:space="preserve"> __________________________________________________________________________________________</w:t>
      </w:r>
    </w:p>
    <w:p w:rsidR="003D39EB" w:rsidRPr="00EA2641" w:rsidRDefault="003D39EB" w:rsidP="003D39EB">
      <w:pPr>
        <w:pStyle w:val="aff"/>
        <w:ind w:right="-2" w:firstLine="284"/>
        <w:jc w:val="center"/>
      </w:pPr>
      <w:r w:rsidRPr="00EA2641">
        <w:rPr>
          <w:rFonts w:ascii="Times New Roman" w:hAnsi="Times New Roman" w:cs="Times New Roman"/>
          <w:sz w:val="14"/>
          <w:szCs w:val="14"/>
        </w:rPr>
        <w:t xml:space="preserve">капитального строительства в соответствии с государственным адресным реестром), для линейных объектов — описание местоположения) </w:t>
      </w:r>
    </w:p>
    <w:p w:rsidR="003D39EB" w:rsidRPr="00EA2641" w:rsidRDefault="003D39EB" w:rsidP="003D39EB">
      <w:pPr>
        <w:pStyle w:val="aff"/>
        <w:ind w:right="-2" w:firstLine="709"/>
        <w:jc w:val="both"/>
      </w:pPr>
      <w:r w:rsidRPr="00EA2641">
        <w:rPr>
          <w:rFonts w:ascii="Times New Roman" w:hAnsi="Times New Roman" w:cs="Times New Roman"/>
          <w:sz w:val="28"/>
          <w:szCs w:val="28"/>
        </w:rPr>
        <w:t>Строительство (реконструкция) объекта капитального строительства осуществлялось(лась) на основании:</w:t>
      </w:r>
    </w:p>
    <w:p w:rsidR="003D39EB" w:rsidRPr="00EA2641" w:rsidRDefault="003D39EB" w:rsidP="003D39EB">
      <w:pPr>
        <w:pStyle w:val="aff"/>
        <w:ind w:right="-2"/>
        <w:jc w:val="both"/>
      </w:pPr>
      <w:r w:rsidRPr="00EA2641">
        <w:rPr>
          <w:rFonts w:ascii="Times New Roman" w:hAnsi="Times New Roman" w:cs="Times New Roman"/>
          <w:sz w:val="28"/>
          <w:szCs w:val="28"/>
        </w:rPr>
        <w:t>__________________________________________________________________;</w:t>
      </w:r>
    </w:p>
    <w:p w:rsidR="003D39EB" w:rsidRPr="00EA2641" w:rsidRDefault="003D39EB" w:rsidP="003D39EB">
      <w:pPr>
        <w:pStyle w:val="aff"/>
        <w:ind w:right="-2"/>
        <w:jc w:val="center"/>
      </w:pPr>
      <w:r w:rsidRPr="00EA2641">
        <w:rPr>
          <w:rFonts w:ascii="Times New Roman" w:hAnsi="Times New Roman" w:cs="Times New Roman"/>
          <w:sz w:val="14"/>
          <w:szCs w:val="14"/>
        </w:rPr>
        <w:t>(наименование и реквизиты документа)</w:t>
      </w:r>
    </w:p>
    <w:p w:rsidR="003D39EB" w:rsidRPr="00EA2641" w:rsidRDefault="003D39EB" w:rsidP="003D39EB">
      <w:pPr>
        <w:pStyle w:val="aff"/>
        <w:ind w:right="-2" w:firstLine="709"/>
        <w:jc w:val="both"/>
      </w:pPr>
      <w:r w:rsidRPr="00EA2641">
        <w:rPr>
          <w:rFonts w:ascii="Times New Roman" w:hAnsi="Times New Roman" w:cs="Times New Roman"/>
          <w:sz w:val="28"/>
          <w:szCs w:val="28"/>
        </w:rPr>
        <w:t>Правоустанавливающий документ на земельный участок:</w:t>
      </w:r>
    </w:p>
    <w:p w:rsidR="003D39EB" w:rsidRPr="00EA2641" w:rsidRDefault="003D39EB" w:rsidP="003D39EB">
      <w:pPr>
        <w:pStyle w:val="aff"/>
        <w:ind w:right="-2"/>
        <w:jc w:val="both"/>
      </w:pPr>
      <w:r w:rsidRPr="00EA2641">
        <w:rPr>
          <w:rFonts w:ascii="Times New Roman" w:hAnsi="Times New Roman" w:cs="Times New Roman"/>
          <w:sz w:val="28"/>
          <w:szCs w:val="28"/>
        </w:rPr>
        <w:t>__________________________________________________________________;</w:t>
      </w:r>
    </w:p>
    <w:p w:rsidR="003D39EB" w:rsidRPr="00EA2641" w:rsidRDefault="003D39EB" w:rsidP="003D39EB">
      <w:pPr>
        <w:pStyle w:val="aff"/>
        <w:ind w:right="-2"/>
        <w:jc w:val="center"/>
      </w:pPr>
      <w:r w:rsidRPr="00EA2641">
        <w:rPr>
          <w:rFonts w:ascii="Times New Roman" w:hAnsi="Times New Roman" w:cs="Times New Roman"/>
          <w:sz w:val="14"/>
          <w:szCs w:val="14"/>
        </w:rPr>
        <w:t>(наименование и реквизиты документа)</w:t>
      </w:r>
    </w:p>
    <w:p w:rsidR="003D39EB" w:rsidRPr="00EA2641" w:rsidRDefault="003D39EB" w:rsidP="003D39EB">
      <w:pPr>
        <w:pStyle w:val="ConsPlusNonformat"/>
        <w:ind w:firstLine="709"/>
        <w:rPr>
          <w:rFonts w:cs="Times New Roman"/>
          <w:sz w:val="28"/>
          <w:szCs w:val="28"/>
        </w:rPr>
      </w:pPr>
    </w:p>
    <w:p w:rsidR="003D39EB" w:rsidRPr="00EA2641" w:rsidRDefault="003D39EB" w:rsidP="003D39EB">
      <w:pPr>
        <w:pStyle w:val="ConsPlusNonformat"/>
        <w:ind w:firstLine="709"/>
        <w:rPr>
          <w:rFonts w:ascii="Times New Roman" w:hAnsi="Times New Roman" w:cs="Times New Roman"/>
          <w:sz w:val="28"/>
          <w:szCs w:val="28"/>
        </w:rPr>
      </w:pPr>
      <w:r w:rsidRPr="00EA2641">
        <w:rPr>
          <w:rFonts w:ascii="Times New Roman" w:hAnsi="Times New Roman" w:cs="Times New Roman"/>
          <w:sz w:val="28"/>
          <w:szCs w:val="28"/>
        </w:rPr>
        <w:t>К заявлению прилагаю следующие документы:</w:t>
      </w:r>
    </w:p>
    <w:p w:rsidR="003D39EB" w:rsidRPr="00EA2641" w:rsidRDefault="003D39EB" w:rsidP="003D39EB">
      <w:pPr>
        <w:pStyle w:val="ConsPlusNonformat"/>
        <w:ind w:firstLine="709"/>
        <w:rPr>
          <w:rFonts w:ascii="Times New Roman" w:hAnsi="Times New Roman" w:cs="Times New Roman"/>
          <w:sz w:val="28"/>
          <w:szCs w:val="28"/>
        </w:rPr>
      </w:pPr>
      <w:r w:rsidRPr="00EA2641">
        <w:rPr>
          <w:rFonts w:ascii="Times New Roman" w:hAnsi="Times New Roman" w:cs="Times New Roman"/>
          <w:sz w:val="28"/>
          <w:szCs w:val="28"/>
        </w:rPr>
        <w:t>1) _____________________________________________________________;</w:t>
      </w:r>
    </w:p>
    <w:p w:rsidR="003D39EB" w:rsidRPr="00EA2641" w:rsidRDefault="003D39EB" w:rsidP="003D39EB">
      <w:pPr>
        <w:pStyle w:val="ConsPlusNonformat"/>
        <w:ind w:firstLine="709"/>
        <w:rPr>
          <w:rFonts w:ascii="Times New Roman" w:hAnsi="Times New Roman" w:cs="Times New Roman"/>
          <w:sz w:val="28"/>
          <w:szCs w:val="28"/>
        </w:rPr>
      </w:pPr>
      <w:r w:rsidRPr="00EA2641">
        <w:rPr>
          <w:rFonts w:ascii="Times New Roman" w:hAnsi="Times New Roman" w:cs="Times New Roman"/>
          <w:sz w:val="28"/>
          <w:szCs w:val="28"/>
        </w:rPr>
        <w:t>2) _____________________________________________________________;</w:t>
      </w:r>
    </w:p>
    <w:p w:rsidR="003D39EB" w:rsidRPr="00EA2641" w:rsidRDefault="003D39EB" w:rsidP="003D39EB">
      <w:pPr>
        <w:pStyle w:val="ConsPlusNonformat"/>
        <w:ind w:firstLine="709"/>
        <w:rPr>
          <w:rFonts w:ascii="Times New Roman" w:hAnsi="Times New Roman" w:cs="Times New Roman"/>
          <w:sz w:val="28"/>
          <w:szCs w:val="28"/>
        </w:rPr>
      </w:pPr>
      <w:r w:rsidRPr="00EA2641">
        <w:rPr>
          <w:rFonts w:ascii="Times New Roman" w:hAnsi="Times New Roman" w:cs="Times New Roman"/>
          <w:sz w:val="28"/>
          <w:szCs w:val="28"/>
        </w:rPr>
        <w:t>3) _____________________________________________________________;</w:t>
      </w:r>
    </w:p>
    <w:p w:rsidR="003D39EB" w:rsidRPr="00EA2641" w:rsidRDefault="003D39EB" w:rsidP="003D39EB">
      <w:pPr>
        <w:pStyle w:val="ConsPlusNonformat"/>
        <w:ind w:firstLine="709"/>
        <w:rPr>
          <w:rFonts w:ascii="Times New Roman" w:hAnsi="Times New Roman" w:cs="Times New Roman"/>
          <w:sz w:val="28"/>
          <w:szCs w:val="28"/>
        </w:rPr>
      </w:pPr>
      <w:r w:rsidRPr="00EA2641">
        <w:rPr>
          <w:rFonts w:ascii="Times New Roman" w:hAnsi="Times New Roman" w:cs="Times New Roman"/>
          <w:sz w:val="28"/>
          <w:szCs w:val="28"/>
        </w:rPr>
        <w:t>4) ____________________________________________________________;</w:t>
      </w:r>
    </w:p>
    <w:p w:rsidR="003D39EB" w:rsidRPr="00EA2641" w:rsidRDefault="003D39EB" w:rsidP="003D39EB">
      <w:pPr>
        <w:pStyle w:val="ConsPlusNonformat"/>
        <w:ind w:firstLine="709"/>
        <w:rPr>
          <w:rFonts w:ascii="Times New Roman" w:hAnsi="Times New Roman" w:cs="Times New Roman"/>
          <w:sz w:val="28"/>
          <w:szCs w:val="28"/>
        </w:rPr>
      </w:pPr>
      <w:r w:rsidRPr="00EA2641">
        <w:rPr>
          <w:rFonts w:ascii="Times New Roman" w:hAnsi="Times New Roman" w:cs="Times New Roman"/>
          <w:sz w:val="28"/>
          <w:szCs w:val="28"/>
        </w:rPr>
        <w:t>5) ____________________________________________________________;</w:t>
      </w:r>
    </w:p>
    <w:p w:rsidR="003D39EB" w:rsidRPr="00EA2641" w:rsidRDefault="003D39EB" w:rsidP="003D39EB">
      <w:pPr>
        <w:pStyle w:val="ConsPlusNonformat"/>
        <w:ind w:firstLine="709"/>
        <w:rPr>
          <w:rFonts w:ascii="Times New Roman" w:hAnsi="Times New Roman" w:cs="Times New Roman"/>
          <w:sz w:val="28"/>
          <w:szCs w:val="28"/>
        </w:rPr>
      </w:pPr>
      <w:r w:rsidRPr="00EA2641">
        <w:rPr>
          <w:rFonts w:ascii="Times New Roman" w:hAnsi="Times New Roman" w:cs="Times New Roman"/>
          <w:sz w:val="28"/>
          <w:szCs w:val="28"/>
        </w:rPr>
        <w:lastRenderedPageBreak/>
        <w:t>6) ____________________________________________________________;</w:t>
      </w:r>
    </w:p>
    <w:p w:rsidR="003D39EB" w:rsidRPr="00EA2641" w:rsidRDefault="003D39EB" w:rsidP="003D39EB">
      <w:pPr>
        <w:pStyle w:val="ConsPlusNonformat"/>
        <w:ind w:firstLine="709"/>
        <w:rPr>
          <w:rFonts w:ascii="Times New Roman" w:hAnsi="Times New Roman" w:cs="Times New Roman"/>
          <w:sz w:val="28"/>
          <w:szCs w:val="28"/>
        </w:rPr>
      </w:pPr>
      <w:r w:rsidRPr="00EA2641">
        <w:rPr>
          <w:rFonts w:ascii="Times New Roman" w:hAnsi="Times New Roman" w:cs="Times New Roman"/>
          <w:sz w:val="28"/>
          <w:szCs w:val="28"/>
        </w:rPr>
        <w:t>7) ____________________________________________________________;</w:t>
      </w:r>
    </w:p>
    <w:p w:rsidR="003D39EB" w:rsidRPr="00EA2641" w:rsidRDefault="003D39EB" w:rsidP="003D39EB">
      <w:pPr>
        <w:pStyle w:val="ConsPlusNonformat"/>
        <w:ind w:firstLine="709"/>
        <w:rPr>
          <w:rFonts w:ascii="Times New Roman" w:hAnsi="Times New Roman" w:cs="Times New Roman"/>
          <w:sz w:val="28"/>
          <w:szCs w:val="28"/>
        </w:rPr>
      </w:pPr>
      <w:r w:rsidRPr="00EA2641">
        <w:rPr>
          <w:rFonts w:ascii="Times New Roman" w:hAnsi="Times New Roman" w:cs="Times New Roman"/>
          <w:sz w:val="28"/>
          <w:szCs w:val="28"/>
        </w:rPr>
        <w:t>8) ____________________________________________________________;</w:t>
      </w:r>
    </w:p>
    <w:p w:rsidR="003D39EB" w:rsidRPr="00EA2641" w:rsidRDefault="003D39EB" w:rsidP="003D39EB">
      <w:pPr>
        <w:pStyle w:val="ConsPlusNonformat"/>
        <w:ind w:firstLine="709"/>
        <w:rPr>
          <w:rFonts w:ascii="Times New Roman" w:hAnsi="Times New Roman" w:cs="Times New Roman"/>
          <w:sz w:val="28"/>
          <w:szCs w:val="28"/>
        </w:rPr>
      </w:pPr>
      <w:r w:rsidRPr="00EA2641">
        <w:rPr>
          <w:rFonts w:ascii="Times New Roman" w:hAnsi="Times New Roman" w:cs="Times New Roman"/>
          <w:sz w:val="28"/>
          <w:szCs w:val="28"/>
        </w:rPr>
        <w:t>9) ____________________________________________________________;</w:t>
      </w:r>
    </w:p>
    <w:p w:rsidR="003D39EB" w:rsidRPr="00EA2641" w:rsidRDefault="003D39EB" w:rsidP="003D39EB">
      <w:pPr>
        <w:pStyle w:val="ConsPlusNonformat"/>
        <w:ind w:firstLine="709"/>
        <w:rPr>
          <w:rFonts w:ascii="Times New Roman" w:hAnsi="Times New Roman" w:cs="Times New Roman"/>
          <w:sz w:val="28"/>
          <w:szCs w:val="28"/>
        </w:rPr>
      </w:pPr>
      <w:r w:rsidRPr="00EA2641">
        <w:rPr>
          <w:rFonts w:ascii="Times New Roman" w:hAnsi="Times New Roman" w:cs="Times New Roman"/>
          <w:sz w:val="28"/>
          <w:szCs w:val="28"/>
        </w:rPr>
        <w:t>10)___________________________________________________________;</w:t>
      </w:r>
    </w:p>
    <w:p w:rsidR="003D39EB" w:rsidRPr="00EA2641" w:rsidRDefault="003D39EB" w:rsidP="003D39EB">
      <w:pPr>
        <w:pStyle w:val="ConsPlusNonformat"/>
        <w:ind w:firstLine="709"/>
        <w:rPr>
          <w:rFonts w:ascii="Times New Roman" w:hAnsi="Times New Roman" w:cs="Times New Roman"/>
          <w:sz w:val="28"/>
          <w:szCs w:val="28"/>
        </w:rPr>
      </w:pPr>
      <w:r w:rsidRPr="00EA2641">
        <w:rPr>
          <w:rFonts w:ascii="Times New Roman" w:hAnsi="Times New Roman" w:cs="Times New Roman"/>
          <w:sz w:val="28"/>
          <w:szCs w:val="28"/>
        </w:rPr>
        <w:t>11)___________________________________________________________;</w:t>
      </w:r>
    </w:p>
    <w:p w:rsidR="003D39EB" w:rsidRPr="00EA2641" w:rsidRDefault="003D39EB" w:rsidP="003D39EB">
      <w:pPr>
        <w:pStyle w:val="ConsPlusNonformat"/>
        <w:ind w:firstLine="709"/>
        <w:rPr>
          <w:rFonts w:ascii="Times New Roman" w:hAnsi="Times New Roman" w:cs="Times New Roman"/>
          <w:sz w:val="28"/>
          <w:szCs w:val="28"/>
        </w:rPr>
      </w:pPr>
      <w:r w:rsidRPr="00EA2641">
        <w:rPr>
          <w:rFonts w:ascii="Times New Roman" w:hAnsi="Times New Roman" w:cs="Times New Roman"/>
          <w:sz w:val="28"/>
          <w:szCs w:val="28"/>
        </w:rPr>
        <w:t>12)___________________________________________________________.</w:t>
      </w:r>
    </w:p>
    <w:p w:rsidR="003D39EB" w:rsidRPr="00EA2641" w:rsidRDefault="003D39EB" w:rsidP="003D39EB">
      <w:pPr>
        <w:pStyle w:val="ConsPlusNormal"/>
        <w:ind w:firstLine="540"/>
        <w:jc w:val="both"/>
        <w:rPr>
          <w:rFonts w:ascii="Times New Roman" w:hAnsi="Times New Roman"/>
          <w:sz w:val="28"/>
        </w:rPr>
      </w:pPr>
    </w:p>
    <w:p w:rsidR="003D39EB" w:rsidRPr="00EA2641" w:rsidRDefault="003D39EB" w:rsidP="003D39EB">
      <w:pPr>
        <w:pStyle w:val="ConsPlusNormal"/>
        <w:ind w:firstLine="540"/>
        <w:jc w:val="both"/>
        <w:rPr>
          <w:rFonts w:ascii="Times New Roman" w:hAnsi="Times New Roman"/>
          <w:sz w:val="28"/>
        </w:rPr>
      </w:pPr>
      <w:r w:rsidRPr="00EA2641">
        <w:rPr>
          <w:rFonts w:ascii="Times New Roman" w:hAnsi="Times New Roman"/>
          <w:sz w:val="28"/>
        </w:rPr>
        <w:t>Уведомления, в том числе об отказе в выдаче разрешения на ввод, решение об отказе в приеме к рассмотрению документов, расписки и иные результаты рассмотрения документов прошу (</w:t>
      </w:r>
      <w:r w:rsidRPr="00EA2641">
        <w:rPr>
          <w:rFonts w:ascii="Times New Roman" w:hAnsi="Times New Roman"/>
          <w:sz w:val="28"/>
          <w:szCs w:val="28"/>
        </w:rPr>
        <w:t>нужное отметить в квадрате):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8896"/>
      </w:tblGrid>
      <w:tr w:rsidR="003D39EB" w:rsidRPr="00EA2641" w:rsidTr="000F1B69">
        <w:tc>
          <w:tcPr>
            <w:tcW w:w="675" w:type="dxa"/>
          </w:tcPr>
          <w:p w:rsidR="003D39EB" w:rsidRPr="00EA2641" w:rsidRDefault="003D39EB" w:rsidP="000F1B69">
            <w:pPr>
              <w:pStyle w:val="ConsPlusNormal"/>
              <w:jc w:val="both"/>
              <w:rPr>
                <w:rFonts w:ascii="Times New Roman" w:hAnsi="Times New Roman"/>
                <w:sz w:val="28"/>
              </w:rPr>
            </w:pPr>
          </w:p>
        </w:tc>
        <w:tc>
          <w:tcPr>
            <w:tcW w:w="8896" w:type="dxa"/>
          </w:tcPr>
          <w:p w:rsidR="003D39EB" w:rsidRPr="00EA2641" w:rsidRDefault="003D39EB" w:rsidP="000F1B69">
            <w:pPr>
              <w:pStyle w:val="ConsPlusNormal"/>
              <w:jc w:val="both"/>
              <w:rPr>
                <w:rFonts w:ascii="Times New Roman" w:hAnsi="Times New Roman"/>
                <w:sz w:val="28"/>
              </w:rPr>
            </w:pPr>
            <w:r w:rsidRPr="00EA2641">
              <w:rPr>
                <w:rFonts w:ascii="Times New Roman" w:hAnsi="Times New Roman"/>
                <w:sz w:val="28"/>
              </w:rPr>
              <w:t>направлять в форме электронного документа через</w:t>
            </w:r>
            <w:r w:rsidRPr="00EA2641">
              <w:rPr>
                <w:rFonts w:ascii="Times New Roman" w:hAnsi="Times New Roman"/>
                <w:sz w:val="28"/>
                <w:szCs w:val="28"/>
              </w:rPr>
              <w:t xml:space="preserve"> личный кабинет Регионального портала</w:t>
            </w:r>
          </w:p>
        </w:tc>
      </w:tr>
      <w:tr w:rsidR="003D39EB" w:rsidRPr="00EA2641" w:rsidTr="000F1B69">
        <w:tc>
          <w:tcPr>
            <w:tcW w:w="675" w:type="dxa"/>
          </w:tcPr>
          <w:p w:rsidR="003D39EB" w:rsidRPr="00EA2641" w:rsidRDefault="003D39EB" w:rsidP="000F1B69">
            <w:pPr>
              <w:pStyle w:val="ConsPlusNormal"/>
              <w:jc w:val="both"/>
              <w:rPr>
                <w:rFonts w:ascii="Times New Roman" w:hAnsi="Times New Roman"/>
                <w:sz w:val="28"/>
              </w:rPr>
            </w:pPr>
          </w:p>
        </w:tc>
        <w:tc>
          <w:tcPr>
            <w:tcW w:w="8896" w:type="dxa"/>
          </w:tcPr>
          <w:p w:rsidR="003D39EB" w:rsidRPr="00EA2641" w:rsidRDefault="003D39EB" w:rsidP="000F1B69">
            <w:pPr>
              <w:pStyle w:val="ConsPlusNormal"/>
              <w:jc w:val="both"/>
              <w:rPr>
                <w:rFonts w:ascii="Times New Roman" w:hAnsi="Times New Roman"/>
                <w:sz w:val="28"/>
              </w:rPr>
            </w:pPr>
            <w:r w:rsidRPr="00EA2641">
              <w:rPr>
                <w:rFonts w:ascii="Times New Roman" w:hAnsi="Times New Roman"/>
                <w:sz w:val="28"/>
              </w:rPr>
              <w:t>выдать на бумажном носителе непосредственно при личном обращении  заявителя (представителя заявителя) в Администрацию</w:t>
            </w:r>
          </w:p>
        </w:tc>
      </w:tr>
      <w:tr w:rsidR="003D39EB" w:rsidRPr="00EA2641" w:rsidTr="000F1B69">
        <w:tc>
          <w:tcPr>
            <w:tcW w:w="675" w:type="dxa"/>
          </w:tcPr>
          <w:p w:rsidR="003D39EB" w:rsidRPr="00EA2641" w:rsidRDefault="003D39EB" w:rsidP="000F1B69">
            <w:pPr>
              <w:pStyle w:val="ConsPlusNormal"/>
              <w:jc w:val="both"/>
              <w:rPr>
                <w:rFonts w:ascii="Times New Roman" w:hAnsi="Times New Roman"/>
                <w:sz w:val="28"/>
              </w:rPr>
            </w:pPr>
          </w:p>
        </w:tc>
        <w:tc>
          <w:tcPr>
            <w:tcW w:w="8896" w:type="dxa"/>
          </w:tcPr>
          <w:p w:rsidR="003D39EB" w:rsidRPr="00EA2641" w:rsidRDefault="003D39EB" w:rsidP="000F1B69">
            <w:pPr>
              <w:pStyle w:val="ConsPlusNormal"/>
              <w:jc w:val="both"/>
              <w:rPr>
                <w:rFonts w:ascii="Times New Roman" w:hAnsi="Times New Roman"/>
                <w:sz w:val="28"/>
              </w:rPr>
            </w:pPr>
            <w:r w:rsidRPr="00EA2641">
              <w:rPr>
                <w:rFonts w:ascii="Times New Roman" w:hAnsi="Times New Roman"/>
                <w:sz w:val="28"/>
              </w:rPr>
              <w:t xml:space="preserve">выдать на бумажном носителе через </w:t>
            </w:r>
            <w:r w:rsidRPr="00EA2641">
              <w:rPr>
                <w:rFonts w:ascii="Times New Roman" w:hAnsi="Times New Roman"/>
                <w:sz w:val="28"/>
                <w:szCs w:val="28"/>
              </w:rPr>
              <w:t>МФЦ</w:t>
            </w:r>
          </w:p>
        </w:tc>
      </w:tr>
      <w:tr w:rsidR="003D39EB" w:rsidRPr="00EA2641" w:rsidTr="000F1B69">
        <w:tc>
          <w:tcPr>
            <w:tcW w:w="675" w:type="dxa"/>
          </w:tcPr>
          <w:p w:rsidR="003D39EB" w:rsidRPr="00EA2641" w:rsidRDefault="003D39EB" w:rsidP="000F1B69">
            <w:pPr>
              <w:pStyle w:val="ConsPlusNormal"/>
              <w:jc w:val="both"/>
              <w:rPr>
                <w:rFonts w:ascii="Times New Roman" w:hAnsi="Times New Roman"/>
                <w:sz w:val="28"/>
              </w:rPr>
            </w:pPr>
          </w:p>
        </w:tc>
        <w:tc>
          <w:tcPr>
            <w:tcW w:w="8896" w:type="dxa"/>
          </w:tcPr>
          <w:p w:rsidR="003D39EB" w:rsidRPr="00EA2641" w:rsidRDefault="003D39EB" w:rsidP="000F1B69">
            <w:pPr>
              <w:spacing w:after="1" w:line="280" w:lineRule="atLeast"/>
              <w:jc w:val="both"/>
            </w:pPr>
            <w:r w:rsidRPr="00EA2641">
              <w:t>направлять  на бумажном носителе посредством почтового отправления</w:t>
            </w:r>
          </w:p>
        </w:tc>
      </w:tr>
    </w:tbl>
    <w:p w:rsidR="003D39EB" w:rsidRPr="00EA2641" w:rsidRDefault="003D39EB" w:rsidP="003D39EB">
      <w:pPr>
        <w:pStyle w:val="ConsPlusNormal"/>
        <w:ind w:firstLine="540"/>
        <w:jc w:val="both"/>
        <w:rPr>
          <w:rFonts w:ascii="Times New Roman" w:hAnsi="Times New Roman"/>
          <w:sz w:val="28"/>
        </w:rPr>
      </w:pPr>
    </w:p>
    <w:p w:rsidR="003D39EB" w:rsidRPr="00EA2641" w:rsidRDefault="003D39EB" w:rsidP="003D39EB">
      <w:pPr>
        <w:pStyle w:val="ConsPlusNormal"/>
        <w:ind w:firstLine="540"/>
        <w:jc w:val="both"/>
        <w:rPr>
          <w:rFonts w:ascii="Times New Roman" w:hAnsi="Times New Roman"/>
          <w:sz w:val="28"/>
        </w:rPr>
      </w:pPr>
      <w:r w:rsidRPr="00EA2641">
        <w:rPr>
          <w:rFonts w:ascii="Times New Roman" w:hAnsi="Times New Roman"/>
          <w:sz w:val="28"/>
          <w:szCs w:val="28"/>
        </w:rPr>
        <w:t>Разрешение на ввод прошу (нужное отметить в квадрате):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8896"/>
      </w:tblGrid>
      <w:tr w:rsidR="003D39EB" w:rsidRPr="00EA2641" w:rsidTr="000F1B69">
        <w:tc>
          <w:tcPr>
            <w:tcW w:w="675" w:type="dxa"/>
          </w:tcPr>
          <w:p w:rsidR="003D39EB" w:rsidRPr="00EA2641" w:rsidRDefault="003D39EB" w:rsidP="000F1B69">
            <w:pPr>
              <w:pStyle w:val="ConsPlusNormal"/>
              <w:jc w:val="both"/>
              <w:rPr>
                <w:rFonts w:ascii="Times New Roman" w:hAnsi="Times New Roman"/>
                <w:sz w:val="28"/>
              </w:rPr>
            </w:pPr>
          </w:p>
        </w:tc>
        <w:tc>
          <w:tcPr>
            <w:tcW w:w="8896" w:type="dxa"/>
          </w:tcPr>
          <w:p w:rsidR="003D39EB" w:rsidRPr="00EA2641" w:rsidRDefault="003D39EB" w:rsidP="000F1B69">
            <w:pPr>
              <w:pStyle w:val="ConsPlusNormal"/>
              <w:jc w:val="both"/>
              <w:rPr>
                <w:rFonts w:ascii="Times New Roman" w:hAnsi="Times New Roman"/>
                <w:sz w:val="28"/>
              </w:rPr>
            </w:pPr>
            <w:r w:rsidRPr="00EA2641">
              <w:rPr>
                <w:rFonts w:ascii="Times New Roman" w:hAnsi="Times New Roman"/>
                <w:sz w:val="28"/>
              </w:rPr>
              <w:t>направить в форме электронного документа через</w:t>
            </w:r>
            <w:r w:rsidRPr="00EA2641">
              <w:rPr>
                <w:rFonts w:ascii="Times New Roman" w:hAnsi="Times New Roman"/>
                <w:sz w:val="28"/>
                <w:szCs w:val="28"/>
              </w:rPr>
              <w:t xml:space="preserve"> личный кабинет Регионального портала</w:t>
            </w:r>
          </w:p>
        </w:tc>
      </w:tr>
      <w:tr w:rsidR="003D39EB" w:rsidRPr="00EA2641" w:rsidTr="000F1B69">
        <w:tc>
          <w:tcPr>
            <w:tcW w:w="675" w:type="dxa"/>
          </w:tcPr>
          <w:p w:rsidR="003D39EB" w:rsidRPr="00EA2641" w:rsidRDefault="003D39EB" w:rsidP="000F1B69">
            <w:pPr>
              <w:pStyle w:val="ConsPlusNormal"/>
              <w:jc w:val="both"/>
              <w:rPr>
                <w:rFonts w:ascii="Times New Roman" w:hAnsi="Times New Roman"/>
                <w:sz w:val="28"/>
              </w:rPr>
            </w:pPr>
          </w:p>
        </w:tc>
        <w:tc>
          <w:tcPr>
            <w:tcW w:w="8896" w:type="dxa"/>
          </w:tcPr>
          <w:p w:rsidR="003D39EB" w:rsidRPr="00EA2641" w:rsidRDefault="003D39EB" w:rsidP="000F1B69">
            <w:pPr>
              <w:pStyle w:val="ConsPlusNormal"/>
              <w:jc w:val="both"/>
              <w:rPr>
                <w:rFonts w:ascii="Times New Roman" w:hAnsi="Times New Roman"/>
                <w:sz w:val="28"/>
              </w:rPr>
            </w:pPr>
            <w:r w:rsidRPr="00EA2641">
              <w:rPr>
                <w:rFonts w:ascii="Times New Roman" w:hAnsi="Times New Roman"/>
                <w:sz w:val="28"/>
              </w:rPr>
              <w:t>выдать на бумажном носителе непосредственно при личном обращении  заявителя (представителя заявителя) в Администрацию</w:t>
            </w:r>
          </w:p>
        </w:tc>
      </w:tr>
      <w:tr w:rsidR="003D39EB" w:rsidRPr="00EA2641" w:rsidTr="000F1B69">
        <w:tc>
          <w:tcPr>
            <w:tcW w:w="675" w:type="dxa"/>
          </w:tcPr>
          <w:p w:rsidR="003D39EB" w:rsidRPr="00EA2641" w:rsidRDefault="003D39EB" w:rsidP="000F1B69">
            <w:pPr>
              <w:pStyle w:val="ConsPlusNormal"/>
              <w:jc w:val="both"/>
              <w:rPr>
                <w:rFonts w:ascii="Times New Roman" w:hAnsi="Times New Roman"/>
                <w:sz w:val="28"/>
              </w:rPr>
            </w:pPr>
          </w:p>
        </w:tc>
        <w:tc>
          <w:tcPr>
            <w:tcW w:w="8896" w:type="dxa"/>
          </w:tcPr>
          <w:p w:rsidR="003D39EB" w:rsidRPr="00EA2641" w:rsidRDefault="003D39EB" w:rsidP="000F1B69">
            <w:pPr>
              <w:pStyle w:val="ConsPlusNormal"/>
              <w:jc w:val="both"/>
              <w:rPr>
                <w:rFonts w:ascii="Times New Roman" w:hAnsi="Times New Roman"/>
                <w:sz w:val="28"/>
              </w:rPr>
            </w:pPr>
            <w:r w:rsidRPr="00EA2641">
              <w:rPr>
                <w:rFonts w:ascii="Times New Roman" w:hAnsi="Times New Roman"/>
                <w:sz w:val="28"/>
              </w:rPr>
              <w:t xml:space="preserve">выдать на бумажном носителе через </w:t>
            </w:r>
            <w:r w:rsidRPr="00EA2641">
              <w:rPr>
                <w:rFonts w:ascii="Times New Roman" w:hAnsi="Times New Roman"/>
                <w:sz w:val="28"/>
                <w:szCs w:val="28"/>
              </w:rPr>
              <w:t>МФЦ</w:t>
            </w:r>
          </w:p>
        </w:tc>
      </w:tr>
      <w:tr w:rsidR="003D39EB" w:rsidRPr="00EA2641" w:rsidTr="000F1B69">
        <w:tc>
          <w:tcPr>
            <w:tcW w:w="675" w:type="dxa"/>
          </w:tcPr>
          <w:p w:rsidR="003D39EB" w:rsidRPr="00EA2641" w:rsidRDefault="003D39EB" w:rsidP="000F1B69">
            <w:pPr>
              <w:pStyle w:val="ConsPlusNormal"/>
              <w:jc w:val="both"/>
              <w:rPr>
                <w:rFonts w:ascii="Times New Roman" w:hAnsi="Times New Roman"/>
                <w:sz w:val="28"/>
              </w:rPr>
            </w:pPr>
          </w:p>
        </w:tc>
        <w:tc>
          <w:tcPr>
            <w:tcW w:w="8896" w:type="dxa"/>
          </w:tcPr>
          <w:p w:rsidR="003D39EB" w:rsidRPr="00EA2641" w:rsidRDefault="003D39EB" w:rsidP="000F1B69">
            <w:pPr>
              <w:spacing w:after="1" w:line="280" w:lineRule="atLeast"/>
              <w:jc w:val="both"/>
            </w:pPr>
            <w:r w:rsidRPr="00EA2641">
              <w:t>направить  на бумажном носителе посредством почтового отправления</w:t>
            </w:r>
          </w:p>
        </w:tc>
      </w:tr>
    </w:tbl>
    <w:p w:rsidR="003D39EB" w:rsidRPr="00EA2641" w:rsidRDefault="003D39EB" w:rsidP="003D39EB">
      <w:pPr>
        <w:pStyle w:val="ConsPlusNonformat"/>
        <w:jc w:val="both"/>
        <w:rPr>
          <w:rFonts w:ascii="Times New Roman" w:hAnsi="Times New Roman" w:cs="Times New Roman"/>
          <w:sz w:val="28"/>
          <w:szCs w:val="28"/>
        </w:rPr>
      </w:pPr>
    </w:p>
    <w:p w:rsidR="003D39EB" w:rsidRPr="00EA2641" w:rsidRDefault="003D39EB" w:rsidP="003D39EB">
      <w:pPr>
        <w:pStyle w:val="ConsPlusNonformat"/>
        <w:rPr>
          <w:rFonts w:ascii="Times New Roman" w:hAnsi="Times New Roman" w:cs="Times New Roman"/>
          <w:sz w:val="28"/>
          <w:szCs w:val="28"/>
        </w:rPr>
      </w:pPr>
    </w:p>
    <w:p w:rsidR="003D39EB" w:rsidRPr="00EA2641" w:rsidRDefault="003D39EB" w:rsidP="003D39EB">
      <w:pPr>
        <w:pStyle w:val="ConsPlusNonformat"/>
        <w:rPr>
          <w:rFonts w:ascii="Times New Roman" w:hAnsi="Times New Roman" w:cs="Times New Roman"/>
          <w:sz w:val="28"/>
          <w:szCs w:val="28"/>
        </w:rPr>
      </w:pPr>
    </w:p>
    <w:p w:rsidR="003D39EB" w:rsidRPr="00EA2641" w:rsidRDefault="003D39EB" w:rsidP="003D39EB">
      <w:pPr>
        <w:pStyle w:val="ConsPlusNonformat"/>
        <w:rPr>
          <w:rFonts w:ascii="Times New Roman" w:hAnsi="Times New Roman" w:cs="Times New Roman"/>
          <w:sz w:val="28"/>
          <w:szCs w:val="28"/>
        </w:rPr>
      </w:pPr>
      <w:r w:rsidRPr="00EA2641">
        <w:rPr>
          <w:rFonts w:ascii="Times New Roman" w:hAnsi="Times New Roman" w:cs="Times New Roman"/>
          <w:sz w:val="28"/>
          <w:szCs w:val="28"/>
        </w:rPr>
        <w:t xml:space="preserve">    Заявитель ____________________________________________ ________________</w:t>
      </w:r>
    </w:p>
    <w:p w:rsidR="003D39EB" w:rsidRPr="00EA2641" w:rsidRDefault="003D39EB" w:rsidP="003D39EB">
      <w:pPr>
        <w:pStyle w:val="ConsPlusNonformat"/>
        <w:rPr>
          <w:rFonts w:ascii="Times New Roman" w:hAnsi="Times New Roman" w:cs="Times New Roman"/>
          <w:sz w:val="28"/>
          <w:szCs w:val="28"/>
        </w:rPr>
      </w:pPr>
      <w:r w:rsidRPr="00EA2641">
        <w:rPr>
          <w:rFonts w:ascii="Times New Roman" w:hAnsi="Times New Roman" w:cs="Times New Roman"/>
          <w:sz w:val="28"/>
          <w:szCs w:val="28"/>
        </w:rPr>
        <w:t xml:space="preserve">                                                          (фамилия, имя, отчество(при наличии))                                            (подпись)</w:t>
      </w:r>
    </w:p>
    <w:p w:rsidR="003D39EB" w:rsidRPr="00EA2641" w:rsidRDefault="003D39EB" w:rsidP="003D39EB">
      <w:pPr>
        <w:pStyle w:val="ConsPlusNonformat"/>
        <w:rPr>
          <w:rFonts w:ascii="Times New Roman" w:hAnsi="Times New Roman" w:cs="Times New Roman"/>
          <w:sz w:val="28"/>
          <w:szCs w:val="28"/>
        </w:rPr>
      </w:pPr>
      <w:r w:rsidRPr="00EA2641">
        <w:rPr>
          <w:rFonts w:ascii="Times New Roman" w:hAnsi="Times New Roman" w:cs="Times New Roman"/>
          <w:sz w:val="28"/>
          <w:szCs w:val="28"/>
        </w:rPr>
        <w:t xml:space="preserve">                                            </w:t>
      </w:r>
    </w:p>
    <w:p w:rsidR="003D39EB" w:rsidRPr="00EA2641" w:rsidRDefault="003D39EB" w:rsidP="003D39EB">
      <w:pPr>
        <w:pStyle w:val="ConsPlusNonformat"/>
        <w:ind w:firstLine="698"/>
        <w:jc w:val="right"/>
        <w:rPr>
          <w:rFonts w:ascii="Times New Roman" w:hAnsi="Times New Roman" w:cs="Times New Roman"/>
          <w:sz w:val="32"/>
          <w:szCs w:val="32"/>
        </w:rPr>
      </w:pPr>
      <w:r w:rsidRPr="00EA2641">
        <w:rPr>
          <w:rFonts w:ascii="Times New Roman" w:hAnsi="Times New Roman" w:cs="Times New Roman"/>
          <w:b/>
          <w:bCs/>
          <w:sz w:val="28"/>
          <w:szCs w:val="28"/>
        </w:rPr>
        <w:t xml:space="preserve">                              </w:t>
      </w:r>
      <w:r w:rsidRPr="00EA2641">
        <w:rPr>
          <w:rFonts w:ascii="Times New Roman" w:hAnsi="Times New Roman" w:cs="Times New Roman"/>
          <w:sz w:val="28"/>
          <w:szCs w:val="28"/>
        </w:rPr>
        <w:t xml:space="preserve"> Дата «____» ____________ 20____г.</w:t>
      </w:r>
    </w:p>
    <w:p w:rsidR="003D39EB" w:rsidRPr="00EA2641" w:rsidRDefault="003D39EB" w:rsidP="003D39EB">
      <w:pPr>
        <w:pStyle w:val="ConsPlusNonformat"/>
        <w:jc w:val="both"/>
        <w:rPr>
          <w:rFonts w:ascii="Times New Roman" w:hAnsi="Times New Roman" w:cs="Times New Roman"/>
          <w:sz w:val="28"/>
          <w:szCs w:val="28"/>
        </w:rPr>
      </w:pPr>
    </w:p>
    <w:p w:rsidR="003D39EB" w:rsidRPr="00EA2641" w:rsidRDefault="003D39EB" w:rsidP="003D39EB">
      <w:pPr>
        <w:pStyle w:val="ConsPlusNormal"/>
        <w:jc w:val="right"/>
        <w:rPr>
          <w:rFonts w:ascii="Times New Roman" w:hAnsi="Times New Roman"/>
          <w:sz w:val="28"/>
          <w:szCs w:val="28"/>
        </w:rPr>
      </w:pPr>
    </w:p>
    <w:p w:rsidR="003D39EB" w:rsidRPr="00EA2641" w:rsidRDefault="003D39EB" w:rsidP="003D39EB">
      <w:pPr>
        <w:pStyle w:val="ConsPlusNormal"/>
        <w:jc w:val="right"/>
        <w:outlineLvl w:val="1"/>
        <w:rPr>
          <w:rFonts w:ascii="Times New Roman" w:hAnsi="Times New Roman"/>
          <w:sz w:val="28"/>
          <w:szCs w:val="28"/>
        </w:rPr>
      </w:pPr>
    </w:p>
    <w:p w:rsidR="003D39EB" w:rsidRPr="00EA2641" w:rsidRDefault="003D39EB" w:rsidP="003D39EB">
      <w:pPr>
        <w:pStyle w:val="ConsPlusNormal"/>
        <w:jc w:val="right"/>
        <w:outlineLvl w:val="1"/>
        <w:rPr>
          <w:rFonts w:ascii="Times New Roman" w:hAnsi="Times New Roman"/>
          <w:sz w:val="28"/>
          <w:szCs w:val="28"/>
        </w:rPr>
      </w:pPr>
    </w:p>
    <w:p w:rsidR="003D39EB" w:rsidRPr="00EA2641" w:rsidRDefault="003D39EB" w:rsidP="003D39EB">
      <w:pPr>
        <w:pStyle w:val="ConsPlusNormal"/>
        <w:jc w:val="right"/>
        <w:outlineLvl w:val="1"/>
        <w:rPr>
          <w:rFonts w:ascii="Times New Roman" w:hAnsi="Times New Roman"/>
          <w:sz w:val="28"/>
          <w:szCs w:val="28"/>
        </w:rPr>
      </w:pPr>
    </w:p>
    <w:p w:rsidR="003D39EB" w:rsidRDefault="003D39EB" w:rsidP="003D39EB">
      <w:pPr>
        <w:pStyle w:val="ConsPlusNormal"/>
        <w:jc w:val="right"/>
        <w:outlineLvl w:val="1"/>
        <w:rPr>
          <w:rFonts w:ascii="Times New Roman" w:hAnsi="Times New Roman"/>
          <w:sz w:val="28"/>
          <w:szCs w:val="28"/>
        </w:rPr>
      </w:pPr>
    </w:p>
    <w:p w:rsidR="003D39EB" w:rsidRDefault="003D39EB" w:rsidP="003D39EB">
      <w:pPr>
        <w:pStyle w:val="ConsPlusNormal"/>
        <w:jc w:val="right"/>
        <w:outlineLvl w:val="1"/>
        <w:rPr>
          <w:rFonts w:ascii="Times New Roman" w:hAnsi="Times New Roman"/>
          <w:sz w:val="28"/>
          <w:szCs w:val="28"/>
        </w:rPr>
      </w:pPr>
    </w:p>
    <w:p w:rsidR="003D39EB" w:rsidRPr="00EA2641" w:rsidRDefault="003D39EB" w:rsidP="003D39EB">
      <w:pPr>
        <w:pStyle w:val="ConsPlusNormal"/>
        <w:jc w:val="right"/>
        <w:outlineLvl w:val="1"/>
        <w:rPr>
          <w:rFonts w:ascii="Times New Roman" w:hAnsi="Times New Roman"/>
          <w:sz w:val="28"/>
          <w:szCs w:val="28"/>
        </w:rPr>
      </w:pPr>
    </w:p>
    <w:p w:rsidR="003D39EB" w:rsidRPr="00EA2641" w:rsidRDefault="003D39EB" w:rsidP="003D39EB">
      <w:pPr>
        <w:pStyle w:val="ConsPlusNormal"/>
        <w:jc w:val="right"/>
        <w:outlineLvl w:val="1"/>
        <w:rPr>
          <w:rFonts w:ascii="Times New Roman" w:hAnsi="Times New Roman"/>
          <w:sz w:val="28"/>
          <w:szCs w:val="28"/>
        </w:rPr>
      </w:pPr>
    </w:p>
    <w:p w:rsidR="003D39EB" w:rsidRDefault="003D39EB" w:rsidP="003D39EB">
      <w:pPr>
        <w:pStyle w:val="ConsPlusNormal"/>
        <w:jc w:val="right"/>
        <w:outlineLvl w:val="1"/>
        <w:rPr>
          <w:rFonts w:ascii="Times New Roman" w:hAnsi="Times New Roman"/>
          <w:sz w:val="28"/>
          <w:szCs w:val="28"/>
        </w:rPr>
      </w:pPr>
    </w:p>
    <w:p w:rsidR="003D39EB" w:rsidRPr="00EA2641" w:rsidRDefault="003D39EB" w:rsidP="003D39EB">
      <w:pPr>
        <w:pStyle w:val="ConsPlusNormal"/>
        <w:jc w:val="right"/>
        <w:outlineLvl w:val="1"/>
        <w:rPr>
          <w:rFonts w:ascii="Times New Roman" w:hAnsi="Times New Roman"/>
          <w:sz w:val="28"/>
          <w:szCs w:val="28"/>
        </w:rPr>
      </w:pPr>
    </w:p>
    <w:p w:rsidR="003D39EB" w:rsidRPr="00EA2641" w:rsidRDefault="003D39EB" w:rsidP="003D39EB">
      <w:pPr>
        <w:pStyle w:val="ConsPlusNormal"/>
        <w:jc w:val="right"/>
        <w:outlineLvl w:val="1"/>
        <w:rPr>
          <w:rFonts w:ascii="Times New Roman" w:hAnsi="Times New Roman"/>
          <w:sz w:val="28"/>
          <w:szCs w:val="28"/>
        </w:rPr>
      </w:pPr>
    </w:p>
    <w:p w:rsidR="003D39EB" w:rsidRPr="00EA2641" w:rsidRDefault="003D39EB" w:rsidP="003D39EB">
      <w:pPr>
        <w:pStyle w:val="ConsPlusNormal"/>
        <w:jc w:val="right"/>
        <w:outlineLvl w:val="1"/>
        <w:rPr>
          <w:rFonts w:ascii="Times New Roman" w:hAnsi="Times New Roman"/>
          <w:sz w:val="28"/>
          <w:szCs w:val="28"/>
        </w:rPr>
      </w:pPr>
    </w:p>
    <w:p w:rsidR="003D39EB" w:rsidRPr="00EA2641" w:rsidRDefault="003D39EB" w:rsidP="003D39EB">
      <w:pPr>
        <w:pStyle w:val="ConsPlusNormal"/>
        <w:jc w:val="right"/>
        <w:outlineLvl w:val="1"/>
        <w:rPr>
          <w:rFonts w:ascii="Times New Roman" w:hAnsi="Times New Roman"/>
          <w:sz w:val="28"/>
          <w:szCs w:val="28"/>
        </w:rPr>
      </w:pPr>
    </w:p>
    <w:p w:rsidR="003D39EB" w:rsidRPr="00EA2641" w:rsidRDefault="003D39EB" w:rsidP="003D39EB">
      <w:pPr>
        <w:pStyle w:val="ConsPlusNormal"/>
        <w:ind w:left="5245"/>
        <w:jc w:val="center"/>
        <w:outlineLvl w:val="2"/>
      </w:pPr>
      <w:bookmarkStart w:id="5" w:name="P613"/>
      <w:bookmarkEnd w:id="5"/>
      <w:r w:rsidRPr="00EA2641">
        <w:rPr>
          <w:rFonts w:ascii="Times New Roman" w:hAnsi="Times New Roman"/>
          <w:sz w:val="28"/>
          <w:szCs w:val="28"/>
        </w:rPr>
        <w:t xml:space="preserve">Приложение </w:t>
      </w:r>
      <w:r>
        <w:rPr>
          <w:rFonts w:ascii="Times New Roman" w:hAnsi="Times New Roman"/>
          <w:sz w:val="28"/>
          <w:szCs w:val="28"/>
        </w:rPr>
        <w:t>2</w:t>
      </w:r>
    </w:p>
    <w:p w:rsidR="003D39EB" w:rsidRPr="00EA2641" w:rsidRDefault="003D39EB" w:rsidP="003D39EB">
      <w:pPr>
        <w:pStyle w:val="ConsPlusNormal"/>
        <w:ind w:left="5245"/>
        <w:jc w:val="center"/>
        <w:rPr>
          <w:rFonts w:ascii="Times New Roman" w:hAnsi="Times New Roman"/>
          <w:sz w:val="28"/>
          <w:szCs w:val="28"/>
        </w:rPr>
      </w:pPr>
      <w:r w:rsidRPr="00EA2641">
        <w:rPr>
          <w:rFonts w:ascii="Times New Roman" w:hAnsi="Times New Roman"/>
          <w:sz w:val="28"/>
          <w:szCs w:val="28"/>
        </w:rPr>
        <w:lastRenderedPageBreak/>
        <w:t>к административному регламенту</w:t>
      </w:r>
    </w:p>
    <w:p w:rsidR="003D39EB" w:rsidRPr="00EA2641" w:rsidRDefault="003D39EB" w:rsidP="003D39EB">
      <w:pPr>
        <w:pStyle w:val="ConsPlusNormal"/>
        <w:ind w:left="5245"/>
        <w:jc w:val="center"/>
        <w:rPr>
          <w:rFonts w:ascii="Times New Roman" w:hAnsi="Times New Roman"/>
          <w:sz w:val="28"/>
          <w:szCs w:val="28"/>
        </w:rPr>
      </w:pPr>
      <w:r w:rsidRPr="00EA2641">
        <w:rPr>
          <w:rFonts w:ascii="Times New Roman" w:hAnsi="Times New Roman"/>
          <w:sz w:val="28"/>
          <w:szCs w:val="28"/>
        </w:rPr>
        <w:t>по представлению</w:t>
      </w:r>
    </w:p>
    <w:p w:rsidR="003D39EB" w:rsidRPr="00EA2641" w:rsidRDefault="003D39EB" w:rsidP="003D39EB">
      <w:pPr>
        <w:pStyle w:val="ConsPlusNormal"/>
        <w:ind w:left="5245"/>
        <w:jc w:val="center"/>
        <w:rPr>
          <w:rFonts w:ascii="Times New Roman" w:hAnsi="Times New Roman"/>
          <w:sz w:val="28"/>
          <w:szCs w:val="28"/>
        </w:rPr>
      </w:pPr>
      <w:r w:rsidRPr="00EA2641">
        <w:rPr>
          <w:rFonts w:ascii="Times New Roman" w:hAnsi="Times New Roman"/>
          <w:sz w:val="28"/>
          <w:szCs w:val="28"/>
        </w:rPr>
        <w:t>муниципальной услуги</w:t>
      </w:r>
    </w:p>
    <w:p w:rsidR="003D39EB" w:rsidRPr="00EA2641" w:rsidRDefault="003D39EB" w:rsidP="003D39EB">
      <w:pPr>
        <w:pStyle w:val="ConsPlusNormal"/>
        <w:ind w:left="5245"/>
        <w:jc w:val="center"/>
        <w:rPr>
          <w:rFonts w:ascii="Times New Roman" w:hAnsi="Times New Roman"/>
          <w:sz w:val="28"/>
          <w:szCs w:val="28"/>
        </w:rPr>
      </w:pPr>
      <w:r w:rsidRPr="00EA2641">
        <w:rPr>
          <w:rFonts w:ascii="Times New Roman" w:hAnsi="Times New Roman"/>
          <w:sz w:val="28"/>
          <w:szCs w:val="28"/>
        </w:rPr>
        <w:t>«Выдача разрешения на ввод</w:t>
      </w:r>
    </w:p>
    <w:p w:rsidR="003D39EB" w:rsidRPr="00EA2641" w:rsidRDefault="003D39EB" w:rsidP="003D39EB">
      <w:pPr>
        <w:pStyle w:val="ConsPlusNormal"/>
        <w:ind w:left="5245"/>
        <w:jc w:val="center"/>
        <w:rPr>
          <w:rFonts w:ascii="Times New Roman" w:hAnsi="Times New Roman"/>
          <w:sz w:val="28"/>
          <w:szCs w:val="28"/>
        </w:rPr>
      </w:pPr>
      <w:r w:rsidRPr="00EA2641">
        <w:rPr>
          <w:rFonts w:ascii="Times New Roman" w:hAnsi="Times New Roman"/>
          <w:sz w:val="28"/>
          <w:szCs w:val="28"/>
        </w:rPr>
        <w:t>объекта в эксплуатацию»</w:t>
      </w:r>
    </w:p>
    <w:p w:rsidR="003D39EB" w:rsidRPr="00EA2641" w:rsidRDefault="003D39EB" w:rsidP="003D39EB">
      <w:pPr>
        <w:pStyle w:val="ConsPlusNormal"/>
        <w:jc w:val="center"/>
        <w:rPr>
          <w:rFonts w:ascii="Times New Roman" w:hAnsi="Times New Roman"/>
          <w:b/>
          <w:sz w:val="28"/>
          <w:szCs w:val="28"/>
        </w:rPr>
      </w:pPr>
      <w:r w:rsidRPr="00EA2641">
        <w:rPr>
          <w:rFonts w:ascii="Times New Roman" w:hAnsi="Times New Roman"/>
          <w:b/>
          <w:sz w:val="28"/>
          <w:szCs w:val="28"/>
        </w:rPr>
        <w:t>Блок-схема</w:t>
      </w:r>
    </w:p>
    <w:p w:rsidR="003D39EB" w:rsidRPr="00EA2641" w:rsidRDefault="003D39EB" w:rsidP="003D39EB">
      <w:pPr>
        <w:pStyle w:val="ConsPlusNormal"/>
        <w:jc w:val="center"/>
        <w:rPr>
          <w:rFonts w:ascii="Times New Roman" w:hAnsi="Times New Roman"/>
          <w:b/>
          <w:sz w:val="28"/>
          <w:szCs w:val="28"/>
        </w:rPr>
      </w:pPr>
      <w:r w:rsidRPr="00EA2641">
        <w:rPr>
          <w:rFonts w:ascii="Times New Roman" w:hAnsi="Times New Roman"/>
          <w:b/>
          <w:sz w:val="28"/>
          <w:szCs w:val="28"/>
        </w:rPr>
        <w:t xml:space="preserve">предоставления муниципальной услуги «Выдача разрешения на ввод объекта в эксплуатацию» </w:t>
      </w:r>
    </w:p>
    <w:p w:rsidR="003D39EB" w:rsidRPr="00EA2641" w:rsidRDefault="003D39EB" w:rsidP="003D39EB">
      <w:pPr>
        <w:pStyle w:val="ConsPlusNonformat"/>
        <w:jc w:val="both"/>
        <w:rPr>
          <w:rFonts w:ascii="Times New Roman" w:hAnsi="Times New Roman" w:cs="Times New Roman"/>
          <w:szCs w:val="22"/>
        </w:rPr>
      </w:pPr>
      <w:r>
        <w:rPr>
          <w:noProof/>
        </w:rPr>
        <w:pict>
          <v:rect id="Прямоугольник 6" o:spid="_x0000_s1086" style="position:absolute;left:0;text-align:left;margin-left:135pt;margin-top:8.1pt;width:243pt;height:27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" strokeweight=".26mm">
            <v:path arrowok="t"/>
            <v:textbox>
              <w:txbxContent>
                <w:p w:rsidR="003D39EB" w:rsidRPr="00CB07F7" w:rsidRDefault="003D39EB" w:rsidP="003D39EB">
                  <w:pPr>
                    <w:pStyle w:val="afe"/>
                    <w:jc w:val="center"/>
                    <w:rPr>
                      <w:rFonts w:ascii="Times New Roman" w:hAnsi="Times New Roman" w:cs="Times New Roman"/>
                      <w:color w:val="auto"/>
                      <w:sz w:val="24"/>
                      <w:szCs w:val="24"/>
                    </w:rPr>
                  </w:pPr>
                  <w:r w:rsidRPr="00CB07F7">
                    <w:rPr>
                      <w:rFonts w:ascii="Times New Roman" w:hAnsi="Times New Roman" w:cs="Times New Roman"/>
                      <w:color w:val="auto"/>
                      <w:sz w:val="24"/>
                      <w:szCs w:val="24"/>
                    </w:rPr>
                    <w:t>Обращение заявителя</w:t>
                  </w:r>
                </w:p>
              </w:txbxContent>
            </v:textbox>
          </v:rect>
        </w:pict>
      </w:r>
      <w:r w:rsidRPr="00EA2641">
        <w:t xml:space="preserve"> </w:t>
      </w:r>
    </w:p>
    <w:p w:rsidR="003D39EB" w:rsidRPr="00EA2641" w:rsidRDefault="003D39EB" w:rsidP="003D39EB">
      <w:pPr>
        <w:pStyle w:val="ConsPlusNonformat"/>
        <w:jc w:val="both"/>
        <w:rPr>
          <w:rFonts w:ascii="Times New Roman" w:hAnsi="Times New Roman" w:cs="Times New Roman"/>
          <w:szCs w:val="22"/>
        </w:rPr>
      </w:pPr>
      <w:r w:rsidRPr="00EA2641">
        <w:rPr>
          <w:rFonts w:ascii="Times New Roman" w:hAnsi="Times New Roman" w:cs="Times New Roman"/>
          <w:szCs w:val="22"/>
        </w:rPr>
        <w:t xml:space="preserve"> </w:t>
      </w:r>
    </w:p>
    <w:p w:rsidR="003D39EB" w:rsidRPr="00EA2641" w:rsidRDefault="003D39EB" w:rsidP="003D39EB">
      <w:pPr>
        <w:jc w:val="center"/>
      </w:pP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43" o:spid="_x0000_s1098" type="#_x0000_t34" style="position:absolute;left:0;text-align:left;margin-left:220.05pt;margin-top:32.75pt;width:46.65pt;height:.8pt;rotation:90;flip:x;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" adj="10788" strokeweight=".26mm">
            <v:stroke endarrow="block"/>
          </v:shape>
        </w:pict>
      </w:r>
      <w:r>
        <w:rPr>
          <w:noProof/>
        </w:rPr>
        <w:pict>
          <v:rect id="Прямоугольник 2" o:spid="_x0000_s1085" style="position:absolute;left:0;text-align:left;margin-left:163.5pt;margin-top:731.4pt;width:137.8pt;height:68.45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" strokeweight=".26mm">
            <v:path arrowok="t"/>
            <v:textbox>
              <w:txbxContent>
                <w:p w:rsidR="003D39EB" w:rsidRDefault="003D39EB" w:rsidP="003D39EB">
                  <w:pPr>
                    <w:pStyle w:val="ConsPlusNonformat"/>
                    <w:widowControl/>
                    <w:rPr>
                      <w:rFonts w:ascii="Times New Roman" w:hAnsi="Times New Roman" w:cs="Times New Roman"/>
                      <w:szCs w:val="22"/>
                    </w:rPr>
                  </w:pPr>
                  <w:r>
                    <w:rPr>
                      <w:rFonts w:ascii="Times New Roman" w:hAnsi="Times New Roman" w:cs="Times New Roman"/>
                      <w:szCs w:val="22"/>
                    </w:rPr>
                    <w:t xml:space="preserve">Отказ в предоставлении </w:t>
                  </w:r>
                </w:p>
                <w:p w:rsidR="003D39EB" w:rsidRDefault="003D39EB" w:rsidP="003D39EB">
                  <w:pPr>
                    <w:pStyle w:val="afe"/>
                    <w:jc w:val="center"/>
                    <w:rPr>
                      <w:color w:val="FF0000"/>
                    </w:rPr>
                  </w:pPr>
                  <w:r>
                    <w:t xml:space="preserve">государственной услуги) </w:t>
                  </w:r>
                  <w:r>
                    <w:rPr>
                      <w:color w:val="000000"/>
                    </w:rPr>
                    <w:t>(в течение семи рабочих дней со дня поступления заявления)</w:t>
                  </w:r>
                  <w:r>
                    <w:rPr>
                      <w:color w:val="FF0000"/>
                    </w:rPr>
                    <w:t xml:space="preserve"> </w:t>
                  </w:r>
                </w:p>
                <w:p w:rsidR="003D39EB" w:rsidRDefault="003D39EB" w:rsidP="003D39EB">
                  <w:pPr>
                    <w:pStyle w:val="ConsPlusNonformat"/>
                    <w:widowControl/>
                  </w:pPr>
                </w:p>
              </w:txbxContent>
            </v:textbox>
          </v:rect>
        </w:pict>
      </w:r>
    </w:p>
    <w:p w:rsidR="003D39EB" w:rsidRPr="00EA2641" w:rsidRDefault="003D39EB" w:rsidP="003D39EB">
      <w:pPr>
        <w:pStyle w:val="ConsPlusNonformat"/>
        <w:jc w:val="both"/>
        <w:rPr>
          <w:rFonts w:ascii="Times New Roman" w:hAnsi="Times New Roman" w:cs="Times New Roman"/>
          <w:szCs w:val="22"/>
        </w:rPr>
      </w:pPr>
      <w:r>
        <w:rPr>
          <w:noProof/>
        </w:rPr>
        <w:pict>
          <v:rect id="Rectangle 33" o:spid="_x0000_s1115" style="position:absolute;left:0;text-align:left;margin-left:280.3pt;margin-top:5.3pt;width:213pt;height:69.9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">
            <v:textbox>
              <w:txbxContent>
                <w:p w:rsidR="003D39EB" w:rsidRPr="00154DB5" w:rsidRDefault="003D39EB" w:rsidP="003D39EB">
                  <w:pPr>
                    <w:pStyle w:val="ConsPlusNormal"/>
                    <w:ind w:firstLine="540"/>
                    <w:jc w:val="both"/>
                    <w:rPr>
                      <w:rFonts w:ascii="Times New Roman" w:hAnsi="Times New Roman"/>
                      <w:sz w:val="16"/>
                      <w:szCs w:val="16"/>
                    </w:rPr>
                  </w:pPr>
                  <w:r w:rsidRPr="00154DB5">
                    <w:rPr>
                      <w:rFonts w:ascii="Times New Roman" w:hAnsi="Times New Roman"/>
                      <w:sz w:val="16"/>
                      <w:szCs w:val="16"/>
                    </w:rPr>
                    <w:t>Отказ в приеме заявления и документов, необходимых для предоставления муниципальной услуги, при 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3D39EB" w:rsidRPr="00154DB5" w:rsidRDefault="003D39EB" w:rsidP="003D39EB">
                  <w:pPr>
                    <w:pStyle w:val="afe"/>
                    <w:jc w:val="center"/>
                    <w:rPr>
                      <w:color w:val="auto"/>
                      <w:sz w:val="16"/>
                      <w:szCs w:val="16"/>
                    </w:rPr>
                  </w:pPr>
                  <w:r w:rsidRPr="00154DB5">
                    <w:rPr>
                      <w:rFonts w:ascii="Times New Roman" w:hAnsi="Times New Roman" w:cs="Times New Roman"/>
                      <w:color w:val="auto"/>
                      <w:sz w:val="16"/>
                      <w:szCs w:val="16"/>
                    </w:rPr>
                    <w:t>(в день поступления)</w:t>
                  </w:r>
                </w:p>
                <w:p w:rsidR="003D39EB" w:rsidRDefault="003D39EB" w:rsidP="003D39EB"/>
              </w:txbxContent>
            </v:textbox>
          </v:rect>
        </w:pict>
      </w:r>
      <w:r>
        <w:rPr>
          <w:noProof/>
        </w:rPr>
        <w:pict>
          <v:rect id="Прямоугольник 9" o:spid="_x0000_s1087" style="position:absolute;left:0;text-align:left;margin-left:-51.35pt;margin-top:3pt;width:242.45pt;height:72.25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" strokeweight=".26mm">
            <v:path arrowok="t"/>
            <v:textbox>
              <w:txbxContent>
                <w:p w:rsidR="003D39EB" w:rsidRPr="00CB07F7" w:rsidRDefault="003D39EB" w:rsidP="003D39EB">
                  <w:pPr>
                    <w:pStyle w:val="afe"/>
                    <w:jc w:val="center"/>
                    <w:rPr>
                      <w:rFonts w:ascii="Times New Roman" w:hAnsi="Times New Roman" w:cs="Times New Roman"/>
                      <w:color w:val="auto"/>
                      <w:sz w:val="24"/>
                      <w:szCs w:val="24"/>
                    </w:rPr>
                  </w:pPr>
                  <w:r w:rsidRPr="00CB07F7">
                    <w:rPr>
                      <w:rFonts w:ascii="Times New Roman" w:hAnsi="Times New Roman" w:cs="Times New Roman"/>
                      <w:color w:val="auto"/>
                      <w:sz w:val="24"/>
                      <w:szCs w:val="24"/>
                    </w:rPr>
                    <w:t>Прием и регистрация заявления и документов, необходимых для предоставления муниципальной услуги (в день поступления)</w:t>
                  </w:r>
                </w:p>
              </w:txbxContent>
            </v:textbox>
          </v:rect>
        </w:pict>
      </w: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tabs>
          <w:tab w:val="left" w:pos="5730"/>
        </w:tabs>
        <w:jc w:val="both"/>
        <w:rPr>
          <w:rFonts w:ascii="Times New Roman" w:hAnsi="Times New Roman" w:cs="Times New Roman"/>
          <w:szCs w:val="22"/>
        </w:rPr>
      </w:pPr>
      <w:r>
        <w:rPr>
          <w:noProof/>
        </w:rPr>
        <w:pict>
          <v:shapetype id="_x0000_t32" coordsize="21600,21600" o:spt="32" o:oned="t" path="m,l21600,21600e" filled="f">
            <v:path arrowok="t" fillok="f" o:connecttype="none"/>
            <o:lock v:ext="edit" shapetype="t"/>
          </v:shapetype>
          <v:shape id="AutoShape 32" o:spid="_x0000_s1114" type="#_x0000_t32" style="position:absolute;left:0;text-align:left;margin-left:191.1pt;margin-top:6.6pt;width:89.2pt;height:0;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">
            <v:stroke startarrow="block" endarrow="block"/>
          </v:shape>
        </w:pict>
      </w:r>
      <w:r w:rsidRPr="00EA2641">
        <w:rPr>
          <w:rFonts w:ascii="Times New Roman" w:hAnsi="Times New Roman" w:cs="Times New Roman"/>
          <w:szCs w:val="22"/>
        </w:rPr>
        <w:tab/>
      </w: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jc w:val="both"/>
        <w:rPr>
          <w:rFonts w:ascii="Times New Roman" w:hAnsi="Times New Roman" w:cs="Times New Roman"/>
          <w:szCs w:val="22"/>
        </w:rPr>
      </w:pPr>
      <w:r>
        <w:rPr>
          <w:noProof/>
        </w:rPr>
        <w:pict>
          <v:shape id="AutoShape 35" o:spid="_x0000_s1117" type="#_x0000_t32" style="position:absolute;left:0;text-align:left;margin-left:452.8pt;margin-top:12pt;width:.75pt;height:13.6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">
            <v:stroke endarrow="block"/>
          </v:shape>
        </w:pict>
      </w:r>
      <w:r>
        <w:rPr>
          <w:noProof/>
        </w:rPr>
        <w:pict>
          <v:shape id="Прямая со стрелкой 45" o:spid="_x0000_s1099" type="#_x0000_t34" style="position:absolute;left:0;text-align:left;margin-left:155.9pt;margin-top:18.15pt;width:13.3pt;height:.95pt;rotation:90;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" strokeweight=".26mm">
            <v:stroke endarrow="block"/>
          </v:shape>
        </w:pict>
      </w: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jc w:val="both"/>
        <w:rPr>
          <w:rFonts w:ascii="Times New Roman" w:hAnsi="Times New Roman" w:cs="Times New Roman"/>
          <w:szCs w:val="22"/>
        </w:rPr>
      </w:pPr>
      <w:r>
        <w:rPr>
          <w:noProof/>
        </w:rPr>
        <w:pict>
          <v:rect id="Rectangle 34" o:spid="_x0000_s1116" style="position:absolute;left:0;text-align:left;margin-left:388.3pt;margin-top:.4pt;width:126pt;height:96.9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">
            <v:textbox>
              <w:txbxContent>
                <w:p w:rsidR="003D39EB" w:rsidRPr="00154DB5" w:rsidRDefault="003D39EB" w:rsidP="003D39EB">
                  <w:pPr>
                    <w:rPr>
                      <w:sz w:val="18"/>
                      <w:szCs w:val="18"/>
                    </w:rPr>
                  </w:pPr>
                  <w:r w:rsidRPr="00154DB5">
                    <w:rPr>
                      <w:position w:val="2"/>
                      <w:sz w:val="18"/>
                      <w:szCs w:val="18"/>
                      <w:lang w:eastAsia="en-US"/>
                    </w:rPr>
                    <w:t>подготовка решения об отказе в приеме к рассмотрению заявления и направление заявителю</w:t>
                  </w:r>
                  <w:r w:rsidRPr="00154DB5">
                    <w:rPr>
                      <w:b/>
                      <w:position w:val="2"/>
                      <w:sz w:val="18"/>
                      <w:szCs w:val="18"/>
                    </w:rPr>
                    <w:t xml:space="preserve"> </w:t>
                  </w:r>
                  <w:r w:rsidRPr="00154DB5">
                    <w:rPr>
                      <w:position w:val="2"/>
                      <w:sz w:val="18"/>
                      <w:szCs w:val="18"/>
                    </w:rPr>
                    <w:t>уведомления (в день поступления заявления)</w:t>
                  </w:r>
                </w:p>
                <w:p w:rsidR="003D39EB" w:rsidRDefault="003D39EB" w:rsidP="003D39EB"/>
              </w:txbxContent>
            </v:textbox>
          </v:rect>
        </w:pict>
      </w:r>
      <w:r>
        <w:rPr>
          <w:noProof/>
        </w:rPr>
        <w:pict>
          <v:rect id="Прямоугольник 11" o:spid="_x0000_s1088" style="position:absolute;left:0;text-align:left;margin-left:135.45pt;margin-top:.4pt;width:242.55pt;height:58.35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" strokeweight=".26mm">
            <v:path arrowok="t"/>
            <v:textbox>
              <w:txbxContent>
                <w:p w:rsidR="003D39EB" w:rsidRPr="00CB07F7" w:rsidRDefault="003D39EB" w:rsidP="003D39EB">
                  <w:pPr>
                    <w:pStyle w:val="afe"/>
                    <w:jc w:val="center"/>
                    <w:rPr>
                      <w:rFonts w:ascii="Times New Roman" w:hAnsi="Times New Roman" w:cs="Times New Roman"/>
                      <w:color w:val="auto"/>
                      <w:sz w:val="24"/>
                      <w:szCs w:val="24"/>
                    </w:rPr>
                  </w:pPr>
                  <w:r w:rsidRPr="00CB07F7">
                    <w:rPr>
                      <w:rFonts w:ascii="Times New Roman" w:hAnsi="Times New Roman" w:cs="Times New Roman"/>
                      <w:color w:val="auto"/>
                      <w:sz w:val="24"/>
                      <w:szCs w:val="24"/>
                    </w:rPr>
                    <w:t xml:space="preserve">Визирование запроса на предоставление муниципальной услуги (в </w:t>
                  </w:r>
                  <w:r>
                    <w:rPr>
                      <w:rFonts w:ascii="Times New Roman" w:hAnsi="Times New Roman" w:cs="Times New Roman"/>
                      <w:color w:val="auto"/>
                      <w:sz w:val="24"/>
                      <w:szCs w:val="24"/>
                    </w:rPr>
                    <w:t>день поступления заявления</w:t>
                  </w:r>
                  <w:r w:rsidRPr="00CB07F7">
                    <w:rPr>
                      <w:rFonts w:ascii="Times New Roman" w:hAnsi="Times New Roman" w:cs="Times New Roman"/>
                      <w:color w:val="auto"/>
                      <w:sz w:val="24"/>
                      <w:szCs w:val="24"/>
                    </w:rPr>
                    <w:t>)</w:t>
                  </w:r>
                </w:p>
              </w:txbxContent>
            </v:textbox>
          </v:rect>
        </w:pict>
      </w:r>
      <w:r>
        <w:rPr>
          <w:noProof/>
        </w:rPr>
        <w:pict>
          <v:rect id="Прямоугольник 58" o:spid="_x0000_s1089" style="position:absolute;left:0;text-align:left;margin-left:-8.55pt;margin-top:6.25pt;width:118.45pt;height:90.0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" strokeweight=".26mm">
            <v:path arrowok="t"/>
            <v:textbox>
              <w:txbxContent>
                <w:p w:rsidR="003D39EB" w:rsidRPr="00CB07F7" w:rsidRDefault="003D39EB" w:rsidP="003D39EB">
                  <w:pPr>
                    <w:pStyle w:val="afe"/>
                    <w:spacing w:after="0" w:line="240" w:lineRule="auto"/>
                    <w:jc w:val="center"/>
                    <w:rPr>
                      <w:rFonts w:ascii="Times New Roman" w:hAnsi="Times New Roman" w:cs="Times New Roman"/>
                      <w:color w:val="000000"/>
                      <w:sz w:val="24"/>
                      <w:szCs w:val="24"/>
                    </w:rPr>
                  </w:pPr>
                  <w:r w:rsidRPr="00CB07F7">
                    <w:rPr>
                      <w:rFonts w:ascii="Times New Roman" w:hAnsi="Times New Roman" w:cs="Times New Roman"/>
                      <w:color w:val="000000"/>
                      <w:sz w:val="24"/>
                      <w:szCs w:val="24"/>
                    </w:rPr>
                    <w:t>Формирование и направление межведомственных запросов</w:t>
                  </w:r>
                </w:p>
                <w:p w:rsidR="003D39EB" w:rsidRPr="00CB07F7" w:rsidRDefault="003D39EB" w:rsidP="003D39EB">
                  <w:pPr>
                    <w:pStyle w:val="afe"/>
                    <w:spacing w:after="0" w:line="240" w:lineRule="auto"/>
                    <w:jc w:val="center"/>
                    <w:rPr>
                      <w:rFonts w:ascii="Times New Roman" w:hAnsi="Times New Roman" w:cs="Times New Roman"/>
                      <w:sz w:val="24"/>
                      <w:szCs w:val="24"/>
                    </w:rPr>
                  </w:pPr>
                  <w:r w:rsidRPr="00CB07F7">
                    <w:rPr>
                      <w:rFonts w:ascii="Times New Roman" w:hAnsi="Times New Roman" w:cs="Times New Roman"/>
                      <w:color w:val="000000"/>
                      <w:sz w:val="24"/>
                      <w:szCs w:val="24"/>
                    </w:rPr>
                    <w:t>(в первый день проверки)</w:t>
                  </w:r>
                </w:p>
                <w:p w:rsidR="003D39EB" w:rsidRDefault="003D39EB" w:rsidP="003D39EB">
                  <w:pPr>
                    <w:pStyle w:val="afe"/>
                    <w:jc w:val="both"/>
                  </w:pPr>
                </w:p>
                <w:p w:rsidR="003D39EB" w:rsidRDefault="003D39EB" w:rsidP="003D39EB">
                  <w:pPr>
                    <w:pStyle w:val="afe"/>
                  </w:pPr>
                </w:p>
              </w:txbxContent>
            </v:textbox>
          </v:rect>
        </w:pict>
      </w: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jc w:val="both"/>
        <w:rPr>
          <w:rFonts w:ascii="Times New Roman" w:hAnsi="Times New Roman" w:cs="Times New Roman"/>
          <w:szCs w:val="22"/>
        </w:rPr>
      </w:pPr>
      <w:r>
        <w:rPr>
          <w:noProof/>
        </w:rPr>
        <w:pict>
          <v:shape id="Прямая со стрелкой 46" o:spid="_x0000_s1100" type="#_x0000_t32" style="position:absolute;left:0;text-align:left;margin-left:240pt;margin-top:11.35pt;width:0;height:9.25pt;z-index:2516572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" strokeweight=".26mm">
            <v:stroke endarrow="block"/>
            <o:lock v:ext="edit" shapetype="f"/>
          </v:shape>
        </w:pict>
      </w:r>
    </w:p>
    <w:p w:rsidR="003D39EB" w:rsidRPr="00EA2641" w:rsidRDefault="003D39EB" w:rsidP="003D39EB">
      <w:pPr>
        <w:pStyle w:val="ConsPlusNonformat"/>
        <w:jc w:val="both"/>
        <w:rPr>
          <w:rFonts w:ascii="Times New Roman" w:hAnsi="Times New Roman" w:cs="Times New Roman"/>
          <w:szCs w:val="22"/>
        </w:rPr>
      </w:pPr>
      <w:r>
        <w:rPr>
          <w:noProof/>
        </w:rPr>
        <w:pict>
          <v:rect id="Прямоугольник 59" o:spid="_x0000_s1110" style="position:absolute;left:0;text-align:left;margin-left:135.6pt;margin-top:10.05pt;width:242.4pt;height:84.4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" strokeweight=".26mm">
            <v:path arrowok="t"/>
            <v:textbox>
              <w:txbxContent>
                <w:p w:rsidR="003D39EB" w:rsidRPr="00FF6CCC" w:rsidRDefault="003D39EB" w:rsidP="003D39EB">
                  <w:pPr>
                    <w:pStyle w:val="afe"/>
                    <w:spacing w:after="0" w:line="240" w:lineRule="auto"/>
                    <w:jc w:val="center"/>
                    <w:rPr>
                      <w:rFonts w:ascii="Times New Roman" w:hAnsi="Times New Roman" w:cs="Times New Roman"/>
                      <w:color w:val="auto"/>
                      <w:sz w:val="24"/>
                      <w:szCs w:val="24"/>
                    </w:rPr>
                  </w:pPr>
                  <w:r w:rsidRPr="00CB07F7">
                    <w:rPr>
                      <w:rFonts w:ascii="Times New Roman" w:hAnsi="Times New Roman" w:cs="Times New Roman"/>
                      <w:color w:val="auto"/>
                      <w:sz w:val="24"/>
                      <w:szCs w:val="24"/>
                    </w:rPr>
                    <w:t xml:space="preserve">Проверка представленных документов, </w:t>
                  </w:r>
                  <w:r>
                    <w:rPr>
                      <w:rFonts w:ascii="Times New Roman" w:hAnsi="Times New Roman" w:cs="Times New Roman"/>
                      <w:color w:val="auto"/>
                      <w:sz w:val="24"/>
                      <w:szCs w:val="24"/>
                    </w:rPr>
                    <w:t xml:space="preserve">осмотр объекта капитального строительства </w:t>
                  </w:r>
                  <w:r w:rsidRPr="00CB07F7">
                    <w:rPr>
                      <w:rFonts w:ascii="Times New Roman" w:hAnsi="Times New Roman" w:cs="Times New Roman"/>
                      <w:color w:val="auto"/>
                      <w:sz w:val="24"/>
                      <w:szCs w:val="24"/>
                    </w:rPr>
                    <w:t xml:space="preserve">(в течение </w:t>
                  </w:r>
                  <w:r>
                    <w:rPr>
                      <w:rFonts w:ascii="Times New Roman" w:hAnsi="Times New Roman" w:cs="Times New Roman"/>
                      <w:color w:val="auto"/>
                      <w:sz w:val="24"/>
                      <w:szCs w:val="24"/>
                    </w:rPr>
                    <w:t>пят</w:t>
                  </w:r>
                  <w:r w:rsidRPr="00CB07F7">
                    <w:rPr>
                      <w:rFonts w:ascii="Times New Roman" w:hAnsi="Times New Roman" w:cs="Times New Roman"/>
                      <w:color w:val="auto"/>
                      <w:sz w:val="24"/>
                      <w:szCs w:val="24"/>
                    </w:rPr>
                    <w:t>и рабочих дней со дня</w:t>
                  </w:r>
                  <w:r>
                    <w:rPr>
                      <w:color w:val="auto"/>
                    </w:rPr>
                    <w:t xml:space="preserve"> </w:t>
                  </w:r>
                  <w:r w:rsidRPr="00CB07F7">
                    <w:rPr>
                      <w:rFonts w:ascii="Times New Roman" w:hAnsi="Times New Roman" w:cs="Times New Roman"/>
                      <w:color w:val="auto"/>
                      <w:sz w:val="24"/>
                      <w:szCs w:val="24"/>
                    </w:rPr>
                    <w:t>поступления заявления)</w:t>
                  </w:r>
                  <w:r>
                    <w:rPr>
                      <w:rFonts w:ascii="Times New Roman" w:hAnsi="Times New Roman" w:cs="Times New Roman"/>
                      <w:color w:val="auto"/>
                      <w:sz w:val="24"/>
                      <w:szCs w:val="24"/>
                    </w:rPr>
                    <w:t xml:space="preserve">, </w:t>
                  </w:r>
                </w:p>
              </w:txbxContent>
            </v:textbox>
          </v:rect>
        </w:pict>
      </w:r>
    </w:p>
    <w:p w:rsidR="003D39EB" w:rsidRPr="00EA2641" w:rsidRDefault="003D39EB" w:rsidP="003D39EB">
      <w:pPr>
        <w:pStyle w:val="ConsPlusNonformat"/>
        <w:jc w:val="both"/>
        <w:rPr>
          <w:rFonts w:ascii="Times New Roman" w:hAnsi="Times New Roman" w:cs="Times New Roman"/>
          <w:szCs w:val="22"/>
        </w:rPr>
      </w:pPr>
      <w:r>
        <w:rPr>
          <w:noProof/>
        </w:rPr>
        <w:pict>
          <v:shape id="Прямая со стрелкой 47" o:spid="_x0000_s1101" type="#_x0000_t32" style="position:absolute;left:0;text-align:left;margin-left:108pt;margin-top:.85pt;width:25.45pt;height:0;flip:x;z-index:25165824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" strokeweight=".26mm">
            <v:stroke endarrow="block"/>
            <o:lock v:ext="edit" shapetype="f"/>
          </v:shape>
        </w:pict>
      </w:r>
    </w:p>
    <w:p w:rsidR="003D39EB" w:rsidRPr="00EA2641" w:rsidRDefault="003D39EB" w:rsidP="003D39EB">
      <w:pPr>
        <w:pStyle w:val="ConsPlusNonformat"/>
        <w:jc w:val="both"/>
        <w:rPr>
          <w:rFonts w:ascii="Times New Roman" w:hAnsi="Times New Roman" w:cs="Times New Roman"/>
          <w:szCs w:val="22"/>
        </w:rPr>
      </w:pPr>
      <w:r>
        <w:rPr>
          <w:noProof/>
        </w:rPr>
        <w:pict>
          <v:shape id="Прямая со стрелкой 65" o:spid="_x0000_s1113" type="#_x0000_t32" style="position:absolute;left:0;text-align:left;margin-left:63pt;margin-top:6.2pt;width:0;height:11.3pt;z-index:25167052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" strokeweight=".26mm">
            <v:stroke endarrow="block"/>
            <o:lock v:ext="edit" shapetype="f"/>
          </v:shape>
        </w:pict>
      </w:r>
    </w:p>
    <w:p w:rsidR="003D39EB" w:rsidRPr="00EA2641" w:rsidRDefault="003D39EB" w:rsidP="003D39EB">
      <w:pPr>
        <w:pStyle w:val="ConsPlusNonformat"/>
        <w:jc w:val="both"/>
        <w:rPr>
          <w:rFonts w:ascii="Times New Roman" w:hAnsi="Times New Roman" w:cs="Times New Roman"/>
          <w:szCs w:val="22"/>
        </w:rPr>
      </w:pPr>
      <w:r>
        <w:rPr>
          <w:noProof/>
        </w:rPr>
        <w:pict>
          <v:rect id="Прямоугольник 1" o:spid="_x0000_s1112" style="position:absolute;left:0;text-align:left;margin-left:-9pt;margin-top:2.55pt;width:118.5pt;height:91.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" strokeweight=".26mm">
            <v:path arrowok="t"/>
            <v:textbox>
              <w:txbxContent>
                <w:p w:rsidR="003D39EB" w:rsidRPr="00CB07F7" w:rsidRDefault="003D39EB" w:rsidP="003D39EB">
                  <w:pPr>
                    <w:pStyle w:val="afe"/>
                    <w:spacing w:after="0" w:line="240" w:lineRule="auto"/>
                    <w:jc w:val="center"/>
                    <w:rPr>
                      <w:rFonts w:ascii="Times New Roman" w:hAnsi="Times New Roman" w:cs="Times New Roman"/>
                      <w:sz w:val="24"/>
                      <w:szCs w:val="24"/>
                    </w:rPr>
                  </w:pPr>
                  <w:r w:rsidRPr="00CB07F7">
                    <w:rPr>
                      <w:rFonts w:ascii="Times New Roman" w:hAnsi="Times New Roman" w:cs="Times New Roman"/>
                      <w:color w:val="auto"/>
                      <w:sz w:val="24"/>
                      <w:szCs w:val="24"/>
                    </w:rPr>
                    <w:t>Получение документов по запросу (в течение трех рабочих дней со дня получения запроса)</w:t>
                  </w:r>
                </w:p>
                <w:p w:rsidR="003D39EB" w:rsidRDefault="003D39EB" w:rsidP="003D39EB">
                  <w:pPr>
                    <w:pStyle w:val="afe"/>
                    <w:rPr>
                      <w:color w:val="auto"/>
                    </w:rPr>
                  </w:pPr>
                </w:p>
              </w:txbxContent>
            </v:textbox>
          </v:rect>
        </w:pict>
      </w:r>
      <w:r>
        <w:rPr>
          <w:noProof/>
        </w:rPr>
        <w:pict>
          <v:shape id="Прямая со стрелкой 48" o:spid="_x0000_s1102" type="#_x0000_t32" style="position:absolute;left:0;text-align:left;margin-left:110.25pt;margin-top:11.45pt;width:25.45pt;height:.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" strokeweight=".26mm">
            <v:stroke endarrow="block"/>
            <o:lock v:ext="edit" shapetype="f"/>
          </v:shape>
        </w:pict>
      </w: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jc w:val="both"/>
        <w:rPr>
          <w:rFonts w:ascii="Times New Roman" w:hAnsi="Times New Roman" w:cs="Times New Roman"/>
          <w:szCs w:val="22"/>
        </w:rPr>
      </w:pPr>
      <w:r>
        <w:rPr>
          <w:noProof/>
        </w:rPr>
        <w:pict>
          <v:rect id="Прямоугольник 16" o:spid="_x0000_s1090" style="position:absolute;left:0;text-align:left;margin-left:126pt;margin-top:11.3pt;width:242.55pt;height:44.1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" strokeweight=".26mm">
            <v:path arrowok="t"/>
            <v:textbox>
              <w:txbxContent>
                <w:p w:rsidR="003D39EB" w:rsidRPr="00CB07F7" w:rsidRDefault="003D39EB" w:rsidP="003D39EB">
                  <w:pPr>
                    <w:pStyle w:val="afe"/>
                    <w:jc w:val="center"/>
                    <w:rPr>
                      <w:rFonts w:ascii="Times New Roman" w:hAnsi="Times New Roman" w:cs="Times New Roman"/>
                      <w:color w:val="auto"/>
                      <w:sz w:val="24"/>
                      <w:szCs w:val="24"/>
                    </w:rPr>
                  </w:pPr>
                  <w:r w:rsidRPr="00CB07F7">
                    <w:rPr>
                      <w:rFonts w:ascii="Times New Roman" w:hAnsi="Times New Roman" w:cs="Times New Roman"/>
                      <w:color w:val="auto"/>
                      <w:sz w:val="24"/>
                      <w:szCs w:val="24"/>
                    </w:rPr>
                    <w:t>Соответствие документов предъявляемым требованиям</w:t>
                  </w:r>
                </w:p>
              </w:txbxContent>
            </v:textbox>
          </v:rect>
        </w:pict>
      </w:r>
      <w:r>
        <w:rPr>
          <w:noProof/>
        </w:rPr>
        <w:pict>
          <v:shape id="Прямая со стрелкой 60" o:spid="_x0000_s1111" type="#_x0000_t32" style="position:absolute;left:0;text-align:left;margin-left:252pt;margin-top:2.3pt;width:0;height:6.75pt;z-index:2516684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" strokeweight=".26mm">
            <v:stroke endarrow="block"/>
            <o:lock v:ext="edit" shapetype="f"/>
          </v:shape>
        </w:pict>
      </w: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jc w:val="both"/>
        <w:rPr>
          <w:rFonts w:ascii="Times New Roman" w:hAnsi="Times New Roman" w:cs="Times New Roman"/>
          <w:szCs w:val="22"/>
        </w:rPr>
      </w:pPr>
      <w:r>
        <w:rPr>
          <w:noProof/>
        </w:rPr>
        <w:pict>
          <v:shape id="Прямая со стрелкой 53" o:spid="_x0000_s1106" type="#_x0000_t32" style="position:absolute;left:0;text-align:left;margin-left:324pt;margin-top:5.7pt;width:0;height:11.3pt;z-index:25166336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" strokeweight=".26mm">
            <v:stroke endarrow="block"/>
            <o:lock v:ext="edit" shapetype="f"/>
          </v:shape>
        </w:pict>
      </w:r>
      <w:r>
        <w:rPr>
          <w:noProof/>
        </w:rPr>
        <w:pict>
          <v:shape id="Прямая со стрелкой 50" o:spid="_x0000_s1103" type="#_x0000_t32" style="position:absolute;left:0;text-align:left;margin-left:171pt;margin-top:5.7pt;width:.8pt;height:9.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" strokeweight=".26mm">
            <v:stroke endarrow="block"/>
            <o:lock v:ext="edit" shapetype="f"/>
          </v:shape>
        </w:pict>
      </w:r>
    </w:p>
    <w:p w:rsidR="003D39EB" w:rsidRPr="00EA2641" w:rsidRDefault="003D39EB" w:rsidP="003D39EB">
      <w:pPr>
        <w:pStyle w:val="ConsPlusNonformat"/>
        <w:jc w:val="both"/>
        <w:rPr>
          <w:rFonts w:ascii="Times New Roman" w:hAnsi="Times New Roman" w:cs="Times New Roman"/>
          <w:szCs w:val="22"/>
        </w:rPr>
      </w:pPr>
      <w:r>
        <w:rPr>
          <w:noProof/>
        </w:rPr>
        <w:pict>
          <v:rect id="Прямоугольник 24" o:spid="_x0000_s1092" style="position:absolute;left:0;text-align:left;margin-left:4in;margin-top:2.05pt;width:66.95pt;height:21.8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" strokeweight=".26mm">
            <v:path arrowok="t"/>
            <v:textbox>
              <w:txbxContent>
                <w:p w:rsidR="003D39EB" w:rsidRPr="00CB07F7" w:rsidRDefault="003D39EB" w:rsidP="003D39EB">
                  <w:pPr>
                    <w:pStyle w:val="afe"/>
                    <w:jc w:val="center"/>
                    <w:rPr>
                      <w:rFonts w:ascii="Times New Roman" w:hAnsi="Times New Roman" w:cs="Times New Roman"/>
                      <w:color w:val="auto"/>
                      <w:sz w:val="24"/>
                      <w:szCs w:val="24"/>
                    </w:rPr>
                  </w:pPr>
                  <w:r w:rsidRPr="00CB07F7">
                    <w:rPr>
                      <w:rFonts w:ascii="Times New Roman" w:hAnsi="Times New Roman" w:cs="Times New Roman"/>
                      <w:color w:val="auto"/>
                      <w:sz w:val="24"/>
                      <w:szCs w:val="24"/>
                    </w:rPr>
                    <w:t>Да</w:t>
                  </w:r>
                </w:p>
              </w:txbxContent>
            </v:textbox>
          </v:rect>
        </w:pict>
      </w:r>
      <w:r>
        <w:rPr>
          <w:noProof/>
        </w:rPr>
        <w:pict>
          <v:rect id="Прямоугольник 22" o:spid="_x0000_s1091" style="position:absolute;left:0;text-align:left;margin-left:135pt;margin-top:2.05pt;width:66.95pt;height:21.8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" strokeweight=".26mm">
            <v:path arrowok="t"/>
            <v:textbox>
              <w:txbxContent>
                <w:p w:rsidR="003D39EB" w:rsidRPr="00CB07F7" w:rsidRDefault="003D39EB" w:rsidP="003D39EB">
                  <w:pPr>
                    <w:pStyle w:val="afe"/>
                    <w:jc w:val="center"/>
                    <w:rPr>
                      <w:rFonts w:ascii="Times New Roman" w:hAnsi="Times New Roman" w:cs="Times New Roman"/>
                      <w:color w:val="auto"/>
                      <w:sz w:val="24"/>
                      <w:szCs w:val="24"/>
                    </w:rPr>
                  </w:pPr>
                  <w:r w:rsidRPr="00CB07F7">
                    <w:rPr>
                      <w:rFonts w:ascii="Times New Roman" w:hAnsi="Times New Roman" w:cs="Times New Roman"/>
                      <w:color w:val="auto"/>
                      <w:sz w:val="24"/>
                      <w:szCs w:val="24"/>
                    </w:rPr>
                    <w:t>Нет</w:t>
                  </w:r>
                </w:p>
              </w:txbxContent>
            </v:textbox>
          </v:rect>
        </w:pict>
      </w:r>
    </w:p>
    <w:p w:rsidR="003D39EB" w:rsidRPr="00EA2641" w:rsidRDefault="003D39EB" w:rsidP="003D39EB">
      <w:pPr>
        <w:pStyle w:val="ConsPlusNonformat"/>
        <w:jc w:val="both"/>
        <w:rPr>
          <w:rFonts w:ascii="Times New Roman" w:hAnsi="Times New Roman" w:cs="Times New Roman"/>
          <w:szCs w:val="22"/>
        </w:rPr>
      </w:pPr>
      <w:r>
        <w:rPr>
          <w:noProof/>
        </w:rPr>
        <w:pict>
          <v:shape id="Прямая со стрелкой 52" o:spid="_x0000_s1105" type="#_x0000_t32" style="position:absolute;left:0;text-align:left;margin-left:171pt;margin-top:7.4pt;width:0;height:11.3pt;z-index:2516623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" strokeweight=".26mm">
            <v:stroke endarrow="block"/>
            <o:lock v:ext="edit" shapetype="f"/>
          </v:shape>
        </w:pict>
      </w:r>
    </w:p>
    <w:p w:rsidR="003D39EB" w:rsidRPr="00EA2641" w:rsidRDefault="003D39EB" w:rsidP="003D39EB">
      <w:pPr>
        <w:pStyle w:val="ConsPlusNonformat"/>
        <w:jc w:val="both"/>
        <w:rPr>
          <w:rFonts w:ascii="Times New Roman" w:hAnsi="Times New Roman" w:cs="Times New Roman"/>
          <w:szCs w:val="22"/>
        </w:rPr>
      </w:pPr>
      <w:r>
        <w:rPr>
          <w:noProof/>
        </w:rPr>
        <w:pict>
          <v:shape id="Прямая со стрелкой 55" o:spid="_x0000_s1108" type="#_x0000_t32" style="position:absolute;left:0;text-align:left;margin-left:315pt;margin-top:3.75pt;width:.8pt;height:11.4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" strokeweight=".26mm">
            <v:stroke endarrow="block"/>
            <o:lock v:ext="edit" shapetype="f"/>
          </v:shape>
        </w:pict>
      </w:r>
      <w:r>
        <w:rPr>
          <w:noProof/>
        </w:rPr>
        <w:pict>
          <v:rect id="Прямоугольник 27" o:spid="_x0000_s1093" style="position:absolute;left:0;text-align:left;margin-left:-27pt;margin-top:3.75pt;width:269.6pt;height:58.4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" strokeweight=".26mm">
            <v:path arrowok="t"/>
            <v:textbox>
              <w:txbxContent>
                <w:p w:rsidR="003D39EB" w:rsidRDefault="003D39EB" w:rsidP="003D39EB">
                  <w:pPr>
                    <w:pStyle w:val="afe"/>
                    <w:jc w:val="center"/>
                    <w:rPr>
                      <w:color w:val="auto"/>
                    </w:rPr>
                  </w:pPr>
                  <w:r w:rsidRPr="00CB07F7">
                    <w:rPr>
                      <w:rFonts w:ascii="Times New Roman" w:hAnsi="Times New Roman" w:cs="Times New Roman"/>
                      <w:color w:val="auto"/>
                      <w:sz w:val="24"/>
                      <w:szCs w:val="24"/>
                    </w:rPr>
                    <w:t xml:space="preserve">Подготовка письма об отказе в выдаче разрешения на ввод </w:t>
                  </w:r>
                </w:p>
              </w:txbxContent>
            </v:textbox>
          </v:rect>
        </w:pict>
      </w:r>
    </w:p>
    <w:p w:rsidR="003D39EB" w:rsidRPr="00EA2641" w:rsidRDefault="003D39EB" w:rsidP="003D39EB">
      <w:pPr>
        <w:pStyle w:val="ConsPlusNonformat"/>
        <w:jc w:val="both"/>
        <w:rPr>
          <w:rFonts w:ascii="Times New Roman" w:hAnsi="Times New Roman" w:cs="Times New Roman"/>
          <w:szCs w:val="22"/>
        </w:rPr>
      </w:pPr>
      <w:r>
        <w:rPr>
          <w:noProof/>
        </w:rPr>
        <w:pict>
          <v:rect id="Прямоугольник 33" o:spid="_x0000_s1096" style="position:absolute;left:0;text-align:left;margin-left:270pt;margin-top:.1pt;width:189pt;height:36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" strokeweight=".26mm">
            <v:path arrowok="t"/>
            <v:textbox>
              <w:txbxContent>
                <w:p w:rsidR="003D39EB" w:rsidRPr="00CB07F7" w:rsidRDefault="003D39EB" w:rsidP="003D39EB">
                  <w:pPr>
                    <w:pStyle w:val="afe"/>
                    <w:jc w:val="center"/>
                    <w:rPr>
                      <w:rFonts w:ascii="Times New Roman" w:hAnsi="Times New Roman" w:cs="Times New Roman"/>
                      <w:color w:val="auto"/>
                      <w:sz w:val="24"/>
                      <w:szCs w:val="24"/>
                    </w:rPr>
                  </w:pPr>
                  <w:r w:rsidRPr="00CB07F7">
                    <w:rPr>
                      <w:rFonts w:ascii="Times New Roman" w:hAnsi="Times New Roman" w:cs="Times New Roman"/>
                      <w:color w:val="auto"/>
                      <w:sz w:val="24"/>
                      <w:szCs w:val="24"/>
                    </w:rPr>
                    <w:t>Оформление разрешения на ввод объекта в эксплуатацию</w:t>
                  </w:r>
                </w:p>
              </w:txbxContent>
            </v:textbox>
          </v:rect>
        </w:pict>
      </w: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jc w:val="both"/>
        <w:rPr>
          <w:rFonts w:ascii="Times New Roman" w:hAnsi="Times New Roman" w:cs="Times New Roman"/>
          <w:szCs w:val="22"/>
        </w:rPr>
      </w:pPr>
      <w:r>
        <w:rPr>
          <w:noProof/>
        </w:rPr>
        <w:pict>
          <v:shape id="Прямая со стрелкой 51" o:spid="_x0000_s1104" type="#_x0000_t32" style="position:absolute;left:0;text-align:left;margin-left:369pt;margin-top:7.15pt;width:.8pt;height:9.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" strokeweight=".26mm">
            <v:stroke endarrow="block"/>
            <o:lock v:ext="edit" shapetype="f"/>
          </v:shape>
        </w:pict>
      </w:r>
    </w:p>
    <w:p w:rsidR="003D39EB" w:rsidRPr="00EA2641" w:rsidRDefault="003D39EB" w:rsidP="003D39EB">
      <w:pPr>
        <w:pStyle w:val="ConsPlusNonformat"/>
        <w:jc w:val="both"/>
        <w:rPr>
          <w:rFonts w:ascii="Times New Roman" w:hAnsi="Times New Roman" w:cs="Times New Roman"/>
          <w:szCs w:val="22"/>
        </w:rPr>
      </w:pPr>
      <w:r>
        <w:rPr>
          <w:noProof/>
        </w:rPr>
        <w:pict>
          <v:shape id="Прямая со стрелкой 54" o:spid="_x0000_s1107" type="#_x0000_t32" style="position:absolute;left:0;text-align:left;margin-left:162pt;margin-top:3.5pt;width:0;height:9.6pt;z-index:25166438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" strokeweight=".26mm">
            <v:stroke endarrow="block"/>
            <o:lock v:ext="edit" shapetype="f"/>
          </v:shape>
        </w:pict>
      </w:r>
      <w:r>
        <w:rPr>
          <w:noProof/>
        </w:rPr>
        <w:pict>
          <v:rect id="Прямоугольник 35" o:spid="_x0000_s1097" style="position:absolute;left:0;text-align:left;margin-left:270pt;margin-top:3.5pt;width:189pt;height:90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" strokeweight=".26mm">
            <v:path arrowok="t"/>
            <v:textbox>
              <w:txbxContent>
                <w:p w:rsidR="003D39EB" w:rsidRPr="00CB07F7" w:rsidRDefault="003D39EB" w:rsidP="003D39EB">
                  <w:pPr>
                    <w:pStyle w:val="afe"/>
                    <w:jc w:val="center"/>
                    <w:rPr>
                      <w:rFonts w:ascii="Times New Roman" w:hAnsi="Times New Roman" w:cs="Times New Roman"/>
                      <w:sz w:val="24"/>
                      <w:szCs w:val="24"/>
                    </w:rPr>
                  </w:pPr>
                  <w:r w:rsidRPr="00CB07F7">
                    <w:rPr>
                      <w:rFonts w:ascii="Times New Roman" w:hAnsi="Times New Roman" w:cs="Times New Roman"/>
                      <w:color w:val="000000"/>
                      <w:sz w:val="24"/>
                      <w:szCs w:val="24"/>
                    </w:rPr>
                    <w:t>Подписание</w:t>
                  </w:r>
                  <w:r w:rsidRPr="00CB07F7">
                    <w:rPr>
                      <w:rFonts w:ascii="Times New Roman" w:hAnsi="Times New Roman" w:cs="Times New Roman"/>
                      <w:sz w:val="24"/>
                      <w:szCs w:val="24"/>
                    </w:rPr>
                    <w:t xml:space="preserve"> разрешения на ввод </w:t>
                  </w:r>
                  <w:r w:rsidRPr="00CB07F7">
                    <w:rPr>
                      <w:rFonts w:ascii="Times New Roman" w:hAnsi="Times New Roman" w:cs="Times New Roman"/>
                      <w:color w:val="auto"/>
                      <w:sz w:val="24"/>
                      <w:szCs w:val="24"/>
                    </w:rPr>
                    <w:t>объекта в эксплуатацию</w:t>
                  </w:r>
                  <w:r w:rsidRPr="00CB07F7">
                    <w:rPr>
                      <w:rFonts w:ascii="Times New Roman" w:hAnsi="Times New Roman" w:cs="Times New Roman"/>
                      <w:sz w:val="24"/>
                      <w:szCs w:val="24"/>
                    </w:rPr>
                    <w:t xml:space="preserve"> (не менее чем за один день до истечения установленного срока -</w:t>
                  </w:r>
                  <w:r>
                    <w:rPr>
                      <w:rFonts w:ascii="Times New Roman" w:hAnsi="Times New Roman" w:cs="Times New Roman"/>
                      <w:sz w:val="24"/>
                      <w:szCs w:val="24"/>
                    </w:rPr>
                    <w:t xml:space="preserve"> </w:t>
                  </w:r>
                  <w:r w:rsidRPr="00CB07F7">
                    <w:rPr>
                      <w:rFonts w:ascii="Times New Roman" w:hAnsi="Times New Roman" w:cs="Times New Roman"/>
                      <w:sz w:val="24"/>
                      <w:szCs w:val="24"/>
                    </w:rPr>
                    <w:t>семи рабочих дней)</w:t>
                  </w:r>
                </w:p>
              </w:txbxContent>
            </v:textbox>
          </v:rect>
        </w:pict>
      </w:r>
      <w:r>
        <w:rPr>
          <w:noProof/>
        </w:rPr>
        <w:pict>
          <v:rect id="Прямоугольник 29" o:spid="_x0000_s1094" style="position:absolute;left:0;text-align:left;margin-left:54pt;margin-top:12.5pt;width:191.55pt;height:34.7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" strokeweight=".26mm">
            <v:path arrowok="t"/>
            <v:textbox>
              <w:txbxContent>
                <w:p w:rsidR="003D39EB" w:rsidRPr="00CB07F7" w:rsidRDefault="003D39EB" w:rsidP="003D39EB">
                  <w:pPr>
                    <w:pStyle w:val="afe"/>
                    <w:jc w:val="center"/>
                    <w:rPr>
                      <w:rFonts w:ascii="Times New Roman" w:hAnsi="Times New Roman" w:cs="Times New Roman"/>
                      <w:color w:val="auto"/>
                      <w:sz w:val="24"/>
                      <w:szCs w:val="24"/>
                    </w:rPr>
                  </w:pPr>
                  <w:r w:rsidRPr="00CB07F7">
                    <w:rPr>
                      <w:rFonts w:ascii="Times New Roman" w:hAnsi="Times New Roman" w:cs="Times New Roman"/>
                      <w:color w:val="auto"/>
                      <w:sz w:val="24"/>
                      <w:szCs w:val="24"/>
                    </w:rPr>
                    <w:t xml:space="preserve">Подписание письма об отказе </w:t>
                  </w:r>
                </w:p>
              </w:txbxContent>
            </v:textbox>
          </v:rect>
        </w:pict>
      </w: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Pr>
        <w:pStyle w:val="ConsPlusNonformat"/>
        <w:jc w:val="both"/>
        <w:rPr>
          <w:rFonts w:ascii="Times New Roman" w:hAnsi="Times New Roman" w:cs="Times New Roman"/>
          <w:szCs w:val="22"/>
        </w:rPr>
      </w:pPr>
      <w:r>
        <w:rPr>
          <w:noProof/>
        </w:rPr>
        <w:pict>
          <v:shape id="Прямая со стрелкой 56" o:spid="_x0000_s1109" type="#_x0000_t32" style="position:absolute;left:0;text-align:left;margin-left:163pt;margin-top:3.95pt;width:0;height:17.15pt;z-index:25166643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" strokeweight=".26mm">
            <v:stroke endarrow="block"/>
            <o:lock v:ext="edit" shapetype="f"/>
          </v:shape>
        </w:pict>
      </w:r>
    </w:p>
    <w:p w:rsidR="003D39EB" w:rsidRPr="00EA2641" w:rsidRDefault="003D39EB" w:rsidP="003D39EB">
      <w:pPr>
        <w:pStyle w:val="ConsPlusNonformat"/>
        <w:jc w:val="both"/>
        <w:rPr>
          <w:rFonts w:ascii="Times New Roman" w:hAnsi="Times New Roman" w:cs="Times New Roman"/>
          <w:szCs w:val="22"/>
        </w:rPr>
      </w:pPr>
      <w:r>
        <w:rPr>
          <w:noProof/>
        </w:rPr>
        <w:pict>
          <v:rect id="Прямоугольник 37" o:spid="_x0000_s1095" style="position:absolute;left:0;text-align:left;margin-left:64pt;margin-top:9.3pt;width:189pt;height:1in;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" strokeweight=".26mm">
            <v:path arrowok="t"/>
            <v:textbox>
              <w:txbxContent>
                <w:p w:rsidR="003D39EB" w:rsidRPr="00CB07F7" w:rsidRDefault="003D39EB" w:rsidP="003D39EB">
                  <w:pPr>
                    <w:pStyle w:val="ConsPlusNonformat"/>
                    <w:widowControl/>
                    <w:jc w:val="center"/>
                    <w:rPr>
                      <w:rFonts w:ascii="Times New Roman" w:hAnsi="Times New Roman" w:cs="Times New Roman"/>
                      <w:sz w:val="24"/>
                      <w:szCs w:val="24"/>
                    </w:rPr>
                  </w:pPr>
                  <w:r w:rsidRPr="00CB07F7">
                    <w:rPr>
                      <w:rFonts w:ascii="Times New Roman" w:hAnsi="Times New Roman" w:cs="Times New Roman"/>
                      <w:sz w:val="24"/>
                      <w:szCs w:val="24"/>
                    </w:rPr>
                    <w:t>Отказ в предоставлении</w:t>
                  </w:r>
                </w:p>
                <w:p w:rsidR="003D39EB" w:rsidRPr="004E7812" w:rsidRDefault="003D39EB" w:rsidP="003D39EB">
                  <w:pPr>
                    <w:pStyle w:val="afe"/>
                    <w:jc w:val="center"/>
                    <w:rPr>
                      <w:rFonts w:ascii="Times New Roman" w:hAnsi="Times New Roman" w:cs="Times New Roman"/>
                      <w:color w:val="auto"/>
                      <w:sz w:val="24"/>
                      <w:szCs w:val="24"/>
                    </w:rPr>
                  </w:pPr>
                  <w:r>
                    <w:rPr>
                      <w:rFonts w:ascii="Times New Roman" w:hAnsi="Times New Roman" w:cs="Times New Roman"/>
                      <w:sz w:val="24"/>
                      <w:szCs w:val="24"/>
                    </w:rPr>
                    <w:t xml:space="preserve">муниципальной </w:t>
                  </w:r>
                  <w:r w:rsidRPr="00CB07F7">
                    <w:rPr>
                      <w:rFonts w:ascii="Times New Roman" w:hAnsi="Times New Roman" w:cs="Times New Roman"/>
                      <w:sz w:val="24"/>
                      <w:szCs w:val="24"/>
                    </w:rPr>
                    <w:t xml:space="preserve">услуги </w:t>
                  </w:r>
                  <w:r w:rsidRPr="00CB07F7">
                    <w:rPr>
                      <w:rFonts w:ascii="Times New Roman" w:hAnsi="Times New Roman" w:cs="Times New Roman"/>
                      <w:color w:val="000000"/>
                      <w:sz w:val="24"/>
                      <w:szCs w:val="24"/>
                    </w:rPr>
                    <w:t>(в течение семи рабочих дней со дня поступления заявления)</w:t>
                  </w:r>
                </w:p>
                <w:p w:rsidR="003D39EB" w:rsidRDefault="003D39EB" w:rsidP="003D39EB">
                  <w:pPr>
                    <w:pStyle w:val="ConsPlusNonformat"/>
                    <w:widowControl/>
                  </w:pPr>
                </w:p>
              </w:txbxContent>
            </v:textbox>
          </v:rect>
        </w:pict>
      </w:r>
    </w:p>
    <w:p w:rsidR="003D39EB" w:rsidRPr="00EA2641" w:rsidRDefault="003D39EB" w:rsidP="003D39EB">
      <w:pPr>
        <w:pStyle w:val="ConsPlusNonformat"/>
        <w:jc w:val="both"/>
        <w:rPr>
          <w:rFonts w:ascii="Times New Roman" w:hAnsi="Times New Roman" w:cs="Times New Roman"/>
          <w:szCs w:val="22"/>
        </w:rPr>
      </w:pPr>
    </w:p>
    <w:p w:rsidR="003D39EB" w:rsidRPr="00EA2641" w:rsidRDefault="003D39EB" w:rsidP="003D39EB"/>
    <w:p w:rsidR="003D39EB" w:rsidRPr="00EA2641" w:rsidRDefault="003D39EB" w:rsidP="003D39EB"/>
    <w:p w:rsidR="003D39EB" w:rsidRDefault="003D39EB" w:rsidP="003D39EB">
      <w:pPr>
        <w:ind w:firstLine="698"/>
        <w:jc w:val="right"/>
        <w:rPr>
          <w:szCs w:val="28"/>
        </w:rPr>
      </w:pPr>
    </w:p>
    <w:p w:rsidR="003D39EB" w:rsidRPr="00EA2641" w:rsidRDefault="003D39EB" w:rsidP="003D39EB">
      <w:pPr>
        <w:pStyle w:val="ConsPlusNormal"/>
        <w:ind w:left="5245"/>
        <w:jc w:val="center"/>
        <w:outlineLvl w:val="2"/>
      </w:pPr>
      <w:r w:rsidRPr="00EA2641">
        <w:rPr>
          <w:rFonts w:ascii="Times New Roman" w:hAnsi="Times New Roman"/>
          <w:sz w:val="28"/>
          <w:szCs w:val="28"/>
        </w:rPr>
        <w:t xml:space="preserve">Приложение </w:t>
      </w:r>
      <w:r>
        <w:rPr>
          <w:rFonts w:ascii="Times New Roman" w:hAnsi="Times New Roman"/>
          <w:sz w:val="28"/>
          <w:szCs w:val="28"/>
        </w:rPr>
        <w:t>3</w:t>
      </w:r>
    </w:p>
    <w:p w:rsidR="003D39EB" w:rsidRPr="00EA2641" w:rsidRDefault="003D39EB" w:rsidP="003D39EB">
      <w:pPr>
        <w:pStyle w:val="ConsPlusNormal"/>
        <w:ind w:left="5245"/>
        <w:jc w:val="center"/>
        <w:rPr>
          <w:rFonts w:ascii="Times New Roman" w:hAnsi="Times New Roman"/>
          <w:sz w:val="28"/>
          <w:szCs w:val="28"/>
        </w:rPr>
      </w:pPr>
      <w:r w:rsidRPr="00EA2641">
        <w:rPr>
          <w:rFonts w:ascii="Times New Roman" w:hAnsi="Times New Roman"/>
          <w:sz w:val="28"/>
          <w:szCs w:val="28"/>
        </w:rPr>
        <w:t>к административному регламенту</w:t>
      </w:r>
    </w:p>
    <w:p w:rsidR="003D39EB" w:rsidRPr="00EA2641" w:rsidRDefault="003D39EB" w:rsidP="003D39EB">
      <w:pPr>
        <w:pStyle w:val="ConsPlusNormal"/>
        <w:ind w:left="5245"/>
        <w:jc w:val="center"/>
        <w:rPr>
          <w:rFonts w:ascii="Times New Roman" w:hAnsi="Times New Roman"/>
          <w:sz w:val="28"/>
          <w:szCs w:val="28"/>
        </w:rPr>
      </w:pPr>
      <w:r w:rsidRPr="00EA2641">
        <w:rPr>
          <w:rFonts w:ascii="Times New Roman" w:hAnsi="Times New Roman"/>
          <w:sz w:val="28"/>
          <w:szCs w:val="28"/>
        </w:rPr>
        <w:t>по представлению</w:t>
      </w:r>
    </w:p>
    <w:p w:rsidR="003D39EB" w:rsidRPr="00EA2641" w:rsidRDefault="003D39EB" w:rsidP="003D39EB">
      <w:pPr>
        <w:pStyle w:val="ConsPlusNormal"/>
        <w:ind w:left="5245"/>
        <w:jc w:val="center"/>
        <w:rPr>
          <w:rFonts w:ascii="Times New Roman" w:hAnsi="Times New Roman"/>
          <w:sz w:val="28"/>
          <w:szCs w:val="28"/>
        </w:rPr>
      </w:pPr>
      <w:r w:rsidRPr="00EA2641">
        <w:rPr>
          <w:rFonts w:ascii="Times New Roman" w:hAnsi="Times New Roman"/>
          <w:sz w:val="28"/>
          <w:szCs w:val="28"/>
        </w:rPr>
        <w:t>муниципальной услуги</w:t>
      </w:r>
    </w:p>
    <w:p w:rsidR="003D39EB" w:rsidRPr="00EA2641" w:rsidRDefault="003D39EB" w:rsidP="003D39EB">
      <w:pPr>
        <w:pStyle w:val="ConsPlusNormal"/>
        <w:ind w:left="5245"/>
        <w:jc w:val="center"/>
        <w:rPr>
          <w:rFonts w:ascii="Times New Roman" w:hAnsi="Times New Roman"/>
          <w:sz w:val="28"/>
          <w:szCs w:val="28"/>
        </w:rPr>
      </w:pPr>
      <w:r w:rsidRPr="00EA2641">
        <w:rPr>
          <w:rFonts w:ascii="Times New Roman" w:hAnsi="Times New Roman"/>
          <w:sz w:val="28"/>
          <w:szCs w:val="28"/>
        </w:rPr>
        <w:t>«Выдача разрешения на ввод</w:t>
      </w:r>
    </w:p>
    <w:p w:rsidR="003D39EB" w:rsidRPr="00EA2641" w:rsidRDefault="003D39EB" w:rsidP="003D39EB">
      <w:pPr>
        <w:pStyle w:val="ConsPlusNormal"/>
        <w:ind w:left="5245"/>
        <w:jc w:val="center"/>
        <w:rPr>
          <w:rFonts w:ascii="Times New Roman" w:hAnsi="Times New Roman"/>
          <w:sz w:val="28"/>
          <w:szCs w:val="28"/>
        </w:rPr>
      </w:pPr>
      <w:r w:rsidRPr="00EA2641">
        <w:rPr>
          <w:rFonts w:ascii="Times New Roman" w:hAnsi="Times New Roman"/>
          <w:sz w:val="28"/>
          <w:szCs w:val="28"/>
        </w:rPr>
        <w:t>объекта в эксплуатацию»</w:t>
      </w:r>
    </w:p>
    <w:p w:rsidR="003D39EB" w:rsidRPr="0051203A" w:rsidRDefault="003D39EB" w:rsidP="003D39EB">
      <w:pPr>
        <w:ind w:firstLine="698"/>
        <w:jc w:val="right"/>
        <w:rPr>
          <w:szCs w:val="28"/>
        </w:rPr>
      </w:pPr>
    </w:p>
    <w:p w:rsidR="003D39EB" w:rsidRPr="0051203A" w:rsidRDefault="003D39EB" w:rsidP="003D39EB">
      <w:pPr>
        <w:ind w:firstLine="698"/>
        <w:jc w:val="right"/>
        <w:rPr>
          <w:szCs w:val="28"/>
        </w:rPr>
      </w:pPr>
      <w:r w:rsidRPr="0051203A">
        <w:rPr>
          <w:szCs w:val="28"/>
        </w:rPr>
        <w:lastRenderedPageBreak/>
        <w:t>______________________________________________</w:t>
      </w:r>
    </w:p>
    <w:p w:rsidR="003D39EB" w:rsidRPr="0051203A" w:rsidRDefault="003D39EB" w:rsidP="003D39EB">
      <w:pPr>
        <w:ind w:left="5040"/>
        <w:jc w:val="right"/>
        <w:rPr>
          <w:sz w:val="20"/>
          <w:szCs w:val="20"/>
        </w:rPr>
      </w:pPr>
      <w:r w:rsidRPr="0051203A">
        <w:rPr>
          <w:sz w:val="20"/>
          <w:szCs w:val="20"/>
        </w:rPr>
        <w:t>(Ф.И.О.(отчество при наличии) заявителя, адрес регистрации</w:t>
      </w:r>
    </w:p>
    <w:p w:rsidR="003D39EB" w:rsidRPr="0051203A" w:rsidRDefault="003D39EB" w:rsidP="003D39EB">
      <w:pPr>
        <w:jc w:val="right"/>
        <w:rPr>
          <w:szCs w:val="28"/>
        </w:rPr>
      </w:pPr>
      <w:r w:rsidRPr="0051203A">
        <w:rPr>
          <w:szCs w:val="28"/>
        </w:rPr>
        <w:t xml:space="preserve">                                                                              _____________________________________________</w:t>
      </w:r>
    </w:p>
    <w:p w:rsidR="003D39EB" w:rsidRPr="0051203A" w:rsidRDefault="003D39EB" w:rsidP="003D39EB">
      <w:pPr>
        <w:ind w:left="5040"/>
        <w:jc w:val="right"/>
      </w:pPr>
      <w:r w:rsidRPr="0051203A">
        <w:t>наименование заявителя, место нахождения)</w:t>
      </w:r>
    </w:p>
    <w:p w:rsidR="003D39EB" w:rsidRPr="00EA2641" w:rsidRDefault="003D39EB" w:rsidP="003D39EB">
      <w:pPr>
        <w:jc w:val="center"/>
        <w:rPr>
          <w:szCs w:val="28"/>
        </w:rPr>
      </w:pPr>
      <w:r w:rsidRPr="00EA2641">
        <w:rPr>
          <w:b/>
          <w:color w:val="26282F"/>
          <w:szCs w:val="28"/>
        </w:rPr>
        <w:t>Отказ</w:t>
      </w:r>
    </w:p>
    <w:p w:rsidR="003D39EB" w:rsidRPr="00EA2641" w:rsidRDefault="003D39EB" w:rsidP="003D39EB">
      <w:pPr>
        <w:jc w:val="center"/>
        <w:rPr>
          <w:szCs w:val="28"/>
        </w:rPr>
      </w:pPr>
      <w:r w:rsidRPr="00EA2641">
        <w:rPr>
          <w:b/>
          <w:color w:val="26282F"/>
          <w:szCs w:val="28"/>
        </w:rPr>
        <w:t xml:space="preserve">в приеме документов для предоставления </w:t>
      </w:r>
      <w:r w:rsidRPr="00EA2641">
        <w:rPr>
          <w:b/>
          <w:szCs w:val="28"/>
        </w:rPr>
        <w:t xml:space="preserve">муниципальной услуги </w:t>
      </w:r>
    </w:p>
    <w:p w:rsidR="003D39EB" w:rsidRPr="00EA2641" w:rsidRDefault="003D39EB" w:rsidP="003D39EB">
      <w:pPr>
        <w:jc w:val="center"/>
        <w:rPr>
          <w:szCs w:val="28"/>
        </w:rPr>
      </w:pPr>
      <w:r w:rsidRPr="00EA2641">
        <w:rPr>
          <w:b/>
          <w:szCs w:val="28"/>
        </w:rPr>
        <w:t>«Выдача разрешения на ввод»</w:t>
      </w:r>
    </w:p>
    <w:p w:rsidR="003D39EB" w:rsidRPr="00EA2641" w:rsidRDefault="003D39EB" w:rsidP="003D39EB">
      <w:pPr>
        <w:ind w:firstLine="708"/>
        <w:rPr>
          <w:szCs w:val="28"/>
        </w:rPr>
      </w:pPr>
      <w:r w:rsidRPr="00EA2641">
        <w:rPr>
          <w:szCs w:val="28"/>
        </w:rPr>
        <w:t>Вам отказано в приеме  документов,  представленных  Вами  для  получения муниципальной услуги в __________________________________________________________________</w:t>
      </w:r>
    </w:p>
    <w:p w:rsidR="003D39EB" w:rsidRPr="00EA2641" w:rsidRDefault="003D39EB" w:rsidP="003D39EB">
      <w:pPr>
        <w:rPr>
          <w:szCs w:val="28"/>
        </w:rPr>
      </w:pPr>
      <w:r w:rsidRPr="00EA2641">
        <w:rPr>
          <w:szCs w:val="28"/>
        </w:rPr>
        <w:t>__________________________________________________________________</w:t>
      </w:r>
    </w:p>
    <w:p w:rsidR="003D39EB" w:rsidRPr="0051203A" w:rsidRDefault="003D39EB" w:rsidP="003D39EB">
      <w:pPr>
        <w:jc w:val="center"/>
        <w:rPr>
          <w:sz w:val="20"/>
          <w:szCs w:val="20"/>
        </w:rPr>
      </w:pPr>
      <w:r w:rsidRPr="0051203A">
        <w:rPr>
          <w:sz w:val="20"/>
          <w:szCs w:val="20"/>
        </w:rPr>
        <w:t>(указать орган либо учреждение, в которое поданы документы)</w:t>
      </w:r>
    </w:p>
    <w:p w:rsidR="003D39EB" w:rsidRPr="00EA2641" w:rsidRDefault="003D39EB" w:rsidP="003D39EB">
      <w:pPr>
        <w:rPr>
          <w:szCs w:val="28"/>
        </w:rPr>
      </w:pPr>
      <w:r w:rsidRPr="00EA2641">
        <w:rPr>
          <w:szCs w:val="28"/>
        </w:rPr>
        <w:t>по следующим основаниям __________________________________________</w:t>
      </w:r>
    </w:p>
    <w:p w:rsidR="003D39EB" w:rsidRPr="00EA2641" w:rsidRDefault="003D39EB" w:rsidP="003D39EB">
      <w:pPr>
        <w:rPr>
          <w:szCs w:val="28"/>
        </w:rPr>
      </w:pPr>
      <w:r w:rsidRPr="00EA2641">
        <w:rPr>
          <w:szCs w:val="28"/>
        </w:rPr>
        <w:t>__________________________________________________________________</w:t>
      </w:r>
    </w:p>
    <w:p w:rsidR="003D39EB" w:rsidRPr="00EA2641" w:rsidRDefault="003D39EB" w:rsidP="003D39EB">
      <w:pPr>
        <w:rPr>
          <w:szCs w:val="28"/>
        </w:rPr>
      </w:pPr>
      <w:r w:rsidRPr="00EA2641">
        <w:rPr>
          <w:szCs w:val="28"/>
        </w:rPr>
        <w:t>__________________________________________________________________</w:t>
      </w:r>
    </w:p>
    <w:p w:rsidR="003D39EB" w:rsidRPr="0051203A" w:rsidRDefault="003D39EB" w:rsidP="003D39EB">
      <w:pPr>
        <w:jc w:val="center"/>
        <w:rPr>
          <w:sz w:val="20"/>
          <w:szCs w:val="20"/>
        </w:rPr>
      </w:pPr>
      <w:r w:rsidRPr="00EA2641">
        <w:rPr>
          <w:szCs w:val="28"/>
        </w:rPr>
        <w:t xml:space="preserve"> </w:t>
      </w:r>
      <w:r w:rsidRPr="0051203A">
        <w:rPr>
          <w:sz w:val="20"/>
          <w:szCs w:val="20"/>
        </w:rPr>
        <w:t>(указываются причины отказа в приеме документов со ссылкой на правовой акт)</w:t>
      </w:r>
    </w:p>
    <w:p w:rsidR="003D39EB" w:rsidRPr="00EA2641" w:rsidRDefault="003D39EB" w:rsidP="003D39EB">
      <w:pPr>
        <w:ind w:firstLine="708"/>
        <w:jc w:val="both"/>
        <w:rPr>
          <w:szCs w:val="28"/>
        </w:rPr>
      </w:pPr>
      <w:r w:rsidRPr="00EA2641">
        <w:rPr>
          <w:szCs w:val="28"/>
        </w:rPr>
        <w:t>После устранения причин  отказа  Вы  имеете  право  вновь  обратиться  за предоставлением муниципальной услуги.</w:t>
      </w:r>
    </w:p>
    <w:p w:rsidR="003D39EB" w:rsidRPr="00EA2641" w:rsidRDefault="003D39EB" w:rsidP="003D39EB">
      <w:pPr>
        <w:ind w:firstLine="708"/>
        <w:jc w:val="both"/>
        <w:rPr>
          <w:szCs w:val="28"/>
        </w:rPr>
      </w:pPr>
      <w:r w:rsidRPr="00EA2641">
        <w:rPr>
          <w:szCs w:val="28"/>
        </w:rPr>
        <w:t xml:space="preserve">В соответствии с действующим законодательством Вы вправе обжаловать отказ в приеме документов в досудебном порядке путем обращения с жалобой в </w:t>
      </w:r>
    </w:p>
    <w:p w:rsidR="003D39EB" w:rsidRPr="00EA2641" w:rsidRDefault="003D39EB" w:rsidP="003D39EB">
      <w:pPr>
        <w:jc w:val="both"/>
        <w:rPr>
          <w:szCs w:val="28"/>
        </w:rPr>
      </w:pPr>
      <w:r w:rsidRPr="00EA2641">
        <w:rPr>
          <w:szCs w:val="28"/>
        </w:rPr>
        <w:t>__________________________________________________________________</w:t>
      </w:r>
    </w:p>
    <w:p w:rsidR="003D39EB" w:rsidRPr="00EA2641" w:rsidRDefault="003D39EB" w:rsidP="003D39EB">
      <w:pPr>
        <w:jc w:val="both"/>
        <w:rPr>
          <w:szCs w:val="28"/>
        </w:rPr>
      </w:pPr>
      <w:r w:rsidRPr="00EA2641">
        <w:rPr>
          <w:szCs w:val="28"/>
        </w:rPr>
        <w:t>__________________________________________________________________,</w:t>
      </w:r>
    </w:p>
    <w:p w:rsidR="003D39EB" w:rsidRPr="00EA2641" w:rsidRDefault="003D39EB" w:rsidP="003D39EB">
      <w:pPr>
        <w:jc w:val="both"/>
        <w:rPr>
          <w:szCs w:val="28"/>
        </w:rPr>
      </w:pPr>
      <w:r w:rsidRPr="00EA2641">
        <w:rPr>
          <w:szCs w:val="28"/>
        </w:rPr>
        <w:t>а также обратиться за защитой своих законных прав и интересов в  судебные органы.</w:t>
      </w:r>
    </w:p>
    <w:p w:rsidR="003D39EB" w:rsidRPr="00EA2641" w:rsidRDefault="003D39EB" w:rsidP="003D39EB">
      <w:pPr>
        <w:jc w:val="both"/>
        <w:rPr>
          <w:szCs w:val="28"/>
        </w:rPr>
      </w:pPr>
    </w:p>
    <w:p w:rsidR="003D39EB" w:rsidRPr="00EA2641" w:rsidRDefault="003D39EB" w:rsidP="003D39EB">
      <w:pPr>
        <w:rPr>
          <w:szCs w:val="28"/>
        </w:rPr>
      </w:pPr>
      <w:r w:rsidRPr="00EA2641">
        <w:rPr>
          <w:szCs w:val="28"/>
        </w:rPr>
        <w:t>________________________________________     ________________________</w:t>
      </w:r>
    </w:p>
    <w:p w:rsidR="003D39EB" w:rsidRPr="0051203A" w:rsidRDefault="003D39EB" w:rsidP="003D39EB">
      <w:pPr>
        <w:rPr>
          <w:sz w:val="20"/>
          <w:szCs w:val="20"/>
        </w:rPr>
      </w:pPr>
      <w:r w:rsidRPr="0051203A">
        <w:rPr>
          <w:sz w:val="20"/>
          <w:szCs w:val="20"/>
        </w:rPr>
        <w:t xml:space="preserve">     (Ф.И.О. (отчество при наличии), должность сотрудника,                                            (подпись)                                                        </w:t>
      </w:r>
    </w:p>
    <w:p w:rsidR="003D39EB" w:rsidRPr="0051203A" w:rsidRDefault="003D39EB" w:rsidP="003D39EB">
      <w:pPr>
        <w:rPr>
          <w:sz w:val="20"/>
          <w:szCs w:val="20"/>
        </w:rPr>
      </w:pPr>
      <w:r w:rsidRPr="0051203A">
        <w:rPr>
          <w:sz w:val="20"/>
          <w:szCs w:val="20"/>
        </w:rPr>
        <w:t xml:space="preserve">      осуществляющего прием документов)</w:t>
      </w:r>
    </w:p>
    <w:p w:rsidR="003D39EB" w:rsidRPr="00EA2641" w:rsidRDefault="003D39EB" w:rsidP="003D39EB">
      <w:pPr>
        <w:pStyle w:val="ConsPlusNormal"/>
        <w:jc w:val="right"/>
        <w:rPr>
          <w:rFonts w:ascii="Times New Roman" w:hAnsi="Times New Roman"/>
          <w:sz w:val="28"/>
          <w:szCs w:val="28"/>
        </w:rPr>
      </w:pPr>
    </w:p>
    <w:p w:rsidR="003D39EB" w:rsidRPr="00EA2641" w:rsidRDefault="003D39EB" w:rsidP="003D39EB">
      <w:pPr>
        <w:pStyle w:val="ConsPlusNormal"/>
        <w:jc w:val="right"/>
        <w:rPr>
          <w:rFonts w:ascii="Times New Roman" w:hAnsi="Times New Roman"/>
          <w:sz w:val="28"/>
          <w:szCs w:val="28"/>
        </w:rPr>
      </w:pPr>
    </w:p>
    <w:p w:rsidR="003D39EB" w:rsidRPr="00EA2641" w:rsidRDefault="003D39EB" w:rsidP="003D39EB">
      <w:pPr>
        <w:pStyle w:val="ConsPlusNormal"/>
        <w:jc w:val="right"/>
        <w:rPr>
          <w:rFonts w:ascii="Times New Roman" w:hAnsi="Times New Roman"/>
          <w:sz w:val="28"/>
          <w:szCs w:val="28"/>
        </w:rPr>
      </w:pPr>
    </w:p>
    <w:p w:rsidR="003D39EB" w:rsidRPr="00EA2641" w:rsidRDefault="003D39EB" w:rsidP="003D39EB">
      <w:pPr>
        <w:pStyle w:val="ConsPlusNormal"/>
        <w:jc w:val="right"/>
        <w:rPr>
          <w:rFonts w:ascii="Times New Roman" w:hAnsi="Times New Roman"/>
          <w:sz w:val="28"/>
          <w:szCs w:val="28"/>
        </w:rPr>
      </w:pPr>
    </w:p>
    <w:p w:rsidR="003D39EB" w:rsidRPr="00EA2641" w:rsidRDefault="003D39EB" w:rsidP="003D39EB">
      <w:pPr>
        <w:pStyle w:val="ConsPlusNormal"/>
        <w:jc w:val="center"/>
        <w:rPr>
          <w:rFonts w:ascii="Times New Roman" w:hAnsi="Times New Roman"/>
          <w:sz w:val="28"/>
          <w:szCs w:val="28"/>
        </w:rPr>
      </w:pPr>
    </w:p>
    <w:p w:rsidR="003D39EB" w:rsidRPr="00EA2641" w:rsidRDefault="003D39EB" w:rsidP="003D39EB">
      <w:pPr>
        <w:pStyle w:val="ConsPlusNormal"/>
        <w:jc w:val="both"/>
        <w:rPr>
          <w:rFonts w:ascii="Times New Roman" w:hAnsi="Times New Roman"/>
        </w:rPr>
      </w:pPr>
    </w:p>
    <w:p w:rsidR="003D39EB" w:rsidRPr="00EA2641" w:rsidRDefault="003D39EB" w:rsidP="003D39EB">
      <w:pPr>
        <w:pStyle w:val="ConsPlusNormal"/>
        <w:jc w:val="both"/>
        <w:rPr>
          <w:rFonts w:ascii="Times New Roman" w:hAnsi="Times New Roman"/>
        </w:rPr>
      </w:pPr>
    </w:p>
    <w:p w:rsidR="003D39EB" w:rsidRPr="00EA2641" w:rsidRDefault="003D39EB" w:rsidP="003D39EB">
      <w:pPr>
        <w:pStyle w:val="ConsPlusNormal"/>
        <w:jc w:val="both"/>
        <w:rPr>
          <w:rFonts w:ascii="Times New Roman" w:hAnsi="Times New Roman"/>
        </w:rPr>
      </w:pPr>
    </w:p>
    <w:p w:rsidR="003D39EB" w:rsidRPr="00EA2641" w:rsidRDefault="003D39EB" w:rsidP="003D39EB">
      <w:pPr>
        <w:pStyle w:val="ConsPlusNormal"/>
        <w:jc w:val="both"/>
        <w:rPr>
          <w:rFonts w:ascii="Times New Roman" w:hAnsi="Times New Roman"/>
        </w:rPr>
      </w:pPr>
    </w:p>
    <w:p w:rsidR="003D39EB" w:rsidRPr="00EA2641" w:rsidRDefault="003D39EB" w:rsidP="003D39EB">
      <w:pPr>
        <w:pStyle w:val="ConsPlusNormal"/>
        <w:jc w:val="both"/>
        <w:rPr>
          <w:rFonts w:ascii="Times New Roman" w:hAnsi="Times New Roman"/>
        </w:rPr>
      </w:pPr>
    </w:p>
    <w:p w:rsidR="003D39EB" w:rsidRPr="00EA2641" w:rsidRDefault="003D39EB" w:rsidP="003D39EB">
      <w:pPr>
        <w:sectPr w:rsidR="003D39EB" w:rsidRPr="00EA2641" w:rsidSect="000F1B69">
          <w:pgSz w:w="11906" w:h="16838"/>
          <w:pgMar w:top="680" w:right="737" w:bottom="568" w:left="1134" w:header="1134" w:footer="0" w:gutter="0"/>
          <w:cols w:space="720"/>
          <w:formProt w:val="0"/>
          <w:docGrid w:linePitch="360" w:charSpace="-2049"/>
        </w:sectPr>
      </w:pPr>
    </w:p>
    <w:p w:rsidR="003D39EB" w:rsidRPr="00EA2641" w:rsidRDefault="003D39EB" w:rsidP="003D39EB">
      <w:pPr>
        <w:pStyle w:val="ConsPlusNormal"/>
        <w:ind w:left="10206"/>
        <w:jc w:val="center"/>
        <w:outlineLvl w:val="1"/>
        <w:rPr>
          <w:rFonts w:ascii="Times New Roman" w:hAnsi="Times New Roman"/>
          <w:sz w:val="28"/>
          <w:szCs w:val="28"/>
        </w:rPr>
      </w:pPr>
      <w:bookmarkStart w:id="6" w:name="P603"/>
      <w:bookmarkEnd w:id="6"/>
      <w:r w:rsidRPr="00EA2641">
        <w:rPr>
          <w:rFonts w:ascii="Times New Roman" w:hAnsi="Times New Roman"/>
          <w:sz w:val="28"/>
          <w:szCs w:val="28"/>
        </w:rPr>
        <w:lastRenderedPageBreak/>
        <w:t>Приложение 4</w:t>
      </w:r>
    </w:p>
    <w:p w:rsidR="003D39EB" w:rsidRPr="00EA2641" w:rsidRDefault="003D39EB" w:rsidP="003D39EB">
      <w:pPr>
        <w:pStyle w:val="ConsPlusNormal"/>
        <w:ind w:left="10206"/>
        <w:jc w:val="center"/>
        <w:rPr>
          <w:rFonts w:ascii="Times New Roman" w:hAnsi="Times New Roman"/>
          <w:sz w:val="28"/>
          <w:szCs w:val="28"/>
        </w:rPr>
      </w:pPr>
      <w:r w:rsidRPr="00EA2641">
        <w:rPr>
          <w:rFonts w:ascii="Times New Roman" w:hAnsi="Times New Roman"/>
          <w:sz w:val="28"/>
          <w:szCs w:val="28"/>
        </w:rPr>
        <w:t>к административному регламенту</w:t>
      </w:r>
    </w:p>
    <w:p w:rsidR="003D39EB" w:rsidRPr="00EA2641" w:rsidRDefault="003D39EB" w:rsidP="003D39EB">
      <w:pPr>
        <w:pStyle w:val="ConsPlusNormal"/>
        <w:ind w:left="10206"/>
        <w:jc w:val="center"/>
        <w:rPr>
          <w:rFonts w:ascii="Times New Roman" w:hAnsi="Times New Roman"/>
          <w:sz w:val="28"/>
          <w:szCs w:val="28"/>
        </w:rPr>
      </w:pPr>
      <w:r w:rsidRPr="00EA2641">
        <w:rPr>
          <w:rFonts w:ascii="Times New Roman" w:hAnsi="Times New Roman"/>
          <w:sz w:val="28"/>
          <w:szCs w:val="28"/>
        </w:rPr>
        <w:t>по предоставлению</w:t>
      </w:r>
    </w:p>
    <w:p w:rsidR="003D39EB" w:rsidRPr="00EA2641" w:rsidRDefault="003D39EB" w:rsidP="003D39EB">
      <w:pPr>
        <w:pStyle w:val="ConsPlusNormal"/>
        <w:ind w:left="10206"/>
        <w:jc w:val="center"/>
        <w:rPr>
          <w:rFonts w:ascii="Times New Roman" w:hAnsi="Times New Roman"/>
          <w:sz w:val="28"/>
          <w:szCs w:val="28"/>
        </w:rPr>
      </w:pPr>
      <w:r w:rsidRPr="00EA2641">
        <w:rPr>
          <w:rFonts w:ascii="Times New Roman" w:hAnsi="Times New Roman"/>
          <w:sz w:val="28"/>
          <w:szCs w:val="28"/>
        </w:rPr>
        <w:t>муниципальной услуги</w:t>
      </w:r>
    </w:p>
    <w:p w:rsidR="003D39EB" w:rsidRPr="00EA2641" w:rsidRDefault="003D39EB" w:rsidP="003D39EB">
      <w:pPr>
        <w:pStyle w:val="ConsPlusNormal"/>
        <w:ind w:left="10206"/>
        <w:jc w:val="center"/>
        <w:rPr>
          <w:rFonts w:ascii="Times New Roman" w:hAnsi="Times New Roman"/>
          <w:sz w:val="28"/>
          <w:szCs w:val="28"/>
        </w:rPr>
      </w:pPr>
      <w:r w:rsidRPr="00EA2641">
        <w:rPr>
          <w:rFonts w:ascii="Times New Roman" w:hAnsi="Times New Roman"/>
          <w:sz w:val="28"/>
          <w:szCs w:val="28"/>
        </w:rPr>
        <w:t>«Выдача разрешения на ввод</w:t>
      </w:r>
    </w:p>
    <w:p w:rsidR="003D39EB" w:rsidRPr="00EA2641" w:rsidRDefault="003D39EB" w:rsidP="003D39EB">
      <w:pPr>
        <w:pStyle w:val="ConsPlusNormal"/>
        <w:ind w:left="10206"/>
        <w:jc w:val="center"/>
        <w:rPr>
          <w:rFonts w:ascii="Times New Roman" w:hAnsi="Times New Roman"/>
          <w:sz w:val="28"/>
          <w:szCs w:val="28"/>
        </w:rPr>
      </w:pPr>
      <w:r w:rsidRPr="00EA2641">
        <w:rPr>
          <w:rFonts w:ascii="Times New Roman" w:hAnsi="Times New Roman"/>
          <w:sz w:val="28"/>
          <w:szCs w:val="28"/>
        </w:rPr>
        <w:t>объекта в эксплуатацию»</w:t>
      </w:r>
    </w:p>
    <w:p w:rsidR="003D39EB" w:rsidRPr="00EA2641" w:rsidRDefault="003D39EB" w:rsidP="003D39EB">
      <w:pPr>
        <w:pStyle w:val="ConsPlusNormal"/>
        <w:jc w:val="both"/>
        <w:rPr>
          <w:rFonts w:ascii="Times New Roman" w:hAnsi="Times New Roman"/>
          <w:sz w:val="28"/>
          <w:szCs w:val="28"/>
        </w:rPr>
      </w:pPr>
    </w:p>
    <w:p w:rsidR="003D39EB" w:rsidRPr="00720047" w:rsidRDefault="003D39EB" w:rsidP="003D39EB">
      <w:pPr>
        <w:widowControl w:val="0"/>
        <w:jc w:val="center"/>
        <w:rPr>
          <w:b/>
          <w:szCs w:val="28"/>
        </w:rPr>
      </w:pPr>
      <w:r w:rsidRPr="00720047">
        <w:rPr>
          <w:b/>
          <w:szCs w:val="28"/>
        </w:rPr>
        <w:t>Журнал выданных разрешений на ввод в эксплуатацию объектов капитального строительства</w:t>
      </w:r>
    </w:p>
    <w:p w:rsidR="003D39EB" w:rsidRPr="00720047" w:rsidRDefault="003D39EB" w:rsidP="003D39EB">
      <w:pPr>
        <w:widowControl w:val="0"/>
        <w:jc w:val="both"/>
        <w:rPr>
          <w:szCs w:val="28"/>
        </w:rPr>
      </w:pPr>
    </w:p>
    <w:tbl>
      <w:tblPr>
        <w:tblW w:w="150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62" w:type="dxa"/>
          <w:bottom w:w="102" w:type="dxa"/>
          <w:right w:w="62" w:type="dxa"/>
        </w:tblCellMar>
        <w:tblLook w:val="00A0"/>
      </w:tblPr>
      <w:tblGrid>
        <w:gridCol w:w="556"/>
        <w:gridCol w:w="2058"/>
        <w:gridCol w:w="1242"/>
        <w:gridCol w:w="2869"/>
        <w:gridCol w:w="2693"/>
        <w:gridCol w:w="2551"/>
        <w:gridCol w:w="3119"/>
      </w:tblGrid>
      <w:tr w:rsidR="003D39EB" w:rsidRPr="00584C69" w:rsidTr="000F1B69">
        <w:tc>
          <w:tcPr>
            <w:tcW w:w="556" w:type="dxa"/>
            <w:tcMar>
              <w:left w:w="62" w:type="dxa"/>
            </w:tcMar>
          </w:tcPr>
          <w:p w:rsidR="003D39EB" w:rsidRPr="00720047" w:rsidRDefault="003D39EB" w:rsidP="000F1B69">
            <w:pPr>
              <w:widowControl w:val="0"/>
              <w:jc w:val="center"/>
              <w:rPr>
                <w:b/>
                <w:szCs w:val="28"/>
              </w:rPr>
            </w:pPr>
            <w:r w:rsidRPr="00720047">
              <w:rPr>
                <w:b/>
                <w:szCs w:val="28"/>
              </w:rPr>
              <w:t>N п/п</w:t>
            </w:r>
          </w:p>
        </w:tc>
        <w:tc>
          <w:tcPr>
            <w:tcW w:w="2058" w:type="dxa"/>
            <w:tcMar>
              <w:left w:w="62" w:type="dxa"/>
            </w:tcMar>
          </w:tcPr>
          <w:p w:rsidR="003D39EB" w:rsidRPr="00720047" w:rsidRDefault="003D39EB" w:rsidP="000F1B69">
            <w:pPr>
              <w:widowControl w:val="0"/>
              <w:jc w:val="center"/>
              <w:rPr>
                <w:b/>
                <w:szCs w:val="28"/>
              </w:rPr>
            </w:pPr>
            <w:r w:rsidRPr="00720047">
              <w:rPr>
                <w:b/>
                <w:szCs w:val="28"/>
              </w:rPr>
              <w:t>Дата приема документов</w:t>
            </w:r>
          </w:p>
        </w:tc>
        <w:tc>
          <w:tcPr>
            <w:tcW w:w="1242" w:type="dxa"/>
            <w:tcMar>
              <w:left w:w="62" w:type="dxa"/>
            </w:tcMar>
          </w:tcPr>
          <w:p w:rsidR="003D39EB" w:rsidRPr="00720047" w:rsidRDefault="003D39EB" w:rsidP="000F1B69">
            <w:pPr>
              <w:widowControl w:val="0"/>
              <w:jc w:val="center"/>
              <w:rPr>
                <w:b/>
                <w:szCs w:val="28"/>
              </w:rPr>
            </w:pPr>
            <w:r w:rsidRPr="00720047">
              <w:rPr>
                <w:b/>
                <w:szCs w:val="28"/>
              </w:rPr>
              <w:t>Общее число листов</w:t>
            </w:r>
          </w:p>
        </w:tc>
        <w:tc>
          <w:tcPr>
            <w:tcW w:w="2869" w:type="dxa"/>
            <w:tcMar>
              <w:left w:w="62" w:type="dxa"/>
            </w:tcMar>
          </w:tcPr>
          <w:p w:rsidR="003D39EB" w:rsidRPr="00720047" w:rsidRDefault="003D39EB" w:rsidP="000F1B69">
            <w:pPr>
              <w:widowControl w:val="0"/>
              <w:jc w:val="center"/>
              <w:rPr>
                <w:b/>
                <w:szCs w:val="28"/>
              </w:rPr>
            </w:pPr>
            <w:r w:rsidRPr="00720047">
              <w:rPr>
                <w:b/>
                <w:szCs w:val="28"/>
              </w:rPr>
              <w:t xml:space="preserve">Данные о заявителе </w:t>
            </w:r>
          </w:p>
        </w:tc>
        <w:tc>
          <w:tcPr>
            <w:tcW w:w="2693" w:type="dxa"/>
          </w:tcPr>
          <w:p w:rsidR="003D39EB" w:rsidRPr="00720047" w:rsidRDefault="003D39EB" w:rsidP="000F1B69">
            <w:pPr>
              <w:widowControl w:val="0"/>
              <w:jc w:val="center"/>
              <w:rPr>
                <w:b/>
                <w:szCs w:val="28"/>
              </w:rPr>
            </w:pPr>
            <w:r w:rsidRPr="00720047">
              <w:rPr>
                <w:b/>
                <w:szCs w:val="28"/>
              </w:rPr>
              <w:t xml:space="preserve">Сведения об объекте </w:t>
            </w:r>
          </w:p>
          <w:p w:rsidR="003D39EB" w:rsidRPr="00720047" w:rsidRDefault="003D39EB" w:rsidP="000F1B69">
            <w:pPr>
              <w:pStyle w:val="ConsPlusNonformat"/>
              <w:jc w:val="right"/>
              <w:rPr>
                <w:rFonts w:ascii="Times New Roman" w:hAnsi="Times New Roman" w:cs="Times New Roman"/>
                <w:b/>
                <w:sz w:val="28"/>
                <w:szCs w:val="28"/>
              </w:rPr>
            </w:pPr>
          </w:p>
        </w:tc>
        <w:tc>
          <w:tcPr>
            <w:tcW w:w="2551" w:type="dxa"/>
            <w:tcMar>
              <w:left w:w="62" w:type="dxa"/>
            </w:tcMar>
          </w:tcPr>
          <w:p w:rsidR="003D39EB" w:rsidRPr="00720047" w:rsidRDefault="003D39EB" w:rsidP="000F1B69">
            <w:pPr>
              <w:widowControl w:val="0"/>
              <w:jc w:val="center"/>
              <w:rPr>
                <w:b/>
                <w:szCs w:val="28"/>
              </w:rPr>
            </w:pPr>
            <w:r w:rsidRPr="00720047">
              <w:rPr>
                <w:b/>
                <w:szCs w:val="28"/>
              </w:rPr>
              <w:t>Объект ввода, адрес</w:t>
            </w:r>
          </w:p>
        </w:tc>
        <w:tc>
          <w:tcPr>
            <w:tcW w:w="3119" w:type="dxa"/>
          </w:tcPr>
          <w:p w:rsidR="003D39EB" w:rsidRDefault="003D39EB" w:rsidP="000F1B69">
            <w:pPr>
              <w:widowControl w:val="0"/>
              <w:jc w:val="center"/>
              <w:rPr>
                <w:b/>
                <w:szCs w:val="28"/>
              </w:rPr>
            </w:pPr>
            <w:r w:rsidRPr="00720047">
              <w:rPr>
                <w:b/>
                <w:szCs w:val="28"/>
              </w:rPr>
              <w:t>Ф.И.О. работника МФЦ</w:t>
            </w:r>
          </w:p>
        </w:tc>
      </w:tr>
      <w:tr w:rsidR="003D39EB" w:rsidRPr="00315210" w:rsidTr="000F1B69">
        <w:tc>
          <w:tcPr>
            <w:tcW w:w="556" w:type="dxa"/>
            <w:tcMar>
              <w:left w:w="62" w:type="dxa"/>
            </w:tcMar>
          </w:tcPr>
          <w:p w:rsidR="003D39EB" w:rsidRDefault="003D39EB" w:rsidP="000F1B69">
            <w:pPr>
              <w:widowControl w:val="0"/>
              <w:rPr>
                <w:szCs w:val="20"/>
              </w:rPr>
            </w:pPr>
          </w:p>
        </w:tc>
        <w:tc>
          <w:tcPr>
            <w:tcW w:w="2058" w:type="dxa"/>
            <w:tcMar>
              <w:left w:w="62" w:type="dxa"/>
            </w:tcMar>
          </w:tcPr>
          <w:p w:rsidR="003D39EB" w:rsidRDefault="003D39EB" w:rsidP="000F1B69">
            <w:pPr>
              <w:widowControl w:val="0"/>
              <w:rPr>
                <w:szCs w:val="20"/>
              </w:rPr>
            </w:pPr>
          </w:p>
        </w:tc>
        <w:tc>
          <w:tcPr>
            <w:tcW w:w="1242" w:type="dxa"/>
            <w:tcMar>
              <w:left w:w="62" w:type="dxa"/>
            </w:tcMar>
          </w:tcPr>
          <w:p w:rsidR="003D39EB" w:rsidRDefault="003D39EB" w:rsidP="000F1B69">
            <w:pPr>
              <w:widowControl w:val="0"/>
              <w:rPr>
                <w:szCs w:val="20"/>
              </w:rPr>
            </w:pPr>
          </w:p>
        </w:tc>
        <w:tc>
          <w:tcPr>
            <w:tcW w:w="2869" w:type="dxa"/>
            <w:tcMar>
              <w:left w:w="62" w:type="dxa"/>
            </w:tcMar>
          </w:tcPr>
          <w:p w:rsidR="003D39EB" w:rsidRDefault="003D39EB" w:rsidP="000F1B69">
            <w:pPr>
              <w:widowControl w:val="0"/>
              <w:rPr>
                <w:szCs w:val="20"/>
              </w:rPr>
            </w:pPr>
          </w:p>
        </w:tc>
        <w:tc>
          <w:tcPr>
            <w:tcW w:w="2693" w:type="dxa"/>
          </w:tcPr>
          <w:p w:rsidR="003D39EB" w:rsidRDefault="003D39EB" w:rsidP="000F1B69">
            <w:pPr>
              <w:widowControl w:val="0"/>
              <w:rPr>
                <w:szCs w:val="20"/>
              </w:rPr>
            </w:pPr>
          </w:p>
        </w:tc>
        <w:tc>
          <w:tcPr>
            <w:tcW w:w="2551" w:type="dxa"/>
            <w:tcMar>
              <w:left w:w="62" w:type="dxa"/>
            </w:tcMar>
          </w:tcPr>
          <w:p w:rsidR="003D39EB" w:rsidRDefault="003D39EB" w:rsidP="000F1B69">
            <w:pPr>
              <w:widowControl w:val="0"/>
              <w:rPr>
                <w:szCs w:val="20"/>
              </w:rPr>
            </w:pPr>
          </w:p>
        </w:tc>
        <w:tc>
          <w:tcPr>
            <w:tcW w:w="3119" w:type="dxa"/>
          </w:tcPr>
          <w:p w:rsidR="003D39EB" w:rsidRDefault="003D39EB" w:rsidP="000F1B69">
            <w:pPr>
              <w:widowControl w:val="0"/>
              <w:rPr>
                <w:szCs w:val="20"/>
              </w:rPr>
            </w:pPr>
          </w:p>
        </w:tc>
      </w:tr>
      <w:tr w:rsidR="003D39EB" w:rsidRPr="00315210" w:rsidTr="000F1B69">
        <w:tc>
          <w:tcPr>
            <w:tcW w:w="556" w:type="dxa"/>
            <w:tcMar>
              <w:left w:w="62" w:type="dxa"/>
            </w:tcMar>
          </w:tcPr>
          <w:p w:rsidR="003D39EB" w:rsidRDefault="003D39EB" w:rsidP="000F1B69">
            <w:pPr>
              <w:widowControl w:val="0"/>
              <w:rPr>
                <w:szCs w:val="20"/>
              </w:rPr>
            </w:pPr>
          </w:p>
        </w:tc>
        <w:tc>
          <w:tcPr>
            <w:tcW w:w="2058" w:type="dxa"/>
            <w:tcMar>
              <w:left w:w="62" w:type="dxa"/>
            </w:tcMar>
          </w:tcPr>
          <w:p w:rsidR="003D39EB" w:rsidRDefault="003D39EB" w:rsidP="000F1B69">
            <w:pPr>
              <w:widowControl w:val="0"/>
              <w:rPr>
                <w:szCs w:val="20"/>
              </w:rPr>
            </w:pPr>
          </w:p>
        </w:tc>
        <w:tc>
          <w:tcPr>
            <w:tcW w:w="1242" w:type="dxa"/>
            <w:tcMar>
              <w:left w:w="62" w:type="dxa"/>
            </w:tcMar>
          </w:tcPr>
          <w:p w:rsidR="003D39EB" w:rsidRDefault="003D39EB" w:rsidP="000F1B69">
            <w:pPr>
              <w:widowControl w:val="0"/>
              <w:rPr>
                <w:szCs w:val="20"/>
              </w:rPr>
            </w:pPr>
          </w:p>
        </w:tc>
        <w:tc>
          <w:tcPr>
            <w:tcW w:w="2869" w:type="dxa"/>
            <w:tcMar>
              <w:left w:w="62" w:type="dxa"/>
            </w:tcMar>
          </w:tcPr>
          <w:p w:rsidR="003D39EB" w:rsidRDefault="003D39EB" w:rsidP="000F1B69">
            <w:pPr>
              <w:widowControl w:val="0"/>
              <w:rPr>
                <w:szCs w:val="20"/>
              </w:rPr>
            </w:pPr>
          </w:p>
        </w:tc>
        <w:tc>
          <w:tcPr>
            <w:tcW w:w="2693" w:type="dxa"/>
          </w:tcPr>
          <w:p w:rsidR="003D39EB" w:rsidRDefault="003D39EB" w:rsidP="000F1B69">
            <w:pPr>
              <w:widowControl w:val="0"/>
              <w:rPr>
                <w:szCs w:val="20"/>
              </w:rPr>
            </w:pPr>
          </w:p>
        </w:tc>
        <w:tc>
          <w:tcPr>
            <w:tcW w:w="2551" w:type="dxa"/>
            <w:tcMar>
              <w:left w:w="62" w:type="dxa"/>
            </w:tcMar>
          </w:tcPr>
          <w:p w:rsidR="003D39EB" w:rsidRDefault="003D39EB" w:rsidP="000F1B69">
            <w:pPr>
              <w:widowControl w:val="0"/>
              <w:rPr>
                <w:szCs w:val="20"/>
              </w:rPr>
            </w:pPr>
          </w:p>
        </w:tc>
        <w:tc>
          <w:tcPr>
            <w:tcW w:w="3119" w:type="dxa"/>
          </w:tcPr>
          <w:p w:rsidR="003D39EB" w:rsidRDefault="003D39EB" w:rsidP="000F1B69">
            <w:pPr>
              <w:widowControl w:val="0"/>
              <w:rPr>
                <w:szCs w:val="20"/>
              </w:rPr>
            </w:pPr>
          </w:p>
        </w:tc>
      </w:tr>
      <w:tr w:rsidR="003D39EB" w:rsidRPr="00315210" w:rsidTr="000F1B69">
        <w:tc>
          <w:tcPr>
            <w:tcW w:w="556" w:type="dxa"/>
            <w:tcMar>
              <w:left w:w="62" w:type="dxa"/>
            </w:tcMar>
          </w:tcPr>
          <w:p w:rsidR="003D39EB" w:rsidRDefault="003D39EB" w:rsidP="000F1B69">
            <w:pPr>
              <w:widowControl w:val="0"/>
              <w:rPr>
                <w:szCs w:val="20"/>
              </w:rPr>
            </w:pPr>
          </w:p>
        </w:tc>
        <w:tc>
          <w:tcPr>
            <w:tcW w:w="2058" w:type="dxa"/>
            <w:tcMar>
              <w:left w:w="62" w:type="dxa"/>
            </w:tcMar>
          </w:tcPr>
          <w:p w:rsidR="003D39EB" w:rsidRDefault="003D39EB" w:rsidP="000F1B69">
            <w:pPr>
              <w:widowControl w:val="0"/>
              <w:rPr>
                <w:szCs w:val="20"/>
              </w:rPr>
            </w:pPr>
          </w:p>
        </w:tc>
        <w:tc>
          <w:tcPr>
            <w:tcW w:w="1242" w:type="dxa"/>
            <w:tcMar>
              <w:left w:w="62" w:type="dxa"/>
            </w:tcMar>
          </w:tcPr>
          <w:p w:rsidR="003D39EB" w:rsidRDefault="003D39EB" w:rsidP="000F1B69">
            <w:pPr>
              <w:widowControl w:val="0"/>
              <w:rPr>
                <w:szCs w:val="20"/>
              </w:rPr>
            </w:pPr>
          </w:p>
        </w:tc>
        <w:tc>
          <w:tcPr>
            <w:tcW w:w="2869" w:type="dxa"/>
            <w:tcMar>
              <w:left w:w="62" w:type="dxa"/>
            </w:tcMar>
          </w:tcPr>
          <w:p w:rsidR="003D39EB" w:rsidRDefault="003D39EB" w:rsidP="000F1B69">
            <w:pPr>
              <w:widowControl w:val="0"/>
              <w:rPr>
                <w:szCs w:val="20"/>
              </w:rPr>
            </w:pPr>
          </w:p>
        </w:tc>
        <w:tc>
          <w:tcPr>
            <w:tcW w:w="2693" w:type="dxa"/>
          </w:tcPr>
          <w:p w:rsidR="003D39EB" w:rsidRDefault="003D39EB" w:rsidP="000F1B69">
            <w:pPr>
              <w:widowControl w:val="0"/>
              <w:rPr>
                <w:szCs w:val="20"/>
              </w:rPr>
            </w:pPr>
          </w:p>
        </w:tc>
        <w:tc>
          <w:tcPr>
            <w:tcW w:w="2551" w:type="dxa"/>
            <w:tcMar>
              <w:left w:w="62" w:type="dxa"/>
            </w:tcMar>
          </w:tcPr>
          <w:p w:rsidR="003D39EB" w:rsidRDefault="003D39EB" w:rsidP="000F1B69">
            <w:pPr>
              <w:widowControl w:val="0"/>
              <w:rPr>
                <w:szCs w:val="20"/>
              </w:rPr>
            </w:pPr>
          </w:p>
        </w:tc>
        <w:tc>
          <w:tcPr>
            <w:tcW w:w="3119" w:type="dxa"/>
          </w:tcPr>
          <w:p w:rsidR="003D39EB" w:rsidRDefault="003D39EB" w:rsidP="000F1B69">
            <w:pPr>
              <w:widowControl w:val="0"/>
              <w:rPr>
                <w:szCs w:val="20"/>
              </w:rPr>
            </w:pPr>
          </w:p>
        </w:tc>
      </w:tr>
    </w:tbl>
    <w:p w:rsidR="003D39EB" w:rsidRDefault="003D39EB" w:rsidP="003D39EB">
      <w:pPr>
        <w:widowControl w:val="0"/>
        <w:jc w:val="center"/>
        <w:rPr>
          <w:szCs w:val="20"/>
        </w:rPr>
        <w:sectPr w:rsidR="003D39EB" w:rsidSect="003D39EB">
          <w:pgSz w:w="16838" w:h="11906" w:orient="landscape"/>
          <w:pgMar w:top="1418" w:right="851" w:bottom="709" w:left="992" w:header="709" w:footer="709" w:gutter="0"/>
          <w:cols w:space="708"/>
          <w:docGrid w:linePitch="360"/>
        </w:sectPr>
      </w:pPr>
    </w:p>
    <w:p w:rsidR="003D39EB" w:rsidRPr="00EA2641" w:rsidRDefault="003D39EB" w:rsidP="003D39EB">
      <w:pPr>
        <w:widowControl w:val="0"/>
        <w:jc w:val="center"/>
        <w:rPr>
          <w:szCs w:val="20"/>
        </w:rPr>
      </w:pPr>
    </w:p>
    <w:p w:rsidR="003D39EB" w:rsidRDefault="003D39EB" w:rsidP="00D268C5">
      <w:pPr>
        <w:jc w:val="both"/>
        <w:rPr>
          <w:bCs/>
          <w:szCs w:val="28"/>
        </w:rPr>
      </w:pPr>
    </w:p>
    <w:p w:rsidR="003D39EB" w:rsidRDefault="003D39EB" w:rsidP="00D268C5">
      <w:pPr>
        <w:jc w:val="both"/>
        <w:rPr>
          <w:bCs/>
          <w:szCs w:val="28"/>
        </w:rPr>
      </w:pPr>
    </w:p>
    <w:p w:rsidR="00D268C5" w:rsidRDefault="00D268C5" w:rsidP="000C7257">
      <w:pPr>
        <w:widowControl w:val="0"/>
        <w:shd w:val="clear" w:color="auto" w:fill="FFFFFF"/>
        <w:tabs>
          <w:tab w:val="left" w:pos="888"/>
        </w:tabs>
        <w:autoSpaceDE w:val="0"/>
        <w:autoSpaceDN w:val="0"/>
        <w:adjustRightInd w:val="0"/>
        <w:jc w:val="right"/>
        <w:rPr>
          <w:szCs w:val="28"/>
        </w:rPr>
      </w:pPr>
    </w:p>
    <w:p w:rsidR="00D268C5" w:rsidRDefault="00D268C5" w:rsidP="000C7257">
      <w:pPr>
        <w:widowControl w:val="0"/>
        <w:shd w:val="clear" w:color="auto" w:fill="FFFFFF"/>
        <w:tabs>
          <w:tab w:val="left" w:pos="888"/>
        </w:tabs>
        <w:autoSpaceDE w:val="0"/>
        <w:autoSpaceDN w:val="0"/>
        <w:adjustRightInd w:val="0"/>
        <w:jc w:val="right"/>
        <w:rPr>
          <w:szCs w:val="28"/>
        </w:rPr>
      </w:pPr>
    </w:p>
    <w:p w:rsidR="00D268C5" w:rsidRDefault="00D268C5" w:rsidP="000C7257">
      <w:pPr>
        <w:widowControl w:val="0"/>
        <w:shd w:val="clear" w:color="auto" w:fill="FFFFFF"/>
        <w:tabs>
          <w:tab w:val="left" w:pos="888"/>
        </w:tabs>
        <w:autoSpaceDE w:val="0"/>
        <w:autoSpaceDN w:val="0"/>
        <w:adjustRightInd w:val="0"/>
        <w:jc w:val="right"/>
        <w:rPr>
          <w:szCs w:val="28"/>
        </w:rPr>
      </w:pPr>
    </w:p>
    <w:sectPr w:rsidR="00D268C5" w:rsidSect="00DE6C4F">
      <w:pgSz w:w="11906" w:h="16838"/>
      <w:pgMar w:top="851" w:right="707"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CC4" w:rsidRDefault="00EE0CC4" w:rsidP="00DE3356">
      <w:r>
        <w:separator/>
      </w:r>
    </w:p>
  </w:endnote>
  <w:endnote w:type="continuationSeparator" w:id="0">
    <w:p w:rsidR="00EE0CC4" w:rsidRDefault="00EE0CC4" w:rsidP="00DE33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CC4" w:rsidRDefault="00EE0CC4" w:rsidP="00DE3356">
      <w:r>
        <w:separator/>
      </w:r>
    </w:p>
  </w:footnote>
  <w:footnote w:type="continuationSeparator" w:id="0">
    <w:p w:rsidR="00EE0CC4" w:rsidRDefault="00EE0CC4" w:rsidP="00DE33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2">
    <w:nsid w:val="00000003"/>
    <w:multiLevelType w:val="singleLevel"/>
    <w:tmpl w:val="00000003"/>
    <w:name w:val="WW8Num3"/>
    <w:lvl w:ilvl="0">
      <w:start w:val="1"/>
      <w:numFmt w:val="bullet"/>
      <w:lvlText w:val=""/>
      <w:lvlJc w:val="left"/>
      <w:pPr>
        <w:tabs>
          <w:tab w:val="num" w:pos="0"/>
        </w:tabs>
        <w:ind w:left="1111" w:hanging="360"/>
      </w:pPr>
      <w:rPr>
        <w:rFonts w:ascii="Symbol" w:hAnsi="Symbol" w:cs="Times New Roman"/>
        <w:b/>
        <w:sz w:val="24"/>
        <w:szCs w:val="24"/>
      </w:rPr>
    </w:lvl>
  </w:abstractNum>
  <w:abstractNum w:abstractNumId="3">
    <w:nsid w:val="00000004"/>
    <w:multiLevelType w:val="singleLevel"/>
    <w:tmpl w:val="00000004"/>
    <w:name w:val="WW8Num4"/>
    <w:lvl w:ilvl="0">
      <w:start w:val="1"/>
      <w:numFmt w:val="bullet"/>
      <w:lvlText w:val=""/>
      <w:lvlJc w:val="left"/>
      <w:pPr>
        <w:tabs>
          <w:tab w:val="num" w:pos="0"/>
        </w:tabs>
        <w:ind w:left="1429" w:hanging="360"/>
      </w:pPr>
      <w:rPr>
        <w:rFonts w:ascii="Symbol" w:hAnsi="Symbol" w:cs="Symbol"/>
        <w:sz w:val="28"/>
        <w:szCs w:val="28"/>
      </w:rPr>
    </w:lvl>
  </w:abstractNum>
  <w:abstractNum w:abstractNumId="4">
    <w:nsid w:val="00000005"/>
    <w:multiLevelType w:val="singleLevel"/>
    <w:tmpl w:val="00000005"/>
    <w:name w:val="WW8Num5"/>
    <w:lvl w:ilvl="0">
      <w:start w:val="1"/>
      <w:numFmt w:val="bullet"/>
      <w:lvlText w:val=""/>
      <w:lvlJc w:val="left"/>
      <w:pPr>
        <w:tabs>
          <w:tab w:val="num" w:pos="0"/>
        </w:tabs>
        <w:ind w:left="1111" w:hanging="360"/>
      </w:pPr>
      <w:rPr>
        <w:rFonts w:ascii="Symbol" w:hAnsi="Symbol" w:cs="Symbol"/>
        <w:sz w:val="28"/>
        <w:szCs w:val="28"/>
      </w:rPr>
    </w:lvl>
  </w:abstractNum>
  <w:abstractNum w:abstractNumId="5">
    <w:nsid w:val="04DE68EB"/>
    <w:multiLevelType w:val="hybridMultilevel"/>
    <w:tmpl w:val="5CB29470"/>
    <w:lvl w:ilvl="0" w:tplc="6C649952">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0E5F0234"/>
    <w:multiLevelType w:val="multilevel"/>
    <w:tmpl w:val="45924AB6"/>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nsid w:val="12FC045A"/>
    <w:multiLevelType w:val="hybridMultilevel"/>
    <w:tmpl w:val="DBFCCCFC"/>
    <w:lvl w:ilvl="0" w:tplc="98E285F8">
      <w:start w:val="5"/>
      <w:numFmt w:val="decimal"/>
      <w:lvlText w:val="%1."/>
      <w:lvlJc w:val="left"/>
      <w:pPr>
        <w:tabs>
          <w:tab w:val="num" w:pos="1275"/>
        </w:tabs>
        <w:ind w:left="1275" w:hanging="360"/>
      </w:pPr>
      <w:rPr>
        <w:rFonts w:hint="default"/>
      </w:rPr>
    </w:lvl>
    <w:lvl w:ilvl="1" w:tplc="04190019" w:tentative="1">
      <w:start w:val="1"/>
      <w:numFmt w:val="lowerLetter"/>
      <w:lvlText w:val="%2."/>
      <w:lvlJc w:val="left"/>
      <w:pPr>
        <w:tabs>
          <w:tab w:val="num" w:pos="1995"/>
        </w:tabs>
        <w:ind w:left="1995" w:hanging="360"/>
      </w:pPr>
    </w:lvl>
    <w:lvl w:ilvl="2" w:tplc="0419001B" w:tentative="1">
      <w:start w:val="1"/>
      <w:numFmt w:val="lowerRoman"/>
      <w:lvlText w:val="%3."/>
      <w:lvlJc w:val="right"/>
      <w:pPr>
        <w:tabs>
          <w:tab w:val="num" w:pos="2715"/>
        </w:tabs>
        <w:ind w:left="2715" w:hanging="180"/>
      </w:pPr>
    </w:lvl>
    <w:lvl w:ilvl="3" w:tplc="0419000F" w:tentative="1">
      <w:start w:val="1"/>
      <w:numFmt w:val="decimal"/>
      <w:lvlText w:val="%4."/>
      <w:lvlJc w:val="left"/>
      <w:pPr>
        <w:tabs>
          <w:tab w:val="num" w:pos="3435"/>
        </w:tabs>
        <w:ind w:left="3435" w:hanging="360"/>
      </w:pPr>
    </w:lvl>
    <w:lvl w:ilvl="4" w:tplc="04190019" w:tentative="1">
      <w:start w:val="1"/>
      <w:numFmt w:val="lowerLetter"/>
      <w:lvlText w:val="%5."/>
      <w:lvlJc w:val="left"/>
      <w:pPr>
        <w:tabs>
          <w:tab w:val="num" w:pos="4155"/>
        </w:tabs>
        <w:ind w:left="4155" w:hanging="360"/>
      </w:pPr>
    </w:lvl>
    <w:lvl w:ilvl="5" w:tplc="0419001B" w:tentative="1">
      <w:start w:val="1"/>
      <w:numFmt w:val="lowerRoman"/>
      <w:lvlText w:val="%6."/>
      <w:lvlJc w:val="right"/>
      <w:pPr>
        <w:tabs>
          <w:tab w:val="num" w:pos="4875"/>
        </w:tabs>
        <w:ind w:left="4875" w:hanging="180"/>
      </w:pPr>
    </w:lvl>
    <w:lvl w:ilvl="6" w:tplc="0419000F" w:tentative="1">
      <w:start w:val="1"/>
      <w:numFmt w:val="decimal"/>
      <w:lvlText w:val="%7."/>
      <w:lvlJc w:val="left"/>
      <w:pPr>
        <w:tabs>
          <w:tab w:val="num" w:pos="5595"/>
        </w:tabs>
        <w:ind w:left="5595" w:hanging="360"/>
      </w:pPr>
    </w:lvl>
    <w:lvl w:ilvl="7" w:tplc="04190019" w:tentative="1">
      <w:start w:val="1"/>
      <w:numFmt w:val="lowerLetter"/>
      <w:lvlText w:val="%8."/>
      <w:lvlJc w:val="left"/>
      <w:pPr>
        <w:tabs>
          <w:tab w:val="num" w:pos="6315"/>
        </w:tabs>
        <w:ind w:left="6315" w:hanging="360"/>
      </w:pPr>
    </w:lvl>
    <w:lvl w:ilvl="8" w:tplc="0419001B" w:tentative="1">
      <w:start w:val="1"/>
      <w:numFmt w:val="lowerRoman"/>
      <w:lvlText w:val="%9."/>
      <w:lvlJc w:val="right"/>
      <w:pPr>
        <w:tabs>
          <w:tab w:val="num" w:pos="7035"/>
        </w:tabs>
        <w:ind w:left="7035" w:hanging="180"/>
      </w:pPr>
    </w:lvl>
  </w:abstractNum>
  <w:abstractNum w:abstractNumId="8">
    <w:nsid w:val="1B915168"/>
    <w:multiLevelType w:val="singleLevel"/>
    <w:tmpl w:val="ABF8F868"/>
    <w:lvl w:ilvl="0">
      <w:start w:val="2"/>
      <w:numFmt w:val="decimal"/>
      <w:lvlText w:val="%1."/>
      <w:legacy w:legacy="1" w:legacySpace="0" w:legacyIndent="332"/>
      <w:lvlJc w:val="left"/>
      <w:rPr>
        <w:rFonts w:ascii="Times New Roman" w:hAnsi="Times New Roman" w:cs="Times New Roman" w:hint="default"/>
      </w:rPr>
    </w:lvl>
  </w:abstractNum>
  <w:abstractNum w:abstractNumId="9">
    <w:nsid w:val="3F6B2C07"/>
    <w:multiLevelType w:val="multilevel"/>
    <w:tmpl w:val="8D6ABA24"/>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0">
    <w:nsid w:val="449C5930"/>
    <w:multiLevelType w:val="hybridMultilevel"/>
    <w:tmpl w:val="A020925C"/>
    <w:lvl w:ilvl="0" w:tplc="A5F4EDA0">
      <w:start w:val="1"/>
      <w:numFmt w:val="bullet"/>
      <w:lvlText w:val="-"/>
      <w:lvlJc w:val="left"/>
      <w:pPr>
        <w:tabs>
          <w:tab w:val="num" w:pos="355"/>
        </w:tabs>
        <w:ind w:left="355" w:hanging="360"/>
      </w:pPr>
      <w:rPr>
        <w:rFonts w:ascii="Times New Roman" w:eastAsia="Times New Roman" w:hAnsi="Times New Roman" w:cs="Times New Roman" w:hint="default"/>
      </w:rPr>
    </w:lvl>
    <w:lvl w:ilvl="1" w:tplc="04190003" w:tentative="1">
      <w:start w:val="1"/>
      <w:numFmt w:val="bullet"/>
      <w:lvlText w:val="o"/>
      <w:lvlJc w:val="left"/>
      <w:pPr>
        <w:tabs>
          <w:tab w:val="num" w:pos="1075"/>
        </w:tabs>
        <w:ind w:left="1075" w:hanging="360"/>
      </w:pPr>
      <w:rPr>
        <w:rFonts w:ascii="Courier New" w:hAnsi="Courier New" w:hint="default"/>
      </w:rPr>
    </w:lvl>
    <w:lvl w:ilvl="2" w:tplc="04190005" w:tentative="1">
      <w:start w:val="1"/>
      <w:numFmt w:val="bullet"/>
      <w:lvlText w:val=""/>
      <w:lvlJc w:val="left"/>
      <w:pPr>
        <w:tabs>
          <w:tab w:val="num" w:pos="1795"/>
        </w:tabs>
        <w:ind w:left="1795" w:hanging="360"/>
      </w:pPr>
      <w:rPr>
        <w:rFonts w:ascii="Wingdings" w:hAnsi="Wingdings" w:hint="default"/>
      </w:rPr>
    </w:lvl>
    <w:lvl w:ilvl="3" w:tplc="04190001" w:tentative="1">
      <w:start w:val="1"/>
      <w:numFmt w:val="bullet"/>
      <w:lvlText w:val=""/>
      <w:lvlJc w:val="left"/>
      <w:pPr>
        <w:tabs>
          <w:tab w:val="num" w:pos="2515"/>
        </w:tabs>
        <w:ind w:left="2515" w:hanging="360"/>
      </w:pPr>
      <w:rPr>
        <w:rFonts w:ascii="Symbol" w:hAnsi="Symbol" w:hint="default"/>
      </w:rPr>
    </w:lvl>
    <w:lvl w:ilvl="4" w:tplc="04190003" w:tentative="1">
      <w:start w:val="1"/>
      <w:numFmt w:val="bullet"/>
      <w:lvlText w:val="o"/>
      <w:lvlJc w:val="left"/>
      <w:pPr>
        <w:tabs>
          <w:tab w:val="num" w:pos="3235"/>
        </w:tabs>
        <w:ind w:left="3235" w:hanging="360"/>
      </w:pPr>
      <w:rPr>
        <w:rFonts w:ascii="Courier New" w:hAnsi="Courier New" w:hint="default"/>
      </w:rPr>
    </w:lvl>
    <w:lvl w:ilvl="5" w:tplc="04190005" w:tentative="1">
      <w:start w:val="1"/>
      <w:numFmt w:val="bullet"/>
      <w:lvlText w:val=""/>
      <w:lvlJc w:val="left"/>
      <w:pPr>
        <w:tabs>
          <w:tab w:val="num" w:pos="3955"/>
        </w:tabs>
        <w:ind w:left="3955" w:hanging="360"/>
      </w:pPr>
      <w:rPr>
        <w:rFonts w:ascii="Wingdings" w:hAnsi="Wingdings" w:hint="default"/>
      </w:rPr>
    </w:lvl>
    <w:lvl w:ilvl="6" w:tplc="04190001" w:tentative="1">
      <w:start w:val="1"/>
      <w:numFmt w:val="bullet"/>
      <w:lvlText w:val=""/>
      <w:lvlJc w:val="left"/>
      <w:pPr>
        <w:tabs>
          <w:tab w:val="num" w:pos="4675"/>
        </w:tabs>
        <w:ind w:left="4675" w:hanging="360"/>
      </w:pPr>
      <w:rPr>
        <w:rFonts w:ascii="Symbol" w:hAnsi="Symbol" w:hint="default"/>
      </w:rPr>
    </w:lvl>
    <w:lvl w:ilvl="7" w:tplc="04190003" w:tentative="1">
      <w:start w:val="1"/>
      <w:numFmt w:val="bullet"/>
      <w:lvlText w:val="o"/>
      <w:lvlJc w:val="left"/>
      <w:pPr>
        <w:tabs>
          <w:tab w:val="num" w:pos="5395"/>
        </w:tabs>
        <w:ind w:left="5395" w:hanging="360"/>
      </w:pPr>
      <w:rPr>
        <w:rFonts w:ascii="Courier New" w:hAnsi="Courier New" w:hint="default"/>
      </w:rPr>
    </w:lvl>
    <w:lvl w:ilvl="8" w:tplc="04190005" w:tentative="1">
      <w:start w:val="1"/>
      <w:numFmt w:val="bullet"/>
      <w:lvlText w:val=""/>
      <w:lvlJc w:val="left"/>
      <w:pPr>
        <w:tabs>
          <w:tab w:val="num" w:pos="6115"/>
        </w:tabs>
        <w:ind w:left="6115" w:hanging="360"/>
      </w:pPr>
      <w:rPr>
        <w:rFonts w:ascii="Wingdings" w:hAnsi="Wingdings" w:hint="default"/>
      </w:rPr>
    </w:lvl>
  </w:abstractNum>
  <w:abstractNum w:abstractNumId="11">
    <w:nsid w:val="486768CA"/>
    <w:multiLevelType w:val="multilevel"/>
    <w:tmpl w:val="B174284E"/>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1087"/>
        </w:tabs>
        <w:ind w:left="1087" w:hanging="735"/>
      </w:pPr>
      <w:rPr>
        <w:rFonts w:hint="default"/>
      </w:rPr>
    </w:lvl>
    <w:lvl w:ilvl="2">
      <w:start w:val="1"/>
      <w:numFmt w:val="decimal"/>
      <w:lvlText w:val="%1.%2.%3."/>
      <w:lvlJc w:val="left"/>
      <w:pPr>
        <w:tabs>
          <w:tab w:val="num" w:pos="1439"/>
        </w:tabs>
        <w:ind w:left="1439" w:hanging="735"/>
      </w:pPr>
      <w:rPr>
        <w:rFonts w:hint="default"/>
      </w:rPr>
    </w:lvl>
    <w:lvl w:ilvl="3">
      <w:start w:val="1"/>
      <w:numFmt w:val="decimal"/>
      <w:lvlText w:val="%1.%2.%3.%4."/>
      <w:lvlJc w:val="left"/>
      <w:pPr>
        <w:tabs>
          <w:tab w:val="num" w:pos="2136"/>
        </w:tabs>
        <w:ind w:left="2136" w:hanging="108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3200"/>
        </w:tabs>
        <w:ind w:left="3200" w:hanging="1440"/>
      </w:pPr>
      <w:rPr>
        <w:rFonts w:hint="default"/>
      </w:rPr>
    </w:lvl>
    <w:lvl w:ilvl="6">
      <w:start w:val="1"/>
      <w:numFmt w:val="decimal"/>
      <w:lvlText w:val="%1.%2.%3.%4.%5.%6.%7."/>
      <w:lvlJc w:val="left"/>
      <w:pPr>
        <w:tabs>
          <w:tab w:val="num" w:pos="3912"/>
        </w:tabs>
        <w:ind w:left="3912" w:hanging="1800"/>
      </w:pPr>
      <w:rPr>
        <w:rFonts w:hint="default"/>
      </w:rPr>
    </w:lvl>
    <w:lvl w:ilvl="7">
      <w:start w:val="1"/>
      <w:numFmt w:val="decimal"/>
      <w:lvlText w:val="%1.%2.%3.%4.%5.%6.%7.%8."/>
      <w:lvlJc w:val="left"/>
      <w:pPr>
        <w:tabs>
          <w:tab w:val="num" w:pos="4264"/>
        </w:tabs>
        <w:ind w:left="4264" w:hanging="1800"/>
      </w:pPr>
      <w:rPr>
        <w:rFonts w:hint="default"/>
      </w:rPr>
    </w:lvl>
    <w:lvl w:ilvl="8">
      <w:start w:val="1"/>
      <w:numFmt w:val="decimal"/>
      <w:lvlText w:val="%1.%2.%3.%4.%5.%6.%7.%8.%9."/>
      <w:lvlJc w:val="left"/>
      <w:pPr>
        <w:tabs>
          <w:tab w:val="num" w:pos="4976"/>
        </w:tabs>
        <w:ind w:left="4976" w:hanging="2160"/>
      </w:pPr>
      <w:rPr>
        <w:rFonts w:hint="default"/>
      </w:rPr>
    </w:lvl>
  </w:abstractNum>
  <w:abstractNum w:abstractNumId="12">
    <w:nsid w:val="48A8072A"/>
    <w:multiLevelType w:val="hybridMultilevel"/>
    <w:tmpl w:val="EEE2E8C2"/>
    <w:lvl w:ilvl="0" w:tplc="4C129D3A">
      <w:start w:val="1"/>
      <w:numFmt w:val="russianLower"/>
      <w:lvlText w:val="%1)"/>
      <w:lvlJc w:val="left"/>
      <w:pPr>
        <w:tabs>
          <w:tab w:val="num" w:pos="900"/>
        </w:tabs>
        <w:ind w:left="900" w:hanging="360"/>
      </w:pPr>
    </w:lvl>
    <w:lvl w:ilvl="1" w:tplc="0419000F">
      <w:start w:val="1"/>
      <w:numFmt w:val="decimal"/>
      <w:lvlText w:val="%2."/>
      <w:lvlJc w:val="left"/>
      <w:pPr>
        <w:tabs>
          <w:tab w:val="num" w:pos="1620"/>
        </w:tabs>
        <w:ind w:left="1620" w:hanging="360"/>
      </w:pPr>
    </w:lvl>
    <w:lvl w:ilvl="2" w:tplc="5972F5F4">
      <w:start w:val="1"/>
      <w:numFmt w:val="decimal"/>
      <w:lvlText w:val="%3)"/>
      <w:lvlJc w:val="left"/>
      <w:pPr>
        <w:tabs>
          <w:tab w:val="num" w:pos="2340"/>
        </w:tabs>
        <w:ind w:left="2340" w:hanging="360"/>
      </w:pPr>
    </w:lvl>
    <w:lvl w:ilvl="3" w:tplc="0419000F">
      <w:start w:val="1"/>
      <w:numFmt w:val="decimal"/>
      <w:lvlText w:val="%4."/>
      <w:lvlJc w:val="left"/>
      <w:pPr>
        <w:tabs>
          <w:tab w:val="num" w:pos="3060"/>
        </w:tabs>
        <w:ind w:left="306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FC34502"/>
    <w:multiLevelType w:val="multilevel"/>
    <w:tmpl w:val="5902086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4">
    <w:nsid w:val="58BF5A28"/>
    <w:multiLevelType w:val="hybridMultilevel"/>
    <w:tmpl w:val="1BFA92BE"/>
    <w:lvl w:ilvl="0" w:tplc="C220FC84">
      <w:start w:val="1"/>
      <w:numFmt w:val="decimal"/>
      <w:lvlText w:val="%1."/>
      <w:lvlJc w:val="left"/>
      <w:pPr>
        <w:tabs>
          <w:tab w:val="num" w:pos="1064"/>
        </w:tabs>
        <w:ind w:left="1064" w:hanging="360"/>
      </w:pPr>
      <w:rPr>
        <w:rFonts w:hint="default"/>
      </w:rPr>
    </w:lvl>
    <w:lvl w:ilvl="1" w:tplc="04190019" w:tentative="1">
      <w:start w:val="1"/>
      <w:numFmt w:val="lowerLetter"/>
      <w:lvlText w:val="%2."/>
      <w:lvlJc w:val="left"/>
      <w:pPr>
        <w:tabs>
          <w:tab w:val="num" w:pos="1784"/>
        </w:tabs>
        <w:ind w:left="1784" w:hanging="360"/>
      </w:pPr>
    </w:lvl>
    <w:lvl w:ilvl="2" w:tplc="0419001B" w:tentative="1">
      <w:start w:val="1"/>
      <w:numFmt w:val="lowerRoman"/>
      <w:lvlText w:val="%3."/>
      <w:lvlJc w:val="right"/>
      <w:pPr>
        <w:tabs>
          <w:tab w:val="num" w:pos="2504"/>
        </w:tabs>
        <w:ind w:left="2504" w:hanging="180"/>
      </w:pPr>
    </w:lvl>
    <w:lvl w:ilvl="3" w:tplc="0419000F" w:tentative="1">
      <w:start w:val="1"/>
      <w:numFmt w:val="decimal"/>
      <w:lvlText w:val="%4."/>
      <w:lvlJc w:val="left"/>
      <w:pPr>
        <w:tabs>
          <w:tab w:val="num" w:pos="3224"/>
        </w:tabs>
        <w:ind w:left="3224" w:hanging="360"/>
      </w:pPr>
    </w:lvl>
    <w:lvl w:ilvl="4" w:tplc="04190019" w:tentative="1">
      <w:start w:val="1"/>
      <w:numFmt w:val="lowerLetter"/>
      <w:lvlText w:val="%5."/>
      <w:lvlJc w:val="left"/>
      <w:pPr>
        <w:tabs>
          <w:tab w:val="num" w:pos="3944"/>
        </w:tabs>
        <w:ind w:left="3944" w:hanging="360"/>
      </w:pPr>
    </w:lvl>
    <w:lvl w:ilvl="5" w:tplc="0419001B" w:tentative="1">
      <w:start w:val="1"/>
      <w:numFmt w:val="lowerRoman"/>
      <w:lvlText w:val="%6."/>
      <w:lvlJc w:val="right"/>
      <w:pPr>
        <w:tabs>
          <w:tab w:val="num" w:pos="4664"/>
        </w:tabs>
        <w:ind w:left="4664" w:hanging="180"/>
      </w:pPr>
    </w:lvl>
    <w:lvl w:ilvl="6" w:tplc="0419000F" w:tentative="1">
      <w:start w:val="1"/>
      <w:numFmt w:val="decimal"/>
      <w:lvlText w:val="%7."/>
      <w:lvlJc w:val="left"/>
      <w:pPr>
        <w:tabs>
          <w:tab w:val="num" w:pos="5384"/>
        </w:tabs>
        <w:ind w:left="5384" w:hanging="360"/>
      </w:pPr>
    </w:lvl>
    <w:lvl w:ilvl="7" w:tplc="04190019" w:tentative="1">
      <w:start w:val="1"/>
      <w:numFmt w:val="lowerLetter"/>
      <w:lvlText w:val="%8."/>
      <w:lvlJc w:val="left"/>
      <w:pPr>
        <w:tabs>
          <w:tab w:val="num" w:pos="6104"/>
        </w:tabs>
        <w:ind w:left="6104" w:hanging="360"/>
      </w:pPr>
    </w:lvl>
    <w:lvl w:ilvl="8" w:tplc="0419001B" w:tentative="1">
      <w:start w:val="1"/>
      <w:numFmt w:val="lowerRoman"/>
      <w:lvlText w:val="%9."/>
      <w:lvlJc w:val="right"/>
      <w:pPr>
        <w:tabs>
          <w:tab w:val="num" w:pos="6824"/>
        </w:tabs>
        <w:ind w:left="6824" w:hanging="180"/>
      </w:pPr>
    </w:lvl>
  </w:abstractNum>
  <w:abstractNum w:abstractNumId="15">
    <w:nsid w:val="5A0F31BB"/>
    <w:multiLevelType w:val="hybridMultilevel"/>
    <w:tmpl w:val="5AC82F0A"/>
    <w:lvl w:ilvl="0" w:tplc="65029722">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62037BA"/>
    <w:multiLevelType w:val="multilevel"/>
    <w:tmpl w:val="E6A4A466"/>
    <w:lvl w:ilvl="0">
      <w:start w:val="1"/>
      <w:numFmt w:val="decimal"/>
      <w:lvlText w:val="%1."/>
      <w:lvlJc w:val="left"/>
      <w:pPr>
        <w:ind w:left="1774" w:hanging="1065"/>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288" w:hanging="720"/>
      </w:pPr>
      <w:rPr>
        <w:rFonts w:hint="default"/>
        <w:sz w:val="24"/>
        <w:szCs w:val="24"/>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6F1B37BE"/>
    <w:multiLevelType w:val="multilevel"/>
    <w:tmpl w:val="7E3423EC"/>
    <w:lvl w:ilvl="0">
      <w:start w:val="1"/>
      <w:numFmt w:val="decimal"/>
      <w:lvlText w:val="%1."/>
      <w:lvlJc w:val="left"/>
      <w:pPr>
        <w:tabs>
          <w:tab w:val="num" w:pos="1080"/>
        </w:tabs>
        <w:ind w:left="1080" w:hanging="360"/>
      </w:pPr>
      <w:rPr>
        <w:rFonts w:hint="default"/>
      </w:rPr>
    </w:lvl>
    <w:lvl w:ilvl="1">
      <w:start w:val="8"/>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13"/>
  </w:num>
  <w:num w:numId="2">
    <w:abstractNumId w:val="5"/>
  </w:num>
  <w:num w:numId="3">
    <w:abstractNumId w:val="6"/>
  </w:num>
  <w:num w:numId="4">
    <w:abstractNumId w:val="10"/>
  </w:num>
  <w:num w:numId="5">
    <w:abstractNumId w:val="15"/>
  </w:num>
  <w:num w:numId="6">
    <w:abstractNumId w:val="11"/>
  </w:num>
  <w:num w:numId="7">
    <w:abstractNumId w:val="14"/>
  </w:num>
  <w:num w:numId="8">
    <w:abstractNumId w:val="9"/>
  </w:num>
  <w:num w:numId="9">
    <w:abstractNumId w:val="8"/>
  </w:num>
  <w:num w:numId="10">
    <w:abstractNumId w:val="0"/>
  </w:num>
  <w:num w:numId="11">
    <w:abstractNumId w:val="1"/>
  </w:num>
  <w:num w:numId="12">
    <w:abstractNumId w:val="2"/>
  </w:num>
  <w:num w:numId="13">
    <w:abstractNumId w:val="3"/>
  </w:num>
  <w:num w:numId="14">
    <w:abstractNumId w:val="4"/>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7"/>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rsids>
    <w:rsidRoot w:val="00C97C2F"/>
    <w:rsid w:val="0000418F"/>
    <w:rsid w:val="00015A71"/>
    <w:rsid w:val="00040D60"/>
    <w:rsid w:val="00046988"/>
    <w:rsid w:val="000502F0"/>
    <w:rsid w:val="00065562"/>
    <w:rsid w:val="00083905"/>
    <w:rsid w:val="000A5414"/>
    <w:rsid w:val="000A5B0E"/>
    <w:rsid w:val="000C7257"/>
    <w:rsid w:val="000E05D4"/>
    <w:rsid w:val="000F1B69"/>
    <w:rsid w:val="0011066F"/>
    <w:rsid w:val="00120B83"/>
    <w:rsid w:val="00130457"/>
    <w:rsid w:val="00132E5A"/>
    <w:rsid w:val="001547F6"/>
    <w:rsid w:val="001732DA"/>
    <w:rsid w:val="00175958"/>
    <w:rsid w:val="00185D07"/>
    <w:rsid w:val="001A40CC"/>
    <w:rsid w:val="001F4605"/>
    <w:rsid w:val="00205B18"/>
    <w:rsid w:val="00211064"/>
    <w:rsid w:val="00213A44"/>
    <w:rsid w:val="00221E0E"/>
    <w:rsid w:val="002731A2"/>
    <w:rsid w:val="00273BEB"/>
    <w:rsid w:val="00282C27"/>
    <w:rsid w:val="002A31B2"/>
    <w:rsid w:val="002A7005"/>
    <w:rsid w:val="002C66C3"/>
    <w:rsid w:val="002D008A"/>
    <w:rsid w:val="002D24B4"/>
    <w:rsid w:val="00303DCA"/>
    <w:rsid w:val="00315DE3"/>
    <w:rsid w:val="00322D62"/>
    <w:rsid w:val="00343FD2"/>
    <w:rsid w:val="003455AD"/>
    <w:rsid w:val="0035339F"/>
    <w:rsid w:val="003577D3"/>
    <w:rsid w:val="003735E9"/>
    <w:rsid w:val="003B7F1C"/>
    <w:rsid w:val="003C2B32"/>
    <w:rsid w:val="003D39EB"/>
    <w:rsid w:val="003F4327"/>
    <w:rsid w:val="003F6812"/>
    <w:rsid w:val="003F703D"/>
    <w:rsid w:val="00411217"/>
    <w:rsid w:val="00421F96"/>
    <w:rsid w:val="00423229"/>
    <w:rsid w:val="004344CB"/>
    <w:rsid w:val="00463249"/>
    <w:rsid w:val="004758C3"/>
    <w:rsid w:val="00482280"/>
    <w:rsid w:val="00490167"/>
    <w:rsid w:val="004907E5"/>
    <w:rsid w:val="0049147D"/>
    <w:rsid w:val="00491D40"/>
    <w:rsid w:val="00493D33"/>
    <w:rsid w:val="004964A1"/>
    <w:rsid w:val="004A3BBB"/>
    <w:rsid w:val="004D78C5"/>
    <w:rsid w:val="004F59A7"/>
    <w:rsid w:val="00503386"/>
    <w:rsid w:val="0050731B"/>
    <w:rsid w:val="005151AA"/>
    <w:rsid w:val="005944B2"/>
    <w:rsid w:val="005B12EE"/>
    <w:rsid w:val="006056EF"/>
    <w:rsid w:val="00611259"/>
    <w:rsid w:val="00632630"/>
    <w:rsid w:val="00640021"/>
    <w:rsid w:val="00662736"/>
    <w:rsid w:val="00671CF2"/>
    <w:rsid w:val="00681046"/>
    <w:rsid w:val="006A4642"/>
    <w:rsid w:val="006D45CC"/>
    <w:rsid w:val="00710A37"/>
    <w:rsid w:val="0071484D"/>
    <w:rsid w:val="0071564C"/>
    <w:rsid w:val="00722839"/>
    <w:rsid w:val="00733AA3"/>
    <w:rsid w:val="00745226"/>
    <w:rsid w:val="007474C9"/>
    <w:rsid w:val="00775981"/>
    <w:rsid w:val="00777509"/>
    <w:rsid w:val="00794F18"/>
    <w:rsid w:val="00797173"/>
    <w:rsid w:val="007A564A"/>
    <w:rsid w:val="007D23F5"/>
    <w:rsid w:val="007D2BE0"/>
    <w:rsid w:val="007E3C4F"/>
    <w:rsid w:val="007F6E5D"/>
    <w:rsid w:val="00800AE2"/>
    <w:rsid w:val="0080697F"/>
    <w:rsid w:val="00817E2E"/>
    <w:rsid w:val="00821344"/>
    <w:rsid w:val="00840236"/>
    <w:rsid w:val="00845D7E"/>
    <w:rsid w:val="00853E88"/>
    <w:rsid w:val="00883B99"/>
    <w:rsid w:val="0088573E"/>
    <w:rsid w:val="0088574B"/>
    <w:rsid w:val="008A2B86"/>
    <w:rsid w:val="008B32B8"/>
    <w:rsid w:val="008C2627"/>
    <w:rsid w:val="008F152C"/>
    <w:rsid w:val="008F6845"/>
    <w:rsid w:val="0091512A"/>
    <w:rsid w:val="0094337F"/>
    <w:rsid w:val="00944771"/>
    <w:rsid w:val="00977BA8"/>
    <w:rsid w:val="00981EED"/>
    <w:rsid w:val="009C740B"/>
    <w:rsid w:val="009E2E18"/>
    <w:rsid w:val="009E354B"/>
    <w:rsid w:val="009E386A"/>
    <w:rsid w:val="009E5300"/>
    <w:rsid w:val="00A51A10"/>
    <w:rsid w:val="00A57D91"/>
    <w:rsid w:val="00A75467"/>
    <w:rsid w:val="00A8662C"/>
    <w:rsid w:val="00AA1EFB"/>
    <w:rsid w:val="00AC56A0"/>
    <w:rsid w:val="00AD1B6E"/>
    <w:rsid w:val="00AD3139"/>
    <w:rsid w:val="00AE680E"/>
    <w:rsid w:val="00AF4C6A"/>
    <w:rsid w:val="00AF769B"/>
    <w:rsid w:val="00B1312B"/>
    <w:rsid w:val="00B42372"/>
    <w:rsid w:val="00B73B02"/>
    <w:rsid w:val="00B96582"/>
    <w:rsid w:val="00BA1F16"/>
    <w:rsid w:val="00BA1F1A"/>
    <w:rsid w:val="00BB1642"/>
    <w:rsid w:val="00C05D56"/>
    <w:rsid w:val="00C1512A"/>
    <w:rsid w:val="00C23285"/>
    <w:rsid w:val="00C26B0C"/>
    <w:rsid w:val="00C822EB"/>
    <w:rsid w:val="00C83853"/>
    <w:rsid w:val="00C97C2F"/>
    <w:rsid w:val="00CD68BD"/>
    <w:rsid w:val="00D04513"/>
    <w:rsid w:val="00D145B8"/>
    <w:rsid w:val="00D21640"/>
    <w:rsid w:val="00D227F8"/>
    <w:rsid w:val="00D236BB"/>
    <w:rsid w:val="00D268C5"/>
    <w:rsid w:val="00D330AB"/>
    <w:rsid w:val="00D61169"/>
    <w:rsid w:val="00DB310A"/>
    <w:rsid w:val="00DD38FD"/>
    <w:rsid w:val="00DD6C1E"/>
    <w:rsid w:val="00DE3356"/>
    <w:rsid w:val="00DE6C4F"/>
    <w:rsid w:val="00E06AD4"/>
    <w:rsid w:val="00E1638C"/>
    <w:rsid w:val="00E41DD3"/>
    <w:rsid w:val="00E52A95"/>
    <w:rsid w:val="00E55507"/>
    <w:rsid w:val="00E614BF"/>
    <w:rsid w:val="00E66085"/>
    <w:rsid w:val="00E84B7A"/>
    <w:rsid w:val="00EA1307"/>
    <w:rsid w:val="00EE0CC4"/>
    <w:rsid w:val="00EE7B5A"/>
    <w:rsid w:val="00F30347"/>
    <w:rsid w:val="00F36D5D"/>
    <w:rsid w:val="00F41CEB"/>
    <w:rsid w:val="00F45E38"/>
    <w:rsid w:val="00F6241B"/>
    <w:rsid w:val="00F842C9"/>
    <w:rsid w:val="00FE50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57"/>
    <w:rPr>
      <w:sz w:val="28"/>
      <w:szCs w:val="24"/>
      <w:u w:color="FFFFFF"/>
    </w:rPr>
  </w:style>
  <w:style w:type="paragraph" w:styleId="1">
    <w:name w:val="heading 1"/>
    <w:basedOn w:val="a"/>
    <w:next w:val="a"/>
    <w:qFormat/>
    <w:pPr>
      <w:keepNext/>
      <w:jc w:val="center"/>
      <w:outlineLvl w:val="0"/>
    </w:pPr>
    <w:rPr>
      <w:rFonts w:ascii="Courier New" w:hAnsi="Courier New" w:cs="Courier New"/>
      <w:b/>
      <w:bCs/>
      <w:szCs w:val="28"/>
    </w:rPr>
  </w:style>
  <w:style w:type="paragraph" w:styleId="2">
    <w:name w:val="heading 2"/>
    <w:basedOn w:val="a"/>
    <w:next w:val="a"/>
    <w:qFormat/>
    <w:pPr>
      <w:keepNext/>
      <w:jc w:val="center"/>
      <w:outlineLvl w:val="1"/>
    </w:pPr>
    <w:rPr>
      <w:b/>
      <w:bCs/>
      <w:sz w:val="32"/>
      <w:szCs w:val="32"/>
    </w:rPr>
  </w:style>
  <w:style w:type="paragraph" w:styleId="4">
    <w:name w:val="heading 4"/>
    <w:basedOn w:val="a"/>
    <w:next w:val="a"/>
    <w:qFormat/>
    <w:rsid w:val="003D39EB"/>
    <w:pPr>
      <w:keepNext/>
      <w:spacing w:before="240" w:after="60"/>
      <w:outlineLvl w:val="3"/>
    </w:pPr>
    <w:rPr>
      <w:b/>
      <w:bCs/>
      <w:szCs w:val="2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Cs w:val="28"/>
    </w:rPr>
  </w:style>
  <w:style w:type="paragraph" w:styleId="20">
    <w:name w:val="Body Text 2"/>
    <w:basedOn w:val="a"/>
    <w:semiHidden/>
    <w:rPr>
      <w:b/>
      <w:bCs/>
    </w:rPr>
  </w:style>
  <w:style w:type="paragraph" w:styleId="a4">
    <w:name w:val="Body Text Indent"/>
    <w:basedOn w:val="a"/>
    <w:semiHidden/>
    <w:pPr>
      <w:tabs>
        <w:tab w:val="left" w:pos="-142"/>
      </w:tabs>
      <w:ind w:firstLine="709"/>
      <w:jc w:val="both"/>
    </w:pPr>
    <w:rPr>
      <w:snapToGrid w:val="0"/>
      <w:szCs w:val="20"/>
    </w:rPr>
  </w:style>
  <w:style w:type="paragraph" w:styleId="21">
    <w:name w:val="Body Text Indent 2"/>
    <w:basedOn w:val="a"/>
    <w:semiHidden/>
    <w:pPr>
      <w:shd w:val="clear" w:color="auto" w:fill="FFFFFF"/>
      <w:spacing w:line="326" w:lineRule="exact"/>
      <w:ind w:right="5" w:hanging="5"/>
    </w:pPr>
    <w:rPr>
      <w:szCs w:val="28"/>
    </w:rPr>
  </w:style>
  <w:style w:type="paragraph" w:customStyle="1" w:styleId="Style1">
    <w:name w:val="Style1"/>
    <w:basedOn w:val="a"/>
    <w:uiPriority w:val="99"/>
    <w:rsid w:val="00794F18"/>
    <w:pPr>
      <w:widowControl w:val="0"/>
      <w:autoSpaceDE w:val="0"/>
      <w:autoSpaceDN w:val="0"/>
      <w:adjustRightInd w:val="0"/>
    </w:pPr>
    <w:rPr>
      <w:sz w:val="24"/>
    </w:rPr>
  </w:style>
  <w:style w:type="paragraph" w:customStyle="1" w:styleId="Style2">
    <w:name w:val="Style2"/>
    <w:basedOn w:val="a"/>
    <w:uiPriority w:val="99"/>
    <w:rsid w:val="00794F18"/>
    <w:pPr>
      <w:widowControl w:val="0"/>
      <w:autoSpaceDE w:val="0"/>
      <w:autoSpaceDN w:val="0"/>
      <w:adjustRightInd w:val="0"/>
      <w:spacing w:line="322" w:lineRule="exact"/>
      <w:jc w:val="center"/>
    </w:pPr>
    <w:rPr>
      <w:sz w:val="24"/>
    </w:rPr>
  </w:style>
  <w:style w:type="paragraph" w:customStyle="1" w:styleId="Style3">
    <w:name w:val="Style3"/>
    <w:basedOn w:val="a"/>
    <w:uiPriority w:val="99"/>
    <w:rsid w:val="00794F18"/>
    <w:pPr>
      <w:widowControl w:val="0"/>
      <w:autoSpaceDE w:val="0"/>
      <w:autoSpaceDN w:val="0"/>
      <w:adjustRightInd w:val="0"/>
    </w:pPr>
    <w:rPr>
      <w:sz w:val="24"/>
    </w:rPr>
  </w:style>
  <w:style w:type="paragraph" w:customStyle="1" w:styleId="Style4">
    <w:name w:val="Style4"/>
    <w:basedOn w:val="a"/>
    <w:uiPriority w:val="99"/>
    <w:rsid w:val="00794F18"/>
    <w:pPr>
      <w:widowControl w:val="0"/>
      <w:autoSpaceDE w:val="0"/>
      <w:autoSpaceDN w:val="0"/>
      <w:adjustRightInd w:val="0"/>
      <w:spacing w:line="317" w:lineRule="exact"/>
      <w:ind w:firstLine="840"/>
    </w:pPr>
    <w:rPr>
      <w:sz w:val="24"/>
    </w:rPr>
  </w:style>
  <w:style w:type="paragraph" w:customStyle="1" w:styleId="Style5">
    <w:name w:val="Style5"/>
    <w:basedOn w:val="a"/>
    <w:uiPriority w:val="99"/>
    <w:rsid w:val="00794F18"/>
    <w:pPr>
      <w:widowControl w:val="0"/>
      <w:autoSpaceDE w:val="0"/>
      <w:autoSpaceDN w:val="0"/>
      <w:adjustRightInd w:val="0"/>
    </w:pPr>
    <w:rPr>
      <w:sz w:val="24"/>
    </w:rPr>
  </w:style>
  <w:style w:type="paragraph" w:customStyle="1" w:styleId="Style6">
    <w:name w:val="Style6"/>
    <w:basedOn w:val="a"/>
    <w:uiPriority w:val="99"/>
    <w:rsid w:val="00794F18"/>
    <w:pPr>
      <w:widowControl w:val="0"/>
      <w:autoSpaceDE w:val="0"/>
      <w:autoSpaceDN w:val="0"/>
      <w:adjustRightInd w:val="0"/>
      <w:spacing w:line="318" w:lineRule="exact"/>
      <w:ind w:firstLine="715"/>
      <w:jc w:val="both"/>
    </w:pPr>
    <w:rPr>
      <w:sz w:val="24"/>
    </w:rPr>
  </w:style>
  <w:style w:type="paragraph" w:customStyle="1" w:styleId="Style7">
    <w:name w:val="Style7"/>
    <w:basedOn w:val="a"/>
    <w:uiPriority w:val="99"/>
    <w:rsid w:val="00794F18"/>
    <w:pPr>
      <w:widowControl w:val="0"/>
      <w:autoSpaceDE w:val="0"/>
      <w:autoSpaceDN w:val="0"/>
      <w:adjustRightInd w:val="0"/>
      <w:spacing w:line="317" w:lineRule="exact"/>
      <w:ind w:firstLine="830"/>
    </w:pPr>
    <w:rPr>
      <w:sz w:val="24"/>
    </w:rPr>
  </w:style>
  <w:style w:type="character" w:customStyle="1" w:styleId="FontStyle11">
    <w:name w:val="Font Style11"/>
    <w:basedOn w:val="a0"/>
    <w:uiPriority w:val="99"/>
    <w:rsid w:val="00794F18"/>
    <w:rPr>
      <w:rFonts w:ascii="Times New Roman" w:hAnsi="Times New Roman" w:cs="Times New Roman"/>
      <w:b/>
      <w:bCs/>
      <w:sz w:val="26"/>
      <w:szCs w:val="26"/>
    </w:rPr>
  </w:style>
  <w:style w:type="character" w:customStyle="1" w:styleId="FontStyle12">
    <w:name w:val="Font Style12"/>
    <w:basedOn w:val="a0"/>
    <w:uiPriority w:val="99"/>
    <w:rsid w:val="00794F18"/>
    <w:rPr>
      <w:rFonts w:ascii="Times New Roman" w:hAnsi="Times New Roman" w:cs="Times New Roman"/>
      <w:sz w:val="26"/>
      <w:szCs w:val="26"/>
    </w:rPr>
  </w:style>
  <w:style w:type="character" w:customStyle="1" w:styleId="FontStyle13">
    <w:name w:val="Font Style13"/>
    <w:basedOn w:val="a0"/>
    <w:uiPriority w:val="99"/>
    <w:rsid w:val="00794F18"/>
    <w:rPr>
      <w:rFonts w:ascii="Times New Roman" w:hAnsi="Times New Roman" w:cs="Times New Roman"/>
      <w:i/>
      <w:iCs/>
      <w:sz w:val="32"/>
      <w:szCs w:val="32"/>
    </w:rPr>
  </w:style>
  <w:style w:type="paragraph" w:customStyle="1" w:styleId="ConsPlusTitle">
    <w:name w:val="ConsPlusTitle"/>
    <w:rsid w:val="00977BA8"/>
    <w:pPr>
      <w:widowControl w:val="0"/>
      <w:suppressAutoHyphens/>
      <w:autoSpaceDE w:val="0"/>
    </w:pPr>
    <w:rPr>
      <w:rFonts w:ascii="Arial" w:hAnsi="Arial" w:cs="Arial"/>
      <w:b/>
      <w:bCs/>
      <w:kern w:val="1"/>
      <w:lang w:eastAsia="zh-CN"/>
    </w:rPr>
  </w:style>
  <w:style w:type="paragraph" w:customStyle="1" w:styleId="ConsPlusNonformat">
    <w:name w:val="ConsPlusNonformat"/>
    <w:uiPriority w:val="99"/>
    <w:rsid w:val="00977BA8"/>
    <w:pPr>
      <w:widowControl w:val="0"/>
      <w:suppressAutoHyphens/>
      <w:autoSpaceDE w:val="0"/>
    </w:pPr>
    <w:rPr>
      <w:rFonts w:ascii="Courier New" w:hAnsi="Courier New" w:cs="Courier New"/>
      <w:kern w:val="1"/>
      <w:lang w:eastAsia="zh-CN"/>
    </w:rPr>
  </w:style>
  <w:style w:type="paragraph" w:customStyle="1" w:styleId="a5">
    <w:name w:val="Нормальный (таблица)"/>
    <w:basedOn w:val="a"/>
    <w:next w:val="a"/>
    <w:rsid w:val="00977BA8"/>
    <w:pPr>
      <w:widowControl w:val="0"/>
      <w:suppressAutoHyphens/>
      <w:autoSpaceDE w:val="0"/>
      <w:jc w:val="both"/>
    </w:pPr>
    <w:rPr>
      <w:rFonts w:ascii="Arial" w:eastAsia="SimSun" w:hAnsi="Arial" w:cs="Arial"/>
      <w:kern w:val="1"/>
      <w:sz w:val="24"/>
      <w:lang w:eastAsia="zh-CN" w:bidi="hi-IN"/>
    </w:rPr>
  </w:style>
  <w:style w:type="paragraph" w:styleId="a6">
    <w:name w:val="List Paragraph"/>
    <w:basedOn w:val="a"/>
    <w:uiPriority w:val="99"/>
    <w:qFormat/>
    <w:rsid w:val="00977BA8"/>
    <w:pPr>
      <w:ind w:left="720"/>
      <w:contextualSpacing/>
    </w:pPr>
    <w:rPr>
      <w:sz w:val="24"/>
    </w:rPr>
  </w:style>
  <w:style w:type="paragraph" w:customStyle="1" w:styleId="a7">
    <w:name w:val="Текст в заданном формате"/>
    <w:basedOn w:val="a"/>
    <w:rsid w:val="00977BA8"/>
    <w:pPr>
      <w:widowControl w:val="0"/>
      <w:suppressAutoHyphens/>
    </w:pPr>
    <w:rPr>
      <w:rFonts w:ascii="Courier New" w:eastAsia="NSimSun" w:hAnsi="Courier New" w:cs="Courier New"/>
      <w:kern w:val="1"/>
      <w:sz w:val="20"/>
      <w:szCs w:val="20"/>
      <w:lang w:eastAsia="zh-CN" w:bidi="hi-IN"/>
    </w:rPr>
  </w:style>
  <w:style w:type="paragraph" w:customStyle="1" w:styleId="ConsPlusCell">
    <w:name w:val="ConsPlusCell"/>
    <w:uiPriority w:val="99"/>
    <w:rsid w:val="008B32B8"/>
    <w:pPr>
      <w:suppressAutoHyphens/>
      <w:autoSpaceDE w:val="0"/>
    </w:pPr>
    <w:rPr>
      <w:rFonts w:ascii="Arial" w:hAnsi="Arial" w:cs="Arial"/>
      <w:lang w:eastAsia="zh-CN"/>
    </w:rPr>
  </w:style>
  <w:style w:type="character" w:customStyle="1" w:styleId="WW8Num1zfalse">
    <w:name w:val="WW8Num1zfalse"/>
    <w:rsid w:val="00482280"/>
  </w:style>
  <w:style w:type="character" w:customStyle="1" w:styleId="WW8Num1ztrue">
    <w:name w:val="WW8Num1ztrue"/>
    <w:rsid w:val="00482280"/>
  </w:style>
  <w:style w:type="character" w:customStyle="1" w:styleId="WW8Num2z0">
    <w:name w:val="WW8Num2z0"/>
    <w:rsid w:val="00482280"/>
    <w:rPr>
      <w:rFonts w:ascii="Times New Roman" w:hAnsi="Times New Roman" w:cs="Times New Roman"/>
      <w:sz w:val="24"/>
      <w:szCs w:val="24"/>
    </w:rPr>
  </w:style>
  <w:style w:type="character" w:customStyle="1" w:styleId="WW8Num3z0">
    <w:name w:val="WW8Num3z0"/>
    <w:rsid w:val="00482280"/>
    <w:rPr>
      <w:rFonts w:ascii="Times New Roman" w:eastAsia="Calibri" w:hAnsi="Times New Roman" w:cs="Times New Roman"/>
      <w:b/>
      <w:sz w:val="24"/>
      <w:szCs w:val="24"/>
    </w:rPr>
  </w:style>
  <w:style w:type="character" w:customStyle="1" w:styleId="WW8Num4z0">
    <w:name w:val="WW8Num4z0"/>
    <w:rsid w:val="00482280"/>
    <w:rPr>
      <w:rFonts w:ascii="Symbol" w:hAnsi="Symbol" w:cs="Symbol"/>
      <w:sz w:val="28"/>
      <w:szCs w:val="28"/>
    </w:rPr>
  </w:style>
  <w:style w:type="character" w:customStyle="1" w:styleId="WW8Num5z0">
    <w:name w:val="WW8Num5z0"/>
    <w:rsid w:val="00482280"/>
    <w:rPr>
      <w:rFonts w:ascii="Symbol" w:eastAsia="Calibri" w:hAnsi="Symbol" w:cs="Symbol"/>
      <w:sz w:val="28"/>
      <w:szCs w:val="28"/>
    </w:rPr>
  </w:style>
  <w:style w:type="character" w:customStyle="1" w:styleId="WW-WW8Num1ztrue">
    <w:name w:val="WW-WW8Num1ztrue"/>
    <w:rsid w:val="00482280"/>
  </w:style>
  <w:style w:type="character" w:customStyle="1" w:styleId="WW-WW8Num1ztrue1">
    <w:name w:val="WW-WW8Num1ztrue1"/>
    <w:rsid w:val="00482280"/>
  </w:style>
  <w:style w:type="character" w:customStyle="1" w:styleId="WW-WW8Num1ztrue12">
    <w:name w:val="WW-WW8Num1ztrue12"/>
    <w:rsid w:val="00482280"/>
  </w:style>
  <w:style w:type="character" w:customStyle="1" w:styleId="WW-WW8Num1ztrue123">
    <w:name w:val="WW-WW8Num1ztrue123"/>
    <w:rsid w:val="00482280"/>
  </w:style>
  <w:style w:type="character" w:customStyle="1" w:styleId="WW-WW8Num1ztrue1234">
    <w:name w:val="WW-WW8Num1ztrue1234"/>
    <w:rsid w:val="00482280"/>
  </w:style>
  <w:style w:type="character" w:customStyle="1" w:styleId="WW-WW8Num1ztrue12345">
    <w:name w:val="WW-WW8Num1ztrue12345"/>
    <w:rsid w:val="00482280"/>
  </w:style>
  <w:style w:type="character" w:customStyle="1" w:styleId="WW-WW8Num1ztrue123456">
    <w:name w:val="WW-WW8Num1ztrue123456"/>
    <w:rsid w:val="00482280"/>
  </w:style>
  <w:style w:type="character" w:customStyle="1" w:styleId="WW-WW8Num1ztrue1234567">
    <w:name w:val="WW-WW8Num1ztrue1234567"/>
    <w:rsid w:val="00482280"/>
  </w:style>
  <w:style w:type="character" w:customStyle="1" w:styleId="WW-WW8Num1ztrue11">
    <w:name w:val="WW-WW8Num1ztrue11"/>
    <w:rsid w:val="00482280"/>
  </w:style>
  <w:style w:type="character" w:customStyle="1" w:styleId="WW-WW8Num1ztrue121">
    <w:name w:val="WW-WW8Num1ztrue121"/>
    <w:rsid w:val="00482280"/>
  </w:style>
  <w:style w:type="character" w:customStyle="1" w:styleId="WW-WW8Num1ztrue1231">
    <w:name w:val="WW-WW8Num1ztrue1231"/>
    <w:rsid w:val="00482280"/>
  </w:style>
  <w:style w:type="character" w:customStyle="1" w:styleId="WW-WW8Num1ztrue12341">
    <w:name w:val="WW-WW8Num1ztrue12341"/>
    <w:rsid w:val="00482280"/>
  </w:style>
  <w:style w:type="character" w:customStyle="1" w:styleId="WW-WW8Num1ztrue123451">
    <w:name w:val="WW-WW8Num1ztrue123451"/>
    <w:rsid w:val="00482280"/>
  </w:style>
  <w:style w:type="character" w:customStyle="1" w:styleId="WW-WW8Num1ztrue1234561">
    <w:name w:val="WW-WW8Num1ztrue1234561"/>
    <w:rsid w:val="00482280"/>
  </w:style>
  <w:style w:type="character" w:customStyle="1" w:styleId="WW-WW8Num1ztrue12345671">
    <w:name w:val="WW-WW8Num1ztrue12345671"/>
    <w:rsid w:val="00482280"/>
  </w:style>
  <w:style w:type="character" w:customStyle="1" w:styleId="WW-WW8Num1ztrue111">
    <w:name w:val="WW-WW8Num1ztrue111"/>
    <w:rsid w:val="00482280"/>
  </w:style>
  <w:style w:type="character" w:customStyle="1" w:styleId="WW-WW8Num1ztrue1211">
    <w:name w:val="WW-WW8Num1ztrue1211"/>
    <w:rsid w:val="00482280"/>
  </w:style>
  <w:style w:type="character" w:customStyle="1" w:styleId="WW-WW8Num1ztrue12311">
    <w:name w:val="WW-WW8Num1ztrue12311"/>
    <w:rsid w:val="00482280"/>
  </w:style>
  <w:style w:type="character" w:customStyle="1" w:styleId="WW-WW8Num1ztrue123411">
    <w:name w:val="WW-WW8Num1ztrue123411"/>
    <w:rsid w:val="00482280"/>
  </w:style>
  <w:style w:type="character" w:customStyle="1" w:styleId="WW-WW8Num1ztrue1234511">
    <w:name w:val="WW-WW8Num1ztrue1234511"/>
    <w:rsid w:val="00482280"/>
  </w:style>
  <w:style w:type="character" w:customStyle="1" w:styleId="WW-WW8Num1ztrue12345611">
    <w:name w:val="WW-WW8Num1ztrue12345611"/>
    <w:rsid w:val="00482280"/>
  </w:style>
  <w:style w:type="character" w:customStyle="1" w:styleId="WW-WW8Num1ztrue123456711">
    <w:name w:val="WW-WW8Num1ztrue123456711"/>
    <w:rsid w:val="00482280"/>
  </w:style>
  <w:style w:type="character" w:customStyle="1" w:styleId="WW-WW8Num1ztrue1111">
    <w:name w:val="WW-WW8Num1ztrue1111"/>
    <w:rsid w:val="00482280"/>
  </w:style>
  <w:style w:type="character" w:customStyle="1" w:styleId="WW-WW8Num1ztrue12111">
    <w:name w:val="WW-WW8Num1ztrue12111"/>
    <w:rsid w:val="00482280"/>
  </w:style>
  <w:style w:type="character" w:customStyle="1" w:styleId="WW-WW8Num1ztrue123111">
    <w:name w:val="WW-WW8Num1ztrue123111"/>
    <w:rsid w:val="00482280"/>
  </w:style>
  <w:style w:type="character" w:customStyle="1" w:styleId="WW-WW8Num1ztrue1234111">
    <w:name w:val="WW-WW8Num1ztrue1234111"/>
    <w:rsid w:val="00482280"/>
  </w:style>
  <w:style w:type="character" w:customStyle="1" w:styleId="WW-WW8Num1ztrue12345111">
    <w:name w:val="WW-WW8Num1ztrue12345111"/>
    <w:rsid w:val="00482280"/>
  </w:style>
  <w:style w:type="character" w:customStyle="1" w:styleId="WW-WW8Num1ztrue123456111">
    <w:name w:val="WW-WW8Num1ztrue123456111"/>
    <w:rsid w:val="00482280"/>
  </w:style>
  <w:style w:type="character" w:customStyle="1" w:styleId="WW-WW8Num1ztrue1234567111">
    <w:name w:val="WW-WW8Num1ztrue1234567111"/>
    <w:rsid w:val="00482280"/>
  </w:style>
  <w:style w:type="character" w:customStyle="1" w:styleId="WW-WW8Num1ztrue11111">
    <w:name w:val="WW-WW8Num1ztrue11111"/>
    <w:rsid w:val="00482280"/>
  </w:style>
  <w:style w:type="character" w:customStyle="1" w:styleId="WW-WW8Num1ztrue121111">
    <w:name w:val="WW-WW8Num1ztrue121111"/>
    <w:rsid w:val="00482280"/>
  </w:style>
  <w:style w:type="character" w:customStyle="1" w:styleId="WW-WW8Num1ztrue1231111">
    <w:name w:val="WW-WW8Num1ztrue1231111"/>
    <w:rsid w:val="00482280"/>
  </w:style>
  <w:style w:type="character" w:customStyle="1" w:styleId="WW-WW8Num1ztrue12341111">
    <w:name w:val="WW-WW8Num1ztrue12341111"/>
    <w:rsid w:val="00482280"/>
  </w:style>
  <w:style w:type="character" w:customStyle="1" w:styleId="WW-WW8Num1ztrue123451111">
    <w:name w:val="WW-WW8Num1ztrue123451111"/>
    <w:rsid w:val="00482280"/>
  </w:style>
  <w:style w:type="character" w:customStyle="1" w:styleId="WW-WW8Num1ztrue1234561111">
    <w:name w:val="WW-WW8Num1ztrue1234561111"/>
    <w:rsid w:val="00482280"/>
  </w:style>
  <w:style w:type="character" w:customStyle="1" w:styleId="WW8Num3ztrue">
    <w:name w:val="WW8Num3ztrue"/>
    <w:rsid w:val="00482280"/>
  </w:style>
  <w:style w:type="character" w:customStyle="1" w:styleId="WW-WW8Num3ztrue">
    <w:name w:val="WW-WW8Num3ztrue"/>
    <w:rsid w:val="00482280"/>
  </w:style>
  <w:style w:type="character" w:customStyle="1" w:styleId="WW-WW8Num3ztrue1">
    <w:name w:val="WW-WW8Num3ztrue1"/>
    <w:rsid w:val="00482280"/>
  </w:style>
  <w:style w:type="character" w:customStyle="1" w:styleId="WW-WW8Num3ztrue12">
    <w:name w:val="WW-WW8Num3ztrue12"/>
    <w:rsid w:val="00482280"/>
  </w:style>
  <w:style w:type="character" w:customStyle="1" w:styleId="WW-WW8Num3ztrue123">
    <w:name w:val="WW-WW8Num3ztrue123"/>
    <w:rsid w:val="00482280"/>
  </w:style>
  <w:style w:type="character" w:customStyle="1" w:styleId="WW-WW8Num3ztrue1234">
    <w:name w:val="WW-WW8Num3ztrue1234"/>
    <w:rsid w:val="00482280"/>
  </w:style>
  <w:style w:type="character" w:customStyle="1" w:styleId="WW-WW8Num3ztrue12345">
    <w:name w:val="WW-WW8Num3ztrue12345"/>
    <w:rsid w:val="00482280"/>
  </w:style>
  <w:style w:type="character" w:customStyle="1" w:styleId="WW-WW8Num3ztrue123456">
    <w:name w:val="WW-WW8Num3ztrue123456"/>
    <w:rsid w:val="00482280"/>
  </w:style>
  <w:style w:type="character" w:customStyle="1" w:styleId="WW8Num4zfalse">
    <w:name w:val="WW8Num4zfalse"/>
    <w:rsid w:val="00482280"/>
    <w:rPr>
      <w:b/>
      <w:sz w:val="28"/>
      <w:szCs w:val="28"/>
    </w:rPr>
  </w:style>
  <w:style w:type="character" w:customStyle="1" w:styleId="WW8Num4z1">
    <w:name w:val="WW8Num4z1"/>
    <w:rsid w:val="00482280"/>
    <w:rPr>
      <w:b w:val="0"/>
      <w:i/>
      <w:szCs w:val="28"/>
    </w:rPr>
  </w:style>
  <w:style w:type="character" w:customStyle="1" w:styleId="WW8Num6z0">
    <w:name w:val="WW8Num6z0"/>
    <w:rsid w:val="00482280"/>
    <w:rPr>
      <w:rFonts w:ascii="Symbol" w:hAnsi="Symbol" w:cs="Symbol"/>
      <w:sz w:val="28"/>
      <w:szCs w:val="28"/>
    </w:rPr>
  </w:style>
  <w:style w:type="character" w:customStyle="1" w:styleId="WW-WW8Num1ztrue12345671111">
    <w:name w:val="WW-WW8Num1ztrue12345671111"/>
    <w:rsid w:val="00482280"/>
  </w:style>
  <w:style w:type="character" w:customStyle="1" w:styleId="WW-WW8Num1ztrue111111">
    <w:name w:val="WW-WW8Num1ztrue111111"/>
    <w:rsid w:val="00482280"/>
  </w:style>
  <w:style w:type="character" w:customStyle="1" w:styleId="WW-WW8Num1ztrue1211111">
    <w:name w:val="WW-WW8Num1ztrue1211111"/>
    <w:rsid w:val="00482280"/>
  </w:style>
  <w:style w:type="character" w:customStyle="1" w:styleId="WW-WW8Num1ztrue12311111">
    <w:name w:val="WW-WW8Num1ztrue12311111"/>
    <w:rsid w:val="00482280"/>
  </w:style>
  <w:style w:type="character" w:customStyle="1" w:styleId="WW-WW8Num1ztrue123411111">
    <w:name w:val="WW-WW8Num1ztrue123411111"/>
    <w:rsid w:val="00482280"/>
  </w:style>
  <w:style w:type="character" w:customStyle="1" w:styleId="WW-WW8Num1ztrue1234511111">
    <w:name w:val="WW-WW8Num1ztrue1234511111"/>
    <w:rsid w:val="00482280"/>
  </w:style>
  <w:style w:type="character" w:customStyle="1" w:styleId="WW-WW8Num1ztrue12345611111">
    <w:name w:val="WW-WW8Num1ztrue12345611111"/>
    <w:rsid w:val="00482280"/>
  </w:style>
  <w:style w:type="character" w:customStyle="1" w:styleId="WW-WW8Num3ztrue1234567">
    <w:name w:val="WW-WW8Num3ztrue1234567"/>
    <w:rsid w:val="00482280"/>
  </w:style>
  <w:style w:type="character" w:customStyle="1" w:styleId="WW-WW8Num3ztrue11">
    <w:name w:val="WW-WW8Num3ztrue11"/>
    <w:rsid w:val="00482280"/>
  </w:style>
  <w:style w:type="character" w:customStyle="1" w:styleId="WW-WW8Num3ztrue121">
    <w:name w:val="WW-WW8Num3ztrue121"/>
    <w:rsid w:val="00482280"/>
  </w:style>
  <w:style w:type="character" w:customStyle="1" w:styleId="WW-WW8Num3ztrue1231">
    <w:name w:val="WW-WW8Num3ztrue1231"/>
    <w:rsid w:val="00482280"/>
  </w:style>
  <w:style w:type="character" w:customStyle="1" w:styleId="WW-WW8Num3ztrue12341">
    <w:name w:val="WW-WW8Num3ztrue12341"/>
    <w:rsid w:val="00482280"/>
  </w:style>
  <w:style w:type="character" w:customStyle="1" w:styleId="WW-WW8Num3ztrue123451">
    <w:name w:val="WW-WW8Num3ztrue123451"/>
    <w:rsid w:val="00482280"/>
  </w:style>
  <w:style w:type="character" w:customStyle="1" w:styleId="WW-WW8Num3ztrue1234561">
    <w:name w:val="WW-WW8Num3ztrue1234561"/>
    <w:rsid w:val="00482280"/>
  </w:style>
  <w:style w:type="character" w:customStyle="1" w:styleId="WW8Num4ztrue">
    <w:name w:val="WW8Num4ztrue"/>
    <w:rsid w:val="00482280"/>
  </w:style>
  <w:style w:type="character" w:customStyle="1" w:styleId="WW-WW8Num4ztrue">
    <w:name w:val="WW-WW8Num4ztrue"/>
    <w:rsid w:val="00482280"/>
  </w:style>
  <w:style w:type="character" w:customStyle="1" w:styleId="WW-WW8Num4ztrue1">
    <w:name w:val="WW-WW8Num4ztrue1"/>
    <w:rsid w:val="00482280"/>
  </w:style>
  <w:style w:type="character" w:customStyle="1" w:styleId="WW-WW8Num4ztrue12">
    <w:name w:val="WW-WW8Num4ztrue12"/>
    <w:rsid w:val="00482280"/>
  </w:style>
  <w:style w:type="character" w:customStyle="1" w:styleId="WW-WW8Num4ztrue123">
    <w:name w:val="WW-WW8Num4ztrue123"/>
    <w:rsid w:val="00482280"/>
  </w:style>
  <w:style w:type="character" w:customStyle="1" w:styleId="WW-WW8Num4ztrue1234">
    <w:name w:val="WW-WW8Num4ztrue1234"/>
    <w:rsid w:val="00482280"/>
  </w:style>
  <w:style w:type="character" w:customStyle="1" w:styleId="WW-WW8Num4ztrue12345">
    <w:name w:val="WW-WW8Num4ztrue12345"/>
    <w:rsid w:val="00482280"/>
  </w:style>
  <w:style w:type="character" w:customStyle="1" w:styleId="WW-WW8Num4ztrue123456">
    <w:name w:val="WW-WW8Num4ztrue123456"/>
    <w:rsid w:val="00482280"/>
  </w:style>
  <w:style w:type="character" w:customStyle="1" w:styleId="WW8Num1z0">
    <w:name w:val="WW8Num1z0"/>
    <w:rsid w:val="00482280"/>
    <w:rPr>
      <w:rFonts w:ascii="Times New Roman" w:hAnsi="Times New Roman" w:cs="Times New Roman"/>
      <w:sz w:val="24"/>
      <w:szCs w:val="24"/>
    </w:rPr>
  </w:style>
  <w:style w:type="character" w:customStyle="1" w:styleId="WW8Num2zfalse">
    <w:name w:val="WW8Num2zfalse"/>
    <w:rsid w:val="00482280"/>
    <w:rPr>
      <w:b/>
    </w:rPr>
  </w:style>
  <w:style w:type="character" w:customStyle="1" w:styleId="WW8Num2ztrue">
    <w:name w:val="WW8Num2ztrue"/>
    <w:rsid w:val="00482280"/>
  </w:style>
  <w:style w:type="character" w:customStyle="1" w:styleId="WW-WW8Num2ztrue">
    <w:name w:val="WW-WW8Num2ztrue"/>
    <w:rsid w:val="00482280"/>
  </w:style>
  <w:style w:type="character" w:customStyle="1" w:styleId="WW-WW8Num2ztrue1">
    <w:name w:val="WW-WW8Num2ztrue1"/>
    <w:rsid w:val="00482280"/>
  </w:style>
  <w:style w:type="character" w:customStyle="1" w:styleId="WW-WW8Num2ztrue12">
    <w:name w:val="WW-WW8Num2ztrue12"/>
    <w:rsid w:val="00482280"/>
  </w:style>
  <w:style w:type="character" w:customStyle="1" w:styleId="WW-WW8Num2ztrue123">
    <w:name w:val="WW-WW8Num2ztrue123"/>
    <w:rsid w:val="00482280"/>
  </w:style>
  <w:style w:type="character" w:customStyle="1" w:styleId="WW-WW8Num2ztrue1234">
    <w:name w:val="WW-WW8Num2ztrue1234"/>
    <w:rsid w:val="00482280"/>
  </w:style>
  <w:style w:type="character" w:customStyle="1" w:styleId="WW-WW8Num2ztrue12345">
    <w:name w:val="WW-WW8Num2ztrue12345"/>
    <w:rsid w:val="00482280"/>
  </w:style>
  <w:style w:type="character" w:customStyle="1" w:styleId="WW-WW8Num2ztrue123456">
    <w:name w:val="WW-WW8Num2ztrue123456"/>
    <w:rsid w:val="00482280"/>
  </w:style>
  <w:style w:type="character" w:customStyle="1" w:styleId="WW8Num3zfalse">
    <w:name w:val="WW8Num3zfalse"/>
    <w:rsid w:val="00482280"/>
  </w:style>
  <w:style w:type="character" w:customStyle="1" w:styleId="WW-WW8Num3ztrue12345671">
    <w:name w:val="WW-WW8Num3ztrue12345671"/>
    <w:rsid w:val="00482280"/>
  </w:style>
  <w:style w:type="character" w:customStyle="1" w:styleId="WW-WW8Num3ztrue111">
    <w:name w:val="WW-WW8Num3ztrue111"/>
    <w:rsid w:val="00482280"/>
  </w:style>
  <w:style w:type="character" w:customStyle="1" w:styleId="WW-WW8Num3ztrue1211">
    <w:name w:val="WW-WW8Num3ztrue1211"/>
    <w:rsid w:val="00482280"/>
  </w:style>
  <w:style w:type="character" w:customStyle="1" w:styleId="WW-WW8Num3ztrue12311">
    <w:name w:val="WW-WW8Num3ztrue12311"/>
    <w:rsid w:val="00482280"/>
  </w:style>
  <w:style w:type="character" w:customStyle="1" w:styleId="WW-WW8Num3ztrue123411">
    <w:name w:val="WW-WW8Num3ztrue123411"/>
    <w:rsid w:val="00482280"/>
  </w:style>
  <w:style w:type="character" w:customStyle="1" w:styleId="WW-WW8Num3ztrue1234511">
    <w:name w:val="WW-WW8Num3ztrue1234511"/>
    <w:rsid w:val="00482280"/>
  </w:style>
  <w:style w:type="character" w:customStyle="1" w:styleId="WW-WW8Num3ztrue12345611">
    <w:name w:val="WW-WW8Num3ztrue12345611"/>
    <w:rsid w:val="00482280"/>
  </w:style>
  <w:style w:type="character" w:customStyle="1" w:styleId="WW-WW8Num2ztrue1234567">
    <w:name w:val="WW-WW8Num2ztrue1234567"/>
    <w:rsid w:val="00482280"/>
  </w:style>
  <w:style w:type="character" w:customStyle="1" w:styleId="WW-WW8Num2ztrue11">
    <w:name w:val="WW-WW8Num2ztrue11"/>
    <w:rsid w:val="00482280"/>
  </w:style>
  <w:style w:type="character" w:customStyle="1" w:styleId="WW-WW8Num2ztrue121">
    <w:name w:val="WW-WW8Num2ztrue121"/>
    <w:rsid w:val="00482280"/>
  </w:style>
  <w:style w:type="character" w:customStyle="1" w:styleId="WW-WW8Num2ztrue1231">
    <w:name w:val="WW-WW8Num2ztrue1231"/>
    <w:rsid w:val="00482280"/>
  </w:style>
  <w:style w:type="character" w:customStyle="1" w:styleId="WW-WW8Num2ztrue12341">
    <w:name w:val="WW-WW8Num2ztrue12341"/>
    <w:rsid w:val="00482280"/>
  </w:style>
  <w:style w:type="character" w:customStyle="1" w:styleId="WW-WW8Num2ztrue123451">
    <w:name w:val="WW-WW8Num2ztrue123451"/>
    <w:rsid w:val="00482280"/>
  </w:style>
  <w:style w:type="character" w:customStyle="1" w:styleId="WW-WW8Num2ztrue1234561">
    <w:name w:val="WW-WW8Num2ztrue1234561"/>
    <w:rsid w:val="00482280"/>
  </w:style>
  <w:style w:type="character" w:customStyle="1" w:styleId="22">
    <w:name w:val="Основной шрифт абзаца2"/>
    <w:rsid w:val="00482280"/>
  </w:style>
  <w:style w:type="character" w:styleId="a8">
    <w:name w:val="Hyperlink"/>
    <w:basedOn w:val="22"/>
    <w:rsid w:val="00482280"/>
    <w:rPr>
      <w:color w:val="000080"/>
      <w:u w:val="single"/>
      <w:lang/>
    </w:rPr>
  </w:style>
  <w:style w:type="character" w:customStyle="1" w:styleId="WW8Num10zfalse">
    <w:name w:val="WW8Num10zfalse"/>
    <w:rsid w:val="00482280"/>
  </w:style>
  <w:style w:type="character" w:customStyle="1" w:styleId="WW8Num10ztrue">
    <w:name w:val="WW8Num10ztrue"/>
    <w:rsid w:val="00482280"/>
    <w:rPr>
      <w:b w:val="0"/>
      <w:i/>
      <w:szCs w:val="28"/>
    </w:rPr>
  </w:style>
  <w:style w:type="character" w:customStyle="1" w:styleId="WW8Num16z0">
    <w:name w:val="WW8Num16z0"/>
    <w:rsid w:val="00482280"/>
    <w:rPr>
      <w:rFonts w:ascii="Symbol" w:hAnsi="Symbol" w:cs="Symbol"/>
      <w:sz w:val="28"/>
      <w:szCs w:val="28"/>
    </w:rPr>
  </w:style>
  <w:style w:type="character" w:customStyle="1" w:styleId="WW8Num16z1">
    <w:name w:val="WW8Num16z1"/>
    <w:rsid w:val="00482280"/>
    <w:rPr>
      <w:rFonts w:ascii="Courier New" w:hAnsi="Courier New" w:cs="Courier New"/>
    </w:rPr>
  </w:style>
  <w:style w:type="character" w:customStyle="1" w:styleId="WW8Num16z2">
    <w:name w:val="WW8Num16z2"/>
    <w:rsid w:val="00482280"/>
    <w:rPr>
      <w:rFonts w:ascii="Wingdings" w:hAnsi="Wingdings" w:cs="Wingdings"/>
    </w:rPr>
  </w:style>
  <w:style w:type="character" w:customStyle="1" w:styleId="WW8Num19z0">
    <w:name w:val="WW8Num19z0"/>
    <w:rsid w:val="00482280"/>
    <w:rPr>
      <w:rFonts w:ascii="Symbol" w:hAnsi="Symbol" w:cs="Symbol"/>
      <w:sz w:val="28"/>
      <w:szCs w:val="28"/>
    </w:rPr>
  </w:style>
  <w:style w:type="character" w:customStyle="1" w:styleId="WW8Num19z1">
    <w:name w:val="WW8Num19z1"/>
    <w:rsid w:val="00482280"/>
    <w:rPr>
      <w:rFonts w:ascii="Courier New" w:hAnsi="Courier New" w:cs="Courier New"/>
    </w:rPr>
  </w:style>
  <w:style w:type="character" w:customStyle="1" w:styleId="WW8Num19z2">
    <w:name w:val="WW8Num19z2"/>
    <w:rsid w:val="00482280"/>
    <w:rPr>
      <w:rFonts w:ascii="Wingdings" w:hAnsi="Wingdings" w:cs="Wingdings"/>
    </w:rPr>
  </w:style>
  <w:style w:type="paragraph" w:customStyle="1" w:styleId="a9">
    <w:name w:val="Заголовок"/>
    <w:basedOn w:val="a"/>
    <w:next w:val="a3"/>
    <w:rsid w:val="00482280"/>
    <w:pPr>
      <w:keepNext/>
      <w:widowControl w:val="0"/>
      <w:suppressAutoHyphens/>
      <w:spacing w:before="240" w:after="120"/>
    </w:pPr>
    <w:rPr>
      <w:rFonts w:ascii="Arial" w:eastAsia="Microsoft YaHei" w:hAnsi="Arial" w:cs="Mangal"/>
      <w:kern w:val="1"/>
      <w:szCs w:val="28"/>
      <w:lang w:eastAsia="zh-CN" w:bidi="hi-IN"/>
    </w:rPr>
  </w:style>
  <w:style w:type="paragraph" w:styleId="aa">
    <w:name w:val="List"/>
    <w:basedOn w:val="a3"/>
    <w:rsid w:val="00482280"/>
    <w:pPr>
      <w:widowControl w:val="0"/>
      <w:suppressAutoHyphens/>
      <w:spacing w:after="120"/>
    </w:pPr>
    <w:rPr>
      <w:rFonts w:eastAsia="SimSun" w:cs="Mangal"/>
      <w:kern w:val="1"/>
      <w:sz w:val="24"/>
      <w:szCs w:val="24"/>
      <w:lang w:eastAsia="zh-CN" w:bidi="hi-IN"/>
    </w:rPr>
  </w:style>
  <w:style w:type="paragraph" w:styleId="ab">
    <w:name w:val="caption"/>
    <w:basedOn w:val="a"/>
    <w:qFormat/>
    <w:rsid w:val="00482280"/>
    <w:pPr>
      <w:widowControl w:val="0"/>
      <w:suppressLineNumbers/>
      <w:suppressAutoHyphens/>
      <w:spacing w:before="120" w:after="120"/>
    </w:pPr>
    <w:rPr>
      <w:rFonts w:eastAsia="SimSun" w:cs="Mangal"/>
      <w:i/>
      <w:iCs/>
      <w:kern w:val="1"/>
      <w:sz w:val="24"/>
      <w:lang w:eastAsia="zh-CN" w:bidi="hi-IN"/>
    </w:rPr>
  </w:style>
  <w:style w:type="paragraph" w:customStyle="1" w:styleId="10">
    <w:name w:val="Указатель1"/>
    <w:basedOn w:val="a"/>
    <w:rsid w:val="00482280"/>
    <w:pPr>
      <w:widowControl w:val="0"/>
      <w:suppressLineNumbers/>
      <w:suppressAutoHyphens/>
    </w:pPr>
    <w:rPr>
      <w:rFonts w:eastAsia="SimSun" w:cs="Mangal"/>
      <w:kern w:val="1"/>
      <w:sz w:val="24"/>
      <w:lang w:eastAsia="zh-CN" w:bidi="hi-IN"/>
    </w:rPr>
  </w:style>
  <w:style w:type="paragraph" w:styleId="ac">
    <w:name w:val="header"/>
    <w:basedOn w:val="a"/>
    <w:link w:val="ad"/>
    <w:uiPriority w:val="99"/>
    <w:rsid w:val="00482280"/>
    <w:pPr>
      <w:widowControl w:val="0"/>
      <w:suppressAutoHyphens/>
    </w:pPr>
    <w:rPr>
      <w:rFonts w:eastAsia="SimSun" w:cs="Mangal"/>
      <w:kern w:val="1"/>
      <w:sz w:val="20"/>
      <w:szCs w:val="20"/>
      <w:lang w:eastAsia="zh-CN" w:bidi="hi-IN"/>
    </w:rPr>
  </w:style>
  <w:style w:type="character" w:customStyle="1" w:styleId="ad">
    <w:name w:val="Верхний колонтитул Знак"/>
    <w:basedOn w:val="a0"/>
    <w:link w:val="ac"/>
    <w:uiPriority w:val="99"/>
    <w:rsid w:val="00482280"/>
    <w:rPr>
      <w:rFonts w:eastAsia="SimSun" w:cs="Mangal"/>
      <w:kern w:val="1"/>
      <w:lang w:eastAsia="zh-CN" w:bidi="hi-IN"/>
    </w:rPr>
  </w:style>
  <w:style w:type="paragraph" w:customStyle="1" w:styleId="ae">
    <w:name w:val="Содержимое таблицы"/>
    <w:basedOn w:val="a"/>
    <w:rsid w:val="00482280"/>
    <w:pPr>
      <w:widowControl w:val="0"/>
      <w:suppressLineNumbers/>
      <w:suppressAutoHyphens/>
    </w:pPr>
    <w:rPr>
      <w:rFonts w:eastAsia="SimSun" w:cs="Mangal"/>
      <w:kern w:val="1"/>
      <w:sz w:val="24"/>
      <w:lang w:eastAsia="zh-CN" w:bidi="hi-IN"/>
    </w:rPr>
  </w:style>
  <w:style w:type="paragraph" w:customStyle="1" w:styleId="af">
    <w:name w:val="Заголовок таблицы"/>
    <w:basedOn w:val="ae"/>
    <w:rsid w:val="00482280"/>
    <w:pPr>
      <w:jc w:val="center"/>
    </w:pPr>
    <w:rPr>
      <w:b/>
      <w:bCs/>
    </w:rPr>
  </w:style>
  <w:style w:type="paragraph" w:customStyle="1" w:styleId="ConsPlusNormal">
    <w:name w:val="ConsPlusNormal"/>
    <w:link w:val="ConsPlusNormal0"/>
    <w:rsid w:val="00482280"/>
    <w:pPr>
      <w:widowControl w:val="0"/>
      <w:suppressAutoHyphens/>
      <w:autoSpaceDE w:val="0"/>
      <w:ind w:firstLine="720"/>
    </w:pPr>
    <w:rPr>
      <w:rFonts w:ascii="Arial" w:hAnsi="Arial" w:cs="Arial"/>
      <w:lang w:eastAsia="zh-CN"/>
    </w:rPr>
  </w:style>
  <w:style w:type="paragraph" w:customStyle="1" w:styleId="ConsPlusDocList">
    <w:name w:val="  ConsPlusDocList"/>
    <w:next w:val="a"/>
    <w:rsid w:val="00482280"/>
    <w:pPr>
      <w:widowControl w:val="0"/>
      <w:suppressAutoHyphens/>
      <w:autoSpaceDE w:val="0"/>
    </w:pPr>
    <w:rPr>
      <w:rFonts w:ascii="Arial" w:eastAsia="Arial" w:hAnsi="Arial" w:cs="Arial"/>
      <w:kern w:val="1"/>
      <w:lang w:eastAsia="zh-CN" w:bidi="hi-IN"/>
    </w:rPr>
  </w:style>
  <w:style w:type="paragraph" w:customStyle="1" w:styleId="af0">
    <w:name w:val="Основной т"/>
    <w:basedOn w:val="a"/>
    <w:rsid w:val="00482280"/>
    <w:pPr>
      <w:widowControl w:val="0"/>
      <w:suppressAutoHyphens/>
      <w:ind w:firstLine="708"/>
      <w:jc w:val="both"/>
    </w:pPr>
    <w:rPr>
      <w:rFonts w:ascii="Calibri" w:hAnsi="Calibri" w:cs="Calibri"/>
      <w:bCs/>
      <w:kern w:val="1"/>
      <w:szCs w:val="28"/>
      <w:lang w:eastAsia="zh-CN" w:bidi="hi-IN"/>
    </w:rPr>
  </w:style>
  <w:style w:type="paragraph" w:customStyle="1" w:styleId="11">
    <w:name w:val="Название объекта1"/>
    <w:basedOn w:val="a"/>
    <w:next w:val="a"/>
    <w:rsid w:val="00482280"/>
    <w:pPr>
      <w:widowControl w:val="0"/>
      <w:suppressAutoHyphens/>
    </w:pPr>
    <w:rPr>
      <w:b/>
      <w:bCs/>
      <w:kern w:val="1"/>
      <w:sz w:val="20"/>
      <w:szCs w:val="20"/>
      <w:lang w:eastAsia="zh-CN" w:bidi="hi-IN"/>
    </w:rPr>
  </w:style>
  <w:style w:type="paragraph" w:customStyle="1" w:styleId="ListParagraph">
    <w:name w:val="List Paragraph"/>
    <w:basedOn w:val="a"/>
    <w:rsid w:val="00482280"/>
    <w:pPr>
      <w:suppressAutoHyphens/>
      <w:spacing w:after="200" w:line="276" w:lineRule="auto"/>
      <w:ind w:left="720"/>
      <w:contextualSpacing/>
    </w:pPr>
    <w:rPr>
      <w:rFonts w:ascii="Calibri" w:eastAsia="SimSun" w:hAnsi="Calibri" w:cs="Calibri"/>
      <w:kern w:val="1"/>
      <w:sz w:val="22"/>
      <w:szCs w:val="22"/>
      <w:lang w:eastAsia="en-US" w:bidi="hi-IN"/>
    </w:rPr>
  </w:style>
  <w:style w:type="paragraph" w:customStyle="1" w:styleId="NormalWeb">
    <w:name w:val="Normal (Web)"/>
    <w:basedOn w:val="a"/>
    <w:rsid w:val="00482280"/>
    <w:pPr>
      <w:suppressAutoHyphens/>
      <w:spacing w:before="28" w:after="28"/>
    </w:pPr>
    <w:rPr>
      <w:rFonts w:eastAsia="SimSun" w:cs="Mangal"/>
      <w:kern w:val="1"/>
      <w:sz w:val="24"/>
      <w:lang w:eastAsia="zh-CN" w:bidi="hi-IN"/>
    </w:rPr>
  </w:style>
  <w:style w:type="paragraph" w:customStyle="1" w:styleId="af1">
    <w:name w:val="Знак"/>
    <w:basedOn w:val="a"/>
    <w:rsid w:val="00482280"/>
    <w:pPr>
      <w:widowControl w:val="0"/>
      <w:tabs>
        <w:tab w:val="num" w:pos="1315"/>
      </w:tabs>
      <w:adjustRightInd w:val="0"/>
      <w:spacing w:after="160" w:line="240" w:lineRule="exact"/>
      <w:ind w:left="1315" w:hanging="180"/>
      <w:jc w:val="center"/>
    </w:pPr>
    <w:rPr>
      <w:b/>
      <w:i/>
      <w:szCs w:val="20"/>
      <w:lang w:val="en-GB" w:eastAsia="en-US"/>
    </w:rPr>
  </w:style>
  <w:style w:type="paragraph" w:styleId="af2">
    <w:name w:val="Normal (Web)"/>
    <w:basedOn w:val="a"/>
    <w:uiPriority w:val="99"/>
    <w:rsid w:val="00482280"/>
    <w:pPr>
      <w:spacing w:before="100" w:beforeAutospacing="1" w:after="100" w:afterAutospacing="1"/>
    </w:pPr>
    <w:rPr>
      <w:sz w:val="24"/>
    </w:rPr>
  </w:style>
  <w:style w:type="paragraph" w:styleId="af3">
    <w:name w:val="Document Map"/>
    <w:basedOn w:val="a"/>
    <w:link w:val="af4"/>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4">
    <w:name w:val="Схема документа Знак"/>
    <w:basedOn w:val="a0"/>
    <w:link w:val="af3"/>
    <w:uiPriority w:val="99"/>
    <w:semiHidden/>
    <w:rsid w:val="00482280"/>
    <w:rPr>
      <w:rFonts w:ascii="Tahoma" w:eastAsia="SimSun" w:hAnsi="Tahoma" w:cs="Mangal"/>
      <w:kern w:val="1"/>
      <w:sz w:val="16"/>
      <w:szCs w:val="14"/>
      <w:lang w:eastAsia="zh-CN" w:bidi="hi-IN"/>
    </w:rPr>
  </w:style>
  <w:style w:type="character" w:customStyle="1" w:styleId="af5">
    <w:name w:val="Гипертекстовая ссылка"/>
    <w:basedOn w:val="a0"/>
    <w:rsid w:val="00482280"/>
    <w:rPr>
      <w:b/>
      <w:bCs/>
      <w:color w:val="008000"/>
    </w:rPr>
  </w:style>
  <w:style w:type="character" w:customStyle="1" w:styleId="WW-WW8Num1ztrue111111111">
    <w:name w:val="WW-WW8Num1ztrue111111111"/>
    <w:rsid w:val="00482280"/>
  </w:style>
  <w:style w:type="character" w:customStyle="1" w:styleId="WW-WW8Num1ztrue1234561111111">
    <w:name w:val="WW-WW8Num1ztrue1234561111111"/>
    <w:rsid w:val="00482280"/>
  </w:style>
  <w:style w:type="character" w:customStyle="1" w:styleId="af6">
    <w:name w:val="Цветовое выделение"/>
    <w:rsid w:val="00482280"/>
    <w:rPr>
      <w:b/>
      <w:color w:val="26282F"/>
      <w:sz w:val="26"/>
    </w:rPr>
  </w:style>
  <w:style w:type="paragraph" w:styleId="af7">
    <w:name w:val="Balloon Text"/>
    <w:basedOn w:val="a"/>
    <w:link w:val="af8"/>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8">
    <w:name w:val="Текст выноски Знак"/>
    <w:basedOn w:val="a0"/>
    <w:link w:val="af7"/>
    <w:uiPriority w:val="99"/>
    <w:semiHidden/>
    <w:rsid w:val="00482280"/>
    <w:rPr>
      <w:rFonts w:ascii="Tahoma" w:eastAsia="SimSun" w:hAnsi="Tahoma" w:cs="Mangal"/>
      <w:kern w:val="1"/>
      <w:sz w:val="16"/>
      <w:szCs w:val="14"/>
      <w:lang w:eastAsia="zh-CN" w:bidi="hi-IN"/>
    </w:rPr>
  </w:style>
  <w:style w:type="paragraph" w:styleId="af9">
    <w:name w:val="footer"/>
    <w:basedOn w:val="a"/>
    <w:link w:val="afa"/>
    <w:uiPriority w:val="99"/>
    <w:semiHidden/>
    <w:unhideWhenUsed/>
    <w:rsid w:val="00DE3356"/>
    <w:pPr>
      <w:tabs>
        <w:tab w:val="center" w:pos="4677"/>
        <w:tab w:val="right" w:pos="9355"/>
      </w:tabs>
    </w:pPr>
  </w:style>
  <w:style w:type="character" w:customStyle="1" w:styleId="afa">
    <w:name w:val="Нижний колонтитул Знак"/>
    <w:basedOn w:val="a0"/>
    <w:link w:val="af9"/>
    <w:uiPriority w:val="99"/>
    <w:semiHidden/>
    <w:rsid w:val="00DE3356"/>
    <w:rPr>
      <w:sz w:val="28"/>
      <w:szCs w:val="24"/>
      <w:u w:color="FFFFFF"/>
    </w:rPr>
  </w:style>
  <w:style w:type="paragraph" w:styleId="afb">
    <w:name w:val="No Spacing"/>
    <w:uiPriority w:val="1"/>
    <w:qFormat/>
    <w:rsid w:val="00817E2E"/>
    <w:rPr>
      <w:sz w:val="28"/>
      <w:szCs w:val="24"/>
      <w:u w:color="FFFFFF"/>
    </w:rPr>
  </w:style>
  <w:style w:type="paragraph" w:customStyle="1" w:styleId="s3">
    <w:name w:val="s_3"/>
    <w:basedOn w:val="a"/>
    <w:rsid w:val="00132E5A"/>
    <w:pPr>
      <w:spacing w:before="100" w:beforeAutospacing="1" w:after="100" w:afterAutospacing="1"/>
    </w:pPr>
    <w:rPr>
      <w:sz w:val="24"/>
    </w:rPr>
  </w:style>
  <w:style w:type="character" w:styleId="afc">
    <w:name w:val="Strong"/>
    <w:uiPriority w:val="22"/>
    <w:qFormat/>
    <w:rsid w:val="000C7257"/>
    <w:rPr>
      <w:b/>
      <w:bCs/>
    </w:rPr>
  </w:style>
  <w:style w:type="paragraph" w:customStyle="1" w:styleId="formattext">
    <w:name w:val="formattext"/>
    <w:basedOn w:val="a"/>
    <w:rsid w:val="004344CB"/>
    <w:pPr>
      <w:spacing w:before="100" w:beforeAutospacing="1" w:after="100" w:afterAutospacing="1"/>
    </w:pPr>
    <w:rPr>
      <w:sz w:val="24"/>
    </w:rPr>
  </w:style>
  <w:style w:type="character" w:styleId="afd">
    <w:name w:val="Emphasis"/>
    <w:basedOn w:val="a0"/>
    <w:uiPriority w:val="20"/>
    <w:qFormat/>
    <w:rsid w:val="00D268C5"/>
    <w:rPr>
      <w:i/>
      <w:iCs/>
    </w:rPr>
  </w:style>
  <w:style w:type="character" w:customStyle="1" w:styleId="-">
    <w:name w:val="Интернет-ссылка"/>
    <w:semiHidden/>
    <w:rsid w:val="003D39EB"/>
    <w:rPr>
      <w:color w:val="0000FF"/>
      <w:u w:val="single"/>
    </w:rPr>
  </w:style>
  <w:style w:type="paragraph" w:customStyle="1" w:styleId="afe">
    <w:name w:val="Содержимое врезки"/>
    <w:basedOn w:val="a"/>
    <w:rsid w:val="003D39EB"/>
    <w:pPr>
      <w:suppressAutoHyphens/>
      <w:spacing w:after="200" w:line="276" w:lineRule="auto"/>
    </w:pPr>
    <w:rPr>
      <w:rFonts w:ascii="Calibri" w:hAnsi="Calibri" w:cs="Calibri"/>
      <w:color w:val="00000A"/>
      <w:sz w:val="22"/>
      <w:szCs w:val="22"/>
      <w:lang w:eastAsia="en-US"/>
    </w:rPr>
  </w:style>
  <w:style w:type="character" w:customStyle="1" w:styleId="apple-converted-space">
    <w:name w:val="apple-converted-space"/>
    <w:rsid w:val="003D39EB"/>
  </w:style>
  <w:style w:type="paragraph" w:customStyle="1" w:styleId="12">
    <w:name w:val="нум список 1"/>
    <w:rsid w:val="003D39EB"/>
    <w:pPr>
      <w:suppressAutoHyphens/>
      <w:spacing w:before="120" w:after="120" w:line="360" w:lineRule="atLeast"/>
      <w:jc w:val="both"/>
    </w:pPr>
    <w:rPr>
      <w:rFonts w:eastAsia="SimSun" w:cs="Mangal"/>
      <w:color w:val="000000"/>
      <w:kern w:val="1"/>
      <w:sz w:val="24"/>
      <w:lang w:eastAsia="zh-CN" w:bidi="hi-IN"/>
    </w:rPr>
  </w:style>
  <w:style w:type="paragraph" w:customStyle="1" w:styleId="aff">
    <w:name w:val="Таблицы (моноширинный)"/>
    <w:basedOn w:val="a"/>
    <w:rsid w:val="003D39EB"/>
    <w:pPr>
      <w:widowControl w:val="0"/>
      <w:suppressAutoHyphens/>
      <w:textAlignment w:val="baseline"/>
    </w:pPr>
    <w:rPr>
      <w:rFonts w:ascii="Courier New" w:eastAsia="SimSun" w:hAnsi="Courier New" w:cs="Courier New"/>
      <w:kern w:val="1"/>
      <w:sz w:val="24"/>
      <w:lang w:eastAsia="zh-CN" w:bidi="hi-IN"/>
    </w:rPr>
  </w:style>
  <w:style w:type="character" w:customStyle="1" w:styleId="ConsPlusNormal0">
    <w:name w:val="ConsPlusNormal Знак"/>
    <w:link w:val="ConsPlusNormal"/>
    <w:locked/>
    <w:rsid w:val="003D39EB"/>
    <w:rPr>
      <w:rFonts w:ascii="Arial" w:hAnsi="Arial" w:cs="Arial"/>
      <w:lang w:val="ru-RU" w:eastAsia="zh-CN" w:bidi="ar-SA"/>
    </w:rPr>
  </w:style>
  <w:style w:type="paragraph" w:styleId="aff0">
    <w:name w:val="Plain Text"/>
    <w:basedOn w:val="a"/>
    <w:link w:val="aff1"/>
    <w:semiHidden/>
    <w:rsid w:val="003D39EB"/>
    <w:rPr>
      <w:rFonts w:ascii="Consolas" w:hAnsi="Consolas"/>
      <w:sz w:val="21"/>
      <w:szCs w:val="21"/>
      <w:lang w:eastAsia="en-US"/>
    </w:rPr>
  </w:style>
  <w:style w:type="character" w:customStyle="1" w:styleId="aff1">
    <w:name w:val="Текст Знак"/>
    <w:basedOn w:val="a0"/>
    <w:link w:val="aff0"/>
    <w:semiHidden/>
    <w:locked/>
    <w:rsid w:val="003D39EB"/>
    <w:rPr>
      <w:rFonts w:ascii="Consolas" w:hAnsi="Consolas"/>
      <w:sz w:val="21"/>
      <w:szCs w:val="21"/>
      <w:lang w:val="ru-RU" w:eastAsia="en-US" w:bidi="ar-SA"/>
    </w:rPr>
  </w:style>
</w:styles>
</file>

<file path=word/webSettings.xml><?xml version="1.0" encoding="utf-8"?>
<w:webSettings xmlns:r="http://schemas.openxmlformats.org/officeDocument/2006/relationships" xmlns:w="http://schemas.openxmlformats.org/wordprocessingml/2006/main">
  <w:divs>
    <w:div w:id="1298337865">
      <w:bodyDiv w:val="1"/>
      <w:marLeft w:val="0"/>
      <w:marRight w:val="0"/>
      <w:marTop w:val="0"/>
      <w:marBottom w:val="0"/>
      <w:divBdr>
        <w:top w:val="none" w:sz="0" w:space="0" w:color="auto"/>
        <w:left w:val="none" w:sz="0" w:space="0" w:color="auto"/>
        <w:bottom w:val="none" w:sz="0" w:space="0" w:color="auto"/>
        <w:right w:val="none" w:sz="0" w:space="0" w:color="auto"/>
      </w:divBdr>
    </w:div>
    <w:div w:id="191084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garant-areal.ru/pages/lib/symbolics/images/municipals/arms/penza/shemisheysky_arm.gif" TargetMode="External"/><Relationship Id="rId13" Type="http://schemas.openxmlformats.org/officeDocument/2006/relationships/hyperlink" Target="consultantplus://offline/ref=787C9C682920FDFD4C9C2866BBDD7ECA1B7CB78F56F977EC99160357A50C830638C692F8FAA6A26DBF67H"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787C9C682920FDFD4C9C2866BBDD7ECA1B7CB68F53F777EC99160357A5B06CH"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8B5182C2C83D652683637DAD067F0ADD63CC0DDBBFD8532F0D629C73D9004796C52398A8F2S0u1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87C9C682920FDFD4C9C2866BBDD7ECA1B7CB6875AF977EC99160357A50C830638C692FFFBBA6FH" TargetMode="External"/><Relationship Id="rId5" Type="http://schemas.openxmlformats.org/officeDocument/2006/relationships/footnotes" Target="footnotes.xml"/><Relationship Id="rId15" Type="http://schemas.openxmlformats.org/officeDocument/2006/relationships/hyperlink" Target="consultantplus://offline/ref=787C9C682920FDFD4C9C2866BBDD7ECA187BB18755FD77EC99160357A5B06CH" TargetMode="External"/><Relationship Id="rId10" Type="http://schemas.openxmlformats.org/officeDocument/2006/relationships/hyperlink" Target="http://www.mfcinfo.ru/" TargetMode="External"/><Relationship Id="rId4" Type="http://schemas.openxmlformats.org/officeDocument/2006/relationships/webSettings" Target="webSettings.xml"/><Relationship Id="rId9" Type="http://schemas.openxmlformats.org/officeDocument/2006/relationships/hyperlink" Target="mailto:shem_adm@sura.ru" TargetMode="External"/><Relationship Id="rId14" Type="http://schemas.openxmlformats.org/officeDocument/2006/relationships/hyperlink" Target="consultantplus://offline/ref=787C9C682920FDFD4C9C2866BBDD7ECA1875B48751F877EC99160357A5B06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12427</Words>
  <Characters>70837</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lpstr>
    </vt:vector>
  </TitlesOfParts>
  <Company>2112</Company>
  <LinksUpToDate>false</LinksUpToDate>
  <CharactersWithSpaces>83098</CharactersWithSpaces>
  <SharedDoc>false</SharedDoc>
  <HLinks>
    <vt:vector size="72" baseType="variant">
      <vt:variant>
        <vt:i4>1638494</vt:i4>
      </vt:variant>
      <vt:variant>
        <vt:i4>30</vt:i4>
      </vt:variant>
      <vt:variant>
        <vt:i4>0</vt:i4>
      </vt:variant>
      <vt:variant>
        <vt:i4>5</vt:i4>
      </vt:variant>
      <vt:variant>
        <vt:lpwstr>consultantplus://offline/ref=8B5182C2C83D652683637DAD067F0ADD63CC0DDBBFD8532F0D629C73D9004796C52398A8F2S0u1L</vt:lpwstr>
      </vt:variant>
      <vt:variant>
        <vt:lpwstr/>
      </vt:variant>
      <vt:variant>
        <vt:i4>589896</vt:i4>
      </vt:variant>
      <vt:variant>
        <vt:i4>27</vt:i4>
      </vt:variant>
      <vt:variant>
        <vt:i4>0</vt:i4>
      </vt:variant>
      <vt:variant>
        <vt:i4>5</vt:i4>
      </vt:variant>
      <vt:variant>
        <vt:lpwstr/>
      </vt:variant>
      <vt:variant>
        <vt:lpwstr>P188</vt:lpwstr>
      </vt:variant>
      <vt:variant>
        <vt:i4>7012401</vt:i4>
      </vt:variant>
      <vt:variant>
        <vt:i4>23</vt:i4>
      </vt:variant>
      <vt:variant>
        <vt:i4>0</vt:i4>
      </vt:variant>
      <vt:variant>
        <vt:i4>5</vt:i4>
      </vt:variant>
      <vt:variant>
        <vt:lpwstr/>
      </vt:variant>
      <vt:variant>
        <vt:lpwstr>Par339</vt:lpwstr>
      </vt:variant>
      <vt:variant>
        <vt:i4>720968</vt:i4>
      </vt:variant>
      <vt:variant>
        <vt:i4>21</vt:i4>
      </vt:variant>
      <vt:variant>
        <vt:i4>0</vt:i4>
      </vt:variant>
      <vt:variant>
        <vt:i4>5</vt:i4>
      </vt:variant>
      <vt:variant>
        <vt:lpwstr/>
      </vt:variant>
      <vt:variant>
        <vt:lpwstr>P388</vt:lpwstr>
      </vt:variant>
      <vt:variant>
        <vt:i4>1900624</vt:i4>
      </vt:variant>
      <vt:variant>
        <vt:i4>18</vt:i4>
      </vt:variant>
      <vt:variant>
        <vt:i4>0</vt:i4>
      </vt:variant>
      <vt:variant>
        <vt:i4>5</vt:i4>
      </vt:variant>
      <vt:variant>
        <vt:lpwstr>consultantplus://offline/ref=787C9C682920FDFD4C9C2866BBDD7ECA187BB18755FD77EC99160357A5B06CH</vt:lpwstr>
      </vt:variant>
      <vt:variant>
        <vt:lpwstr/>
      </vt:variant>
      <vt:variant>
        <vt:i4>1900634</vt:i4>
      </vt:variant>
      <vt:variant>
        <vt:i4>15</vt:i4>
      </vt:variant>
      <vt:variant>
        <vt:i4>0</vt:i4>
      </vt:variant>
      <vt:variant>
        <vt:i4>5</vt:i4>
      </vt:variant>
      <vt:variant>
        <vt:lpwstr>consultantplus://offline/ref=787C9C682920FDFD4C9C2866BBDD7ECA1875B48751F877EC99160357A5B06CH</vt:lpwstr>
      </vt:variant>
      <vt:variant>
        <vt:lpwstr/>
      </vt:variant>
      <vt:variant>
        <vt:i4>7995491</vt:i4>
      </vt:variant>
      <vt:variant>
        <vt:i4>12</vt:i4>
      </vt:variant>
      <vt:variant>
        <vt:i4>0</vt:i4>
      </vt:variant>
      <vt:variant>
        <vt:i4>5</vt:i4>
      </vt:variant>
      <vt:variant>
        <vt:lpwstr>consultantplus://offline/ref=787C9C682920FDFD4C9C2866BBDD7ECA1B7CB78F56F977EC99160357A50C830638C692F8FAA6A26DBF67H</vt:lpwstr>
      </vt:variant>
      <vt:variant>
        <vt:lpwstr/>
      </vt:variant>
      <vt:variant>
        <vt:i4>1900552</vt:i4>
      </vt:variant>
      <vt:variant>
        <vt:i4>9</vt:i4>
      </vt:variant>
      <vt:variant>
        <vt:i4>0</vt:i4>
      </vt:variant>
      <vt:variant>
        <vt:i4>5</vt:i4>
      </vt:variant>
      <vt:variant>
        <vt:lpwstr>consultantplus://offline/ref=787C9C682920FDFD4C9C2866BBDD7ECA1B7CB68F53F777EC99160357A5B06CH</vt:lpwstr>
      </vt:variant>
      <vt:variant>
        <vt:lpwstr/>
      </vt:variant>
      <vt:variant>
        <vt:i4>4980751</vt:i4>
      </vt:variant>
      <vt:variant>
        <vt:i4>6</vt:i4>
      </vt:variant>
      <vt:variant>
        <vt:i4>0</vt:i4>
      </vt:variant>
      <vt:variant>
        <vt:i4>5</vt:i4>
      </vt:variant>
      <vt:variant>
        <vt:lpwstr>consultantplus://offline/ref=787C9C682920FDFD4C9C2866BBDD7ECA1B7CB6875AF977EC99160357A50C830638C692FFFBBA6FH</vt:lpwstr>
      </vt:variant>
      <vt:variant>
        <vt:lpwstr/>
      </vt:variant>
      <vt:variant>
        <vt:i4>7929954</vt:i4>
      </vt:variant>
      <vt:variant>
        <vt:i4>3</vt:i4>
      </vt:variant>
      <vt:variant>
        <vt:i4>0</vt:i4>
      </vt:variant>
      <vt:variant>
        <vt:i4>5</vt:i4>
      </vt:variant>
      <vt:variant>
        <vt:lpwstr>http://www.mfcinfo.ru/</vt:lpwstr>
      </vt:variant>
      <vt:variant>
        <vt:lpwstr/>
      </vt:variant>
      <vt:variant>
        <vt:i4>6881388</vt:i4>
      </vt:variant>
      <vt:variant>
        <vt:i4>0</vt:i4>
      </vt:variant>
      <vt:variant>
        <vt:i4>0</vt:i4>
      </vt:variant>
      <vt:variant>
        <vt:i4>5</vt:i4>
      </vt:variant>
      <vt:variant>
        <vt:lpwstr>mailto:shem_adm@sura.ru</vt:lpwstr>
      </vt:variant>
      <vt:variant>
        <vt:lpwstr/>
      </vt:variant>
      <vt:variant>
        <vt:i4>1441916</vt:i4>
      </vt:variant>
      <vt:variant>
        <vt:i4>-1</vt:i4>
      </vt:variant>
      <vt:variant>
        <vt:i4>1027</vt:i4>
      </vt:variant>
      <vt:variant>
        <vt:i4>1</vt:i4>
      </vt:variant>
      <vt:variant>
        <vt:lpwstr>http://www.garant-areal.ru/pages/lib/symbolics/images/municipals/arms/penza/shemisheysky_arm.gif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5216541</dc:creator>
  <cp:lastModifiedBy>Sysadmin</cp:lastModifiedBy>
  <cp:revision>2</cp:revision>
  <cp:lastPrinted>2018-11-27T12:15:00Z</cp:lastPrinted>
  <dcterms:created xsi:type="dcterms:W3CDTF">2018-12-14T12:42:00Z</dcterms:created>
  <dcterms:modified xsi:type="dcterms:W3CDTF">2018-12-14T12:42:00Z</dcterms:modified>
</cp:coreProperties>
</file>