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53" w:rsidRDefault="000D30EB">
      <w:pPr>
        <w:ind w:left="-426" w:firstLine="426"/>
        <w:jc w:val="both"/>
        <w:rPr>
          <w:rFonts w:ascii="Courier New" w:hAnsi="Courier New" w:cs="Courier New"/>
          <w:b/>
          <w:bCs/>
          <w:szCs w:val="28"/>
        </w:rPr>
      </w:pPr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2486660</wp:posOffset>
            </wp:positionH>
            <wp:positionV relativeFrom="paragraph">
              <wp:posOffset>186690</wp:posOffset>
            </wp:positionV>
            <wp:extent cx="680085" cy="864870"/>
            <wp:effectExtent l="19050" t="0" r="5715" b="0"/>
            <wp:wrapNone/>
            <wp:docPr id="3" name="Рисунок 3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83853" w:rsidRPr="002B62BE" w:rsidRDefault="00C83853" w:rsidP="002B62BE">
      <w:pPr>
        <w:jc w:val="right"/>
        <w:rPr>
          <w:szCs w:val="28"/>
        </w:rPr>
      </w:pPr>
    </w:p>
    <w:p w:rsidR="008A2B86" w:rsidRPr="000D30EB" w:rsidRDefault="000D30EB" w:rsidP="000D30EB">
      <w:pPr>
        <w:pStyle w:val="1"/>
        <w:tabs>
          <w:tab w:val="left" w:pos="747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0D30EB">
        <w:rPr>
          <w:rFonts w:ascii="Times New Roman" w:hAnsi="Times New Roman" w:cs="Times New Roman"/>
          <w:sz w:val="24"/>
          <w:szCs w:val="24"/>
        </w:rPr>
        <w:t>Проект</w:t>
      </w: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C83853" w:rsidRPr="004B0FDA" w:rsidRDefault="00C83853">
      <w:pPr>
        <w:pStyle w:val="1"/>
        <w:rPr>
          <w:rFonts w:ascii="Times New Roman" w:hAnsi="Times New Roman" w:cs="Times New Roman"/>
          <w:sz w:val="32"/>
          <w:szCs w:val="36"/>
        </w:rPr>
      </w:pPr>
      <w:r w:rsidRPr="00A8662C">
        <w:rPr>
          <w:rFonts w:ascii="Times New Roman" w:hAnsi="Times New Roman" w:cs="Times New Roman"/>
          <w:sz w:val="36"/>
          <w:szCs w:val="36"/>
        </w:rPr>
        <w:t>АДМИНИСТРАЦИЯ ШЕМЫШЕЙСКОГО РАЙОНА</w:t>
      </w:r>
    </w:p>
    <w:p w:rsidR="00C83853" w:rsidRPr="00A8662C" w:rsidRDefault="00C83853">
      <w:pPr>
        <w:pStyle w:val="1"/>
        <w:rPr>
          <w:rFonts w:ascii="Times New Roman" w:hAnsi="Times New Roman" w:cs="Times New Roman"/>
          <w:sz w:val="36"/>
          <w:szCs w:val="36"/>
        </w:rPr>
      </w:pPr>
      <w:r w:rsidRPr="00A8662C">
        <w:rPr>
          <w:rFonts w:ascii="Times New Roman" w:hAnsi="Times New Roman" w:cs="Times New Roman"/>
          <w:sz w:val="36"/>
          <w:szCs w:val="36"/>
        </w:rPr>
        <w:t xml:space="preserve"> ПЕНЗЕНСКОЙ ОБЛАСТИ</w:t>
      </w:r>
    </w:p>
    <w:p w:rsidR="00C83853" w:rsidRPr="004B0FDA" w:rsidRDefault="00C83853">
      <w:pPr>
        <w:pStyle w:val="2"/>
        <w:rPr>
          <w:sz w:val="28"/>
        </w:rPr>
      </w:pPr>
    </w:p>
    <w:p w:rsidR="00C83853" w:rsidRPr="00A8662C" w:rsidRDefault="00C83853">
      <w:pPr>
        <w:pStyle w:val="2"/>
        <w:ind w:left="-284" w:firstLine="284"/>
        <w:rPr>
          <w:sz w:val="28"/>
          <w:szCs w:val="28"/>
        </w:rPr>
      </w:pPr>
      <w:r w:rsidRPr="00A8662C">
        <w:rPr>
          <w:sz w:val="28"/>
          <w:szCs w:val="28"/>
        </w:rPr>
        <w:t xml:space="preserve">ПОСТАНОВЛЕНИЕ    </w:t>
      </w:r>
    </w:p>
    <w:tbl>
      <w:tblPr>
        <w:tblpPr w:leftFromText="180" w:rightFromText="180" w:vertAnchor="text" w:horzAnchor="margin" w:tblpXSpec="center" w:tblpY="65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C83853" w:rsidRPr="008A2B86">
        <w:tc>
          <w:tcPr>
            <w:tcW w:w="284" w:type="dxa"/>
            <w:vAlign w:val="bottom"/>
          </w:tcPr>
          <w:p w:rsidR="00C83853" w:rsidRPr="008A2B86" w:rsidRDefault="00C83853">
            <w:pPr>
              <w:rPr>
                <w:sz w:val="24"/>
              </w:rPr>
            </w:pPr>
            <w:r w:rsidRPr="008A2B86"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C83853" w:rsidRPr="008A2B86" w:rsidRDefault="00C83853" w:rsidP="00545E43"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bottom"/>
          </w:tcPr>
          <w:p w:rsidR="00C83853" w:rsidRPr="008A2B86" w:rsidRDefault="00C83853">
            <w:pPr>
              <w:jc w:val="center"/>
              <w:rPr>
                <w:sz w:val="24"/>
              </w:rPr>
            </w:pPr>
            <w:r w:rsidRPr="008A2B86"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C83853" w:rsidRPr="008A2B86" w:rsidRDefault="00C83853">
            <w:pPr>
              <w:jc w:val="center"/>
              <w:rPr>
                <w:sz w:val="24"/>
              </w:rPr>
            </w:pPr>
          </w:p>
        </w:tc>
      </w:tr>
      <w:tr w:rsidR="00C83853" w:rsidRPr="008A2B86">
        <w:tc>
          <w:tcPr>
            <w:tcW w:w="4650" w:type="dxa"/>
            <w:gridSpan w:val="4"/>
          </w:tcPr>
          <w:p w:rsidR="00C83853" w:rsidRPr="008A2B86" w:rsidRDefault="00C83853">
            <w:pPr>
              <w:jc w:val="center"/>
              <w:rPr>
                <w:sz w:val="24"/>
              </w:rPr>
            </w:pPr>
            <w:r w:rsidRPr="008A2B86">
              <w:rPr>
                <w:sz w:val="24"/>
              </w:rPr>
              <w:t>р.п. Шемышейка</w:t>
            </w:r>
          </w:p>
        </w:tc>
      </w:tr>
    </w:tbl>
    <w:p w:rsidR="00C83853" w:rsidRPr="000502F0" w:rsidRDefault="00C83853">
      <w:pPr>
        <w:ind w:hanging="142"/>
        <w:jc w:val="both"/>
        <w:rPr>
          <w:b/>
          <w:bCs/>
          <w:sz w:val="16"/>
          <w:szCs w:val="16"/>
        </w:rPr>
      </w:pPr>
    </w:p>
    <w:p w:rsidR="00C83853" w:rsidRPr="000502F0" w:rsidRDefault="00C83853">
      <w:pPr>
        <w:jc w:val="both"/>
        <w:rPr>
          <w:sz w:val="16"/>
          <w:szCs w:val="16"/>
        </w:rPr>
      </w:pPr>
    </w:p>
    <w:p w:rsidR="008A2B86" w:rsidRDefault="008A2B86" w:rsidP="00794F18">
      <w:pPr>
        <w:pStyle w:val="Style1"/>
        <w:widowControl/>
        <w:spacing w:before="67" w:line="322" w:lineRule="exact"/>
        <w:jc w:val="center"/>
        <w:rPr>
          <w:rStyle w:val="FontStyle11"/>
          <w:sz w:val="28"/>
          <w:szCs w:val="28"/>
        </w:rPr>
      </w:pPr>
    </w:p>
    <w:p w:rsidR="00A8662C" w:rsidRPr="004B0FDA" w:rsidRDefault="00A8662C" w:rsidP="00745226">
      <w:pPr>
        <w:jc w:val="center"/>
        <w:rPr>
          <w:rStyle w:val="FontStyle11"/>
          <w:sz w:val="28"/>
        </w:rPr>
      </w:pPr>
    </w:p>
    <w:p w:rsidR="00DC0F1C" w:rsidRDefault="00545E43" w:rsidP="00DC0F1C">
      <w:pPr>
        <w:pStyle w:val="Style1"/>
        <w:widowControl/>
        <w:spacing w:line="322" w:lineRule="exact"/>
        <w:jc w:val="center"/>
        <w:rPr>
          <w:rStyle w:val="FontStyle11"/>
          <w:sz w:val="28"/>
          <w:szCs w:val="28"/>
          <w:u w:color="FFFFFF"/>
        </w:rPr>
      </w:pPr>
      <w:r w:rsidRPr="00545E43">
        <w:rPr>
          <w:rStyle w:val="FontStyle11"/>
          <w:sz w:val="28"/>
          <w:szCs w:val="28"/>
          <w:u w:color="FFFFFF"/>
        </w:rPr>
        <w:t xml:space="preserve">Об утверждении административного регламента предоставления муниципальной услуги «Предоставление информации о проведении ярмарок, выставок народного творчества, ремесел на территории </w:t>
      </w:r>
      <w:r w:rsidR="00527828">
        <w:rPr>
          <w:rStyle w:val="FontStyle11"/>
          <w:sz w:val="28"/>
          <w:szCs w:val="28"/>
          <w:u w:color="FFFFFF"/>
        </w:rPr>
        <w:t>Шемышейского района Пензенской области</w:t>
      </w:r>
      <w:r w:rsidRPr="00545E43">
        <w:rPr>
          <w:rStyle w:val="FontStyle11"/>
          <w:sz w:val="28"/>
          <w:szCs w:val="28"/>
          <w:u w:color="FFFFFF"/>
        </w:rPr>
        <w:t>»</w:t>
      </w:r>
    </w:p>
    <w:p w:rsidR="00545E43" w:rsidRPr="004B0FDA" w:rsidRDefault="00545E43" w:rsidP="00DC0F1C">
      <w:pPr>
        <w:pStyle w:val="Style1"/>
        <w:widowControl/>
        <w:spacing w:line="322" w:lineRule="exact"/>
        <w:jc w:val="center"/>
        <w:rPr>
          <w:sz w:val="28"/>
          <w:szCs w:val="26"/>
        </w:rPr>
      </w:pPr>
    </w:p>
    <w:p w:rsidR="000C7257" w:rsidRDefault="00545E43" w:rsidP="00545E43">
      <w:pPr>
        <w:shd w:val="clear" w:color="auto" w:fill="FFFFFF"/>
        <w:ind w:firstLine="851"/>
        <w:jc w:val="both"/>
        <w:rPr>
          <w:rStyle w:val="FontStyle12"/>
          <w:sz w:val="28"/>
          <w:szCs w:val="28"/>
        </w:rPr>
      </w:pPr>
      <w:r w:rsidRPr="00545E43">
        <w:rPr>
          <w:rStyle w:val="FontStyle12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руководствуясь постановлениями администрации Шемышейского района Пензенской области от 23.05.2011 г. № 387 «Об утверждении </w:t>
      </w:r>
      <w:r w:rsidR="004B0FDA">
        <w:rPr>
          <w:rStyle w:val="FontStyle12"/>
          <w:sz w:val="28"/>
          <w:szCs w:val="28"/>
        </w:rPr>
        <w:t>п</w:t>
      </w:r>
      <w:r w:rsidRPr="00545E43">
        <w:rPr>
          <w:rStyle w:val="FontStyle12"/>
          <w:sz w:val="28"/>
          <w:szCs w:val="28"/>
        </w:rPr>
        <w:t xml:space="preserve">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</w:t>
      </w:r>
      <w:r w:rsidR="004B0FDA">
        <w:rPr>
          <w:rStyle w:val="FontStyle12"/>
          <w:sz w:val="28"/>
          <w:szCs w:val="28"/>
        </w:rPr>
        <w:t>администрацией</w:t>
      </w:r>
      <w:r w:rsidRPr="00545E43">
        <w:rPr>
          <w:rStyle w:val="FontStyle12"/>
          <w:sz w:val="28"/>
          <w:szCs w:val="28"/>
        </w:rPr>
        <w:t xml:space="preserve"> Шемышейского района</w:t>
      </w:r>
      <w:r w:rsidR="004B0FDA">
        <w:rPr>
          <w:rStyle w:val="FontStyle12"/>
          <w:sz w:val="28"/>
          <w:szCs w:val="28"/>
        </w:rPr>
        <w:t xml:space="preserve"> Пензенской области</w:t>
      </w:r>
      <w:r w:rsidRPr="00545E43">
        <w:rPr>
          <w:rStyle w:val="FontStyle12"/>
          <w:sz w:val="28"/>
          <w:szCs w:val="28"/>
        </w:rPr>
        <w:t>», от 25.09.2012 № 784 «Об утверждении Реестра муниципальных услуг Шемышейского района Пензенской области</w:t>
      </w:r>
      <w:r>
        <w:rPr>
          <w:rStyle w:val="FontStyle12"/>
          <w:sz w:val="28"/>
          <w:szCs w:val="28"/>
        </w:rPr>
        <w:t>»</w:t>
      </w:r>
      <w:r w:rsidRPr="00545E43">
        <w:rPr>
          <w:rStyle w:val="FontStyle12"/>
          <w:sz w:val="28"/>
          <w:szCs w:val="28"/>
        </w:rPr>
        <w:t>,</w:t>
      </w:r>
    </w:p>
    <w:p w:rsidR="00545E43" w:rsidRPr="004B0FDA" w:rsidRDefault="00545E43" w:rsidP="000C7257">
      <w:pPr>
        <w:shd w:val="clear" w:color="auto" w:fill="FFFFFF"/>
        <w:jc w:val="both"/>
        <w:rPr>
          <w:spacing w:val="-2"/>
          <w:sz w:val="24"/>
          <w:szCs w:val="28"/>
        </w:rPr>
      </w:pPr>
    </w:p>
    <w:p w:rsidR="000C7257" w:rsidRPr="000C7257" w:rsidRDefault="000C7257" w:rsidP="000C7257">
      <w:pPr>
        <w:shd w:val="clear" w:color="auto" w:fill="FFFFFF"/>
        <w:jc w:val="center"/>
        <w:rPr>
          <w:b/>
          <w:spacing w:val="-2"/>
          <w:szCs w:val="28"/>
        </w:rPr>
      </w:pPr>
      <w:r w:rsidRPr="000C7257">
        <w:rPr>
          <w:b/>
          <w:spacing w:val="-2"/>
          <w:szCs w:val="28"/>
        </w:rPr>
        <w:t xml:space="preserve">Администрация </w:t>
      </w:r>
      <w:r>
        <w:rPr>
          <w:b/>
          <w:spacing w:val="-2"/>
          <w:szCs w:val="28"/>
        </w:rPr>
        <w:t>Шемышейского</w:t>
      </w:r>
      <w:r w:rsidRPr="000C7257">
        <w:rPr>
          <w:b/>
          <w:spacing w:val="-2"/>
          <w:szCs w:val="28"/>
        </w:rPr>
        <w:t xml:space="preserve"> района постановляет:</w:t>
      </w:r>
    </w:p>
    <w:p w:rsidR="000C7257" w:rsidRPr="004B0FDA" w:rsidRDefault="000C7257" w:rsidP="004344CB">
      <w:pPr>
        <w:shd w:val="clear" w:color="auto" w:fill="FFFFFF"/>
        <w:ind w:firstLine="709"/>
        <w:jc w:val="both"/>
        <w:rPr>
          <w:spacing w:val="-2"/>
          <w:sz w:val="24"/>
          <w:szCs w:val="28"/>
        </w:rPr>
      </w:pPr>
    </w:p>
    <w:p w:rsidR="00545E43" w:rsidRPr="00545E43" w:rsidRDefault="00545E43" w:rsidP="00545E43">
      <w:pPr>
        <w:widowControl w:val="0"/>
        <w:suppressAutoHyphens/>
        <w:ind w:firstLine="540"/>
        <w:jc w:val="both"/>
        <w:rPr>
          <w:szCs w:val="28"/>
        </w:rPr>
      </w:pPr>
      <w:r w:rsidRPr="00545E43">
        <w:rPr>
          <w:color w:val="00000A"/>
          <w:szCs w:val="28"/>
        </w:rPr>
        <w:t xml:space="preserve">1. Утвердить прилагаемый административный </w:t>
      </w:r>
      <w:hyperlink w:anchor="P31">
        <w:r w:rsidRPr="00545E43">
          <w:rPr>
            <w:rFonts w:cs="Calibri"/>
            <w:szCs w:val="28"/>
          </w:rPr>
          <w:t>регламент</w:t>
        </w:r>
      </w:hyperlink>
      <w:r w:rsidRPr="00545E43">
        <w:rPr>
          <w:color w:val="00000A"/>
          <w:szCs w:val="28"/>
        </w:rPr>
        <w:t xml:space="preserve"> предоставления муниципальной услуги </w:t>
      </w:r>
      <w:r w:rsidRPr="00545E43">
        <w:rPr>
          <w:szCs w:val="28"/>
        </w:rPr>
        <w:t xml:space="preserve">«Предоставление информации о проведении ярмарок, выставок народного творчества, ремесел на территории </w:t>
      </w:r>
      <w:r w:rsidR="00527828">
        <w:rPr>
          <w:szCs w:val="28"/>
        </w:rPr>
        <w:t xml:space="preserve">Шемышейского района Пензенской </w:t>
      </w:r>
      <w:r w:rsidRPr="00545E43">
        <w:rPr>
          <w:szCs w:val="28"/>
        </w:rPr>
        <w:t>об</w:t>
      </w:r>
      <w:r w:rsidR="00527828">
        <w:rPr>
          <w:szCs w:val="28"/>
        </w:rPr>
        <w:t>ласти</w:t>
      </w:r>
      <w:r w:rsidRPr="00545E43">
        <w:rPr>
          <w:szCs w:val="28"/>
        </w:rPr>
        <w:t>».</w:t>
      </w:r>
    </w:p>
    <w:p w:rsidR="00545E43" w:rsidRPr="00545E43" w:rsidRDefault="00545E43" w:rsidP="00545E43">
      <w:pPr>
        <w:widowControl w:val="0"/>
        <w:suppressAutoHyphens/>
        <w:ind w:firstLine="540"/>
        <w:jc w:val="both"/>
        <w:rPr>
          <w:rFonts w:cs="Calibri"/>
          <w:color w:val="00000A"/>
          <w:szCs w:val="28"/>
        </w:rPr>
      </w:pPr>
      <w:r w:rsidRPr="00545E43">
        <w:rPr>
          <w:rFonts w:cs="Calibri"/>
          <w:color w:val="00000A"/>
          <w:szCs w:val="28"/>
        </w:rPr>
        <w:t>2. Настоящее постановление вступает в силу на следующий день после дня его официального опубликования.</w:t>
      </w:r>
    </w:p>
    <w:p w:rsidR="00545E43" w:rsidRPr="00545E43" w:rsidRDefault="00545E43" w:rsidP="00545E43">
      <w:pPr>
        <w:widowControl w:val="0"/>
        <w:suppressAutoHyphens/>
        <w:ind w:firstLine="540"/>
        <w:jc w:val="both"/>
        <w:rPr>
          <w:color w:val="00000A"/>
          <w:szCs w:val="28"/>
        </w:rPr>
      </w:pPr>
      <w:r w:rsidRPr="00545E43">
        <w:rPr>
          <w:color w:val="00000A"/>
          <w:szCs w:val="28"/>
        </w:rPr>
        <w:t xml:space="preserve">3. Опубликовать настоящее постановление </w:t>
      </w:r>
      <w:r w:rsidR="004B0FDA" w:rsidRPr="004B0FDA">
        <w:rPr>
          <w:color w:val="00000A"/>
          <w:szCs w:val="28"/>
        </w:rPr>
        <w:t>в информационном бюллетене «Информационный вестник Шемышейского района Пензенской области»</w:t>
      </w:r>
      <w:r w:rsidRPr="00545E43">
        <w:rPr>
          <w:color w:val="00000A"/>
          <w:szCs w:val="28"/>
        </w:rPr>
        <w:t xml:space="preserve"> и на официальном сайте администрации Шемышейского района в информационно-телекоммуникационной сети «Интернет».</w:t>
      </w:r>
    </w:p>
    <w:p w:rsidR="00545E43" w:rsidRPr="00545E43" w:rsidRDefault="00545E43" w:rsidP="00545E43">
      <w:pPr>
        <w:widowControl w:val="0"/>
        <w:suppressAutoHyphens/>
        <w:ind w:firstLine="540"/>
        <w:jc w:val="both"/>
        <w:rPr>
          <w:color w:val="00000A"/>
          <w:szCs w:val="28"/>
        </w:rPr>
      </w:pPr>
      <w:r w:rsidRPr="00545E43">
        <w:rPr>
          <w:color w:val="00000A"/>
          <w:szCs w:val="28"/>
        </w:rPr>
        <w:t>4. Контроль за исполнением настоящего постановления возложить на заместителя главы администрации</w:t>
      </w:r>
      <w:r>
        <w:rPr>
          <w:color w:val="00000A"/>
          <w:szCs w:val="28"/>
        </w:rPr>
        <w:t xml:space="preserve"> </w:t>
      </w:r>
      <w:r w:rsidR="004B0FDA">
        <w:rPr>
          <w:color w:val="00000A"/>
          <w:szCs w:val="28"/>
        </w:rPr>
        <w:t xml:space="preserve">Шемышейского района </w:t>
      </w:r>
      <w:r>
        <w:rPr>
          <w:color w:val="00000A"/>
          <w:szCs w:val="28"/>
        </w:rPr>
        <w:t>по социальным вопросам</w:t>
      </w:r>
      <w:r w:rsidRPr="00545E43">
        <w:rPr>
          <w:color w:val="00000A"/>
          <w:szCs w:val="28"/>
        </w:rPr>
        <w:t xml:space="preserve">. </w:t>
      </w:r>
    </w:p>
    <w:p w:rsidR="00545E43" w:rsidRPr="00545E43" w:rsidRDefault="00545E43" w:rsidP="00545E43">
      <w:pPr>
        <w:widowControl w:val="0"/>
        <w:suppressAutoHyphens/>
        <w:jc w:val="both"/>
        <w:rPr>
          <w:color w:val="00000A"/>
          <w:szCs w:val="28"/>
        </w:rPr>
      </w:pPr>
    </w:p>
    <w:p w:rsidR="00545E43" w:rsidRPr="00545E43" w:rsidRDefault="00545E43" w:rsidP="00AF3377">
      <w:pPr>
        <w:tabs>
          <w:tab w:val="left" w:pos="851"/>
          <w:tab w:val="left" w:pos="3975"/>
        </w:tabs>
        <w:suppressAutoHyphens/>
        <w:spacing w:line="288" w:lineRule="auto"/>
        <w:jc w:val="both"/>
        <w:rPr>
          <w:rFonts w:eastAsia="Calibri"/>
          <w:color w:val="00000A"/>
          <w:szCs w:val="28"/>
          <w:lang w:eastAsia="en-US"/>
        </w:rPr>
      </w:pPr>
      <w:r w:rsidRPr="00545E43">
        <w:rPr>
          <w:rFonts w:eastAsia="Calibri"/>
          <w:color w:val="00000A"/>
          <w:szCs w:val="28"/>
          <w:lang w:eastAsia="en-US"/>
        </w:rPr>
        <w:t>Глава администрации</w:t>
      </w:r>
      <w:r w:rsidRPr="00545E43">
        <w:rPr>
          <w:rFonts w:eastAsia="Calibri"/>
          <w:color w:val="00000A"/>
          <w:szCs w:val="28"/>
          <w:lang w:eastAsia="en-US"/>
        </w:rPr>
        <w:tab/>
      </w:r>
    </w:p>
    <w:p w:rsidR="00D268C5" w:rsidRDefault="00545E43" w:rsidP="00AF3377">
      <w:pPr>
        <w:tabs>
          <w:tab w:val="left" w:pos="851"/>
        </w:tabs>
        <w:suppressAutoHyphens/>
        <w:spacing w:line="288" w:lineRule="auto"/>
        <w:jc w:val="both"/>
        <w:rPr>
          <w:rFonts w:eastAsia="Calibri"/>
          <w:color w:val="00000A"/>
          <w:szCs w:val="28"/>
          <w:lang w:eastAsia="en-US"/>
        </w:rPr>
      </w:pPr>
      <w:r w:rsidRPr="00545E43">
        <w:rPr>
          <w:rFonts w:eastAsia="Calibri"/>
          <w:color w:val="00000A"/>
          <w:szCs w:val="28"/>
          <w:lang w:eastAsia="en-US"/>
        </w:rPr>
        <w:lastRenderedPageBreak/>
        <w:t xml:space="preserve">Шемышейского района                         </w:t>
      </w:r>
      <w:r w:rsidR="00AF3377">
        <w:rPr>
          <w:rFonts w:eastAsia="Calibri"/>
          <w:color w:val="00000A"/>
          <w:szCs w:val="28"/>
          <w:lang w:eastAsia="en-US"/>
        </w:rPr>
        <w:t xml:space="preserve">                        </w:t>
      </w:r>
      <w:r w:rsidRPr="00545E43">
        <w:rPr>
          <w:rFonts w:eastAsia="Calibri"/>
          <w:color w:val="00000A"/>
          <w:szCs w:val="28"/>
          <w:lang w:eastAsia="en-US"/>
        </w:rPr>
        <w:t xml:space="preserve">                   В.А. Фадеев</w:t>
      </w:r>
    </w:p>
    <w:tbl>
      <w:tblPr>
        <w:tblW w:w="3189" w:type="dxa"/>
        <w:jc w:val="right"/>
        <w:tblLook w:val="00A0"/>
      </w:tblPr>
      <w:tblGrid>
        <w:gridCol w:w="3189"/>
      </w:tblGrid>
      <w:tr w:rsidR="001F7C92" w:rsidRPr="00CA10EB" w:rsidTr="000F581E">
        <w:trPr>
          <w:jc w:val="right"/>
        </w:trPr>
        <w:tc>
          <w:tcPr>
            <w:tcW w:w="3189" w:type="dxa"/>
          </w:tcPr>
          <w:p w:rsidR="001F7C92" w:rsidRPr="00742309" w:rsidRDefault="001F7C92" w:rsidP="000F581E">
            <w:pPr>
              <w:suppressAutoHyphens/>
              <w:jc w:val="center"/>
              <w:outlineLvl w:val="0"/>
              <w:rPr>
                <w:color w:val="00000A"/>
                <w:szCs w:val="28"/>
              </w:rPr>
            </w:pPr>
            <w:r w:rsidRPr="00742309">
              <w:rPr>
                <w:color w:val="00000A"/>
                <w:szCs w:val="28"/>
              </w:rPr>
              <w:t>Утверждено</w:t>
            </w:r>
          </w:p>
        </w:tc>
      </w:tr>
      <w:tr w:rsidR="001F7C92" w:rsidRPr="00CA10EB" w:rsidTr="000F581E">
        <w:trPr>
          <w:jc w:val="right"/>
        </w:trPr>
        <w:tc>
          <w:tcPr>
            <w:tcW w:w="3189" w:type="dxa"/>
          </w:tcPr>
          <w:p w:rsidR="001F7C92" w:rsidRPr="00742309" w:rsidRDefault="001F7C92" w:rsidP="000F581E">
            <w:pPr>
              <w:suppressAutoHyphens/>
              <w:jc w:val="center"/>
              <w:rPr>
                <w:color w:val="00000A"/>
                <w:szCs w:val="28"/>
              </w:rPr>
            </w:pPr>
            <w:r w:rsidRPr="00742309">
              <w:rPr>
                <w:color w:val="00000A"/>
                <w:szCs w:val="28"/>
              </w:rPr>
              <w:t>постановлением</w:t>
            </w:r>
          </w:p>
        </w:tc>
      </w:tr>
      <w:tr w:rsidR="001F7C92" w:rsidRPr="00CA10EB" w:rsidTr="000F581E">
        <w:trPr>
          <w:jc w:val="right"/>
        </w:trPr>
        <w:tc>
          <w:tcPr>
            <w:tcW w:w="3189" w:type="dxa"/>
          </w:tcPr>
          <w:p w:rsidR="001F7C92" w:rsidRPr="00742309" w:rsidRDefault="001F7C92" w:rsidP="000F581E">
            <w:pPr>
              <w:suppressAutoHyphens/>
              <w:jc w:val="center"/>
              <w:rPr>
                <w:color w:val="00000A"/>
                <w:szCs w:val="28"/>
              </w:rPr>
            </w:pPr>
            <w:r w:rsidRPr="00742309">
              <w:rPr>
                <w:color w:val="00000A"/>
                <w:szCs w:val="28"/>
              </w:rPr>
              <w:t>администрации</w:t>
            </w:r>
          </w:p>
        </w:tc>
      </w:tr>
      <w:tr w:rsidR="001F7C92" w:rsidRPr="00CA10EB" w:rsidTr="000F581E">
        <w:trPr>
          <w:jc w:val="right"/>
        </w:trPr>
        <w:tc>
          <w:tcPr>
            <w:tcW w:w="3189" w:type="dxa"/>
          </w:tcPr>
          <w:p w:rsidR="001F7C92" w:rsidRPr="00742309" w:rsidRDefault="001F7C92" w:rsidP="000F581E">
            <w:pPr>
              <w:suppressAutoHyphens/>
              <w:jc w:val="center"/>
              <w:rPr>
                <w:color w:val="00000A"/>
                <w:szCs w:val="28"/>
              </w:rPr>
            </w:pPr>
            <w:r w:rsidRPr="00742309">
              <w:rPr>
                <w:color w:val="00000A"/>
                <w:szCs w:val="28"/>
              </w:rPr>
              <w:t>Шемышейского района</w:t>
            </w:r>
          </w:p>
        </w:tc>
      </w:tr>
      <w:tr w:rsidR="001F7C92" w:rsidRPr="00CA10EB" w:rsidTr="000F581E">
        <w:trPr>
          <w:jc w:val="right"/>
        </w:trPr>
        <w:tc>
          <w:tcPr>
            <w:tcW w:w="3189" w:type="dxa"/>
          </w:tcPr>
          <w:p w:rsidR="001F7C92" w:rsidRPr="00742309" w:rsidRDefault="001F7C92" w:rsidP="000F581E">
            <w:pPr>
              <w:suppressAutoHyphens/>
              <w:jc w:val="center"/>
              <w:rPr>
                <w:color w:val="00000A"/>
                <w:szCs w:val="28"/>
              </w:rPr>
            </w:pPr>
            <w:r w:rsidRPr="00742309">
              <w:rPr>
                <w:color w:val="00000A"/>
                <w:szCs w:val="28"/>
              </w:rPr>
              <w:t>Пензенской области</w:t>
            </w:r>
          </w:p>
        </w:tc>
      </w:tr>
    </w:tbl>
    <w:p w:rsidR="001F7C92" w:rsidRPr="00CA10EB" w:rsidRDefault="001F7C92" w:rsidP="001F7C92">
      <w:pPr>
        <w:suppressAutoHyphens/>
        <w:jc w:val="right"/>
        <w:rPr>
          <w:color w:val="00000A"/>
          <w:szCs w:val="28"/>
        </w:rPr>
      </w:pPr>
      <w:r>
        <w:rPr>
          <w:color w:val="00000A"/>
          <w:szCs w:val="28"/>
        </w:rPr>
        <w:t>о</w:t>
      </w:r>
      <w:r w:rsidRPr="00CA10EB">
        <w:rPr>
          <w:color w:val="00000A"/>
          <w:szCs w:val="28"/>
        </w:rPr>
        <w:t>т</w:t>
      </w:r>
      <w:r>
        <w:rPr>
          <w:color w:val="00000A"/>
          <w:szCs w:val="28"/>
        </w:rPr>
        <w:t xml:space="preserve"> 26.11.2018</w:t>
      </w:r>
      <w:r w:rsidRPr="00CA10EB">
        <w:rPr>
          <w:color w:val="00000A"/>
          <w:szCs w:val="28"/>
        </w:rPr>
        <w:t xml:space="preserve"> № </w:t>
      </w:r>
      <w:r>
        <w:rPr>
          <w:color w:val="00000A"/>
          <w:szCs w:val="28"/>
        </w:rPr>
        <w:t>609</w:t>
      </w:r>
    </w:p>
    <w:p w:rsidR="001F7C92" w:rsidRDefault="001F7C92" w:rsidP="001F7C92">
      <w:pPr>
        <w:pStyle w:val="ConsPlusNormal"/>
        <w:ind w:left="851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F7C92" w:rsidRPr="00913903" w:rsidRDefault="001F7C92" w:rsidP="001F7C92">
      <w:pPr>
        <w:jc w:val="center"/>
        <w:rPr>
          <w:color w:val="00000A"/>
          <w:szCs w:val="28"/>
          <w:lang w:eastAsia="en-US"/>
        </w:rPr>
      </w:pPr>
      <w:r w:rsidRPr="00913903">
        <w:rPr>
          <w:color w:val="00000A"/>
          <w:szCs w:val="28"/>
          <w:lang w:eastAsia="en-US"/>
        </w:rPr>
        <w:t xml:space="preserve">Административный регламент предоставления муниципальной услуги «Предоставление информации о проведении ярмарок, выставок народного творчества, ремесел на территории </w:t>
      </w:r>
      <w:r>
        <w:rPr>
          <w:color w:val="00000A"/>
          <w:szCs w:val="28"/>
          <w:lang w:eastAsia="en-US"/>
        </w:rPr>
        <w:t>Шемышейского района</w:t>
      </w:r>
      <w:r w:rsidRPr="00913903">
        <w:rPr>
          <w:color w:val="00000A"/>
          <w:szCs w:val="28"/>
          <w:lang w:eastAsia="en-US"/>
        </w:rPr>
        <w:t>»</w:t>
      </w:r>
    </w:p>
    <w:p w:rsidR="001F7C92" w:rsidRDefault="001F7C92" w:rsidP="001F7C92">
      <w:pPr>
        <w:jc w:val="both"/>
        <w:rPr>
          <w:b/>
          <w:color w:val="00000A"/>
          <w:szCs w:val="28"/>
          <w:lang w:eastAsia="en-US"/>
        </w:rPr>
      </w:pPr>
    </w:p>
    <w:p w:rsidR="001F7C92" w:rsidRPr="00913903" w:rsidRDefault="001F7C92" w:rsidP="001F7C92">
      <w:pPr>
        <w:suppressAutoHyphens/>
        <w:jc w:val="center"/>
        <w:outlineLvl w:val="1"/>
        <w:rPr>
          <w:rFonts w:ascii="Calibri" w:hAnsi="Calibri" w:cs="Calibri"/>
          <w:color w:val="00000A"/>
          <w:sz w:val="22"/>
        </w:rPr>
      </w:pPr>
      <w:r w:rsidRPr="00913903">
        <w:rPr>
          <w:color w:val="00000A"/>
          <w:szCs w:val="28"/>
        </w:rPr>
        <w:t>I. Общие положения</w:t>
      </w:r>
    </w:p>
    <w:p w:rsidR="001F7C92" w:rsidRPr="00D43D20" w:rsidRDefault="001F7C92" w:rsidP="001F7C92">
      <w:pPr>
        <w:ind w:firstLine="851"/>
        <w:rPr>
          <w:szCs w:val="28"/>
        </w:rPr>
      </w:pPr>
    </w:p>
    <w:p w:rsidR="001F7C92" w:rsidRPr="00913903" w:rsidRDefault="001F7C92" w:rsidP="001F7C92">
      <w:pPr>
        <w:ind w:firstLine="851"/>
        <w:jc w:val="center"/>
        <w:rPr>
          <w:szCs w:val="28"/>
        </w:rPr>
      </w:pPr>
      <w:r w:rsidRPr="00913903">
        <w:rPr>
          <w:szCs w:val="28"/>
        </w:rPr>
        <w:t>Предмет регулирования Регламента</w:t>
      </w:r>
    </w:p>
    <w:p w:rsidR="001F7C92" w:rsidRDefault="001F7C92" w:rsidP="001F7C92">
      <w:pPr>
        <w:pStyle w:val="ConsPlusNormal"/>
        <w:ind w:left="92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7C92" w:rsidRPr="007108A6" w:rsidRDefault="001F7C92" w:rsidP="001F7C9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Административный регламент предоставления муниципальной услуги </w:t>
      </w:r>
      <w:r w:rsidRPr="001F6125">
        <w:rPr>
          <w:rFonts w:ascii="Times New Roman" w:hAnsi="Times New Roman" w:cs="Times New Roman"/>
          <w:sz w:val="28"/>
          <w:szCs w:val="28"/>
        </w:rPr>
        <w:t>«</w:t>
      </w:r>
      <w:r w:rsidRPr="004F78C3">
        <w:rPr>
          <w:rFonts w:ascii="Times New Roman" w:hAnsi="Times New Roman" w:cs="Times New Roman"/>
          <w:sz w:val="28"/>
          <w:szCs w:val="28"/>
        </w:rPr>
        <w:t xml:space="preserve">Предоставление информации о проведении ярмарок, выставок народного творчества, ремесел на территории </w:t>
      </w:r>
      <w:r>
        <w:rPr>
          <w:rFonts w:ascii="Times New Roman" w:hAnsi="Times New Roman" w:cs="Times New Roman"/>
          <w:sz w:val="28"/>
          <w:szCs w:val="28"/>
        </w:rPr>
        <w:t>Шемышейского района</w:t>
      </w:r>
      <w:r w:rsidRPr="00233DDA">
        <w:rPr>
          <w:rFonts w:ascii="Times New Roman" w:hAnsi="Times New Roman" w:cs="Times New Roman"/>
          <w:sz w:val="28"/>
          <w:szCs w:val="28"/>
        </w:rPr>
        <w:t>» (далее - Административный регламент) устанавливает порядок и стандарт предоставления муниципаьной услуги «</w:t>
      </w:r>
      <w:r w:rsidRPr="004F78C3">
        <w:rPr>
          <w:rFonts w:ascii="Times New Roman" w:hAnsi="Times New Roman" w:cs="Times New Roman"/>
          <w:sz w:val="28"/>
          <w:szCs w:val="28"/>
        </w:rPr>
        <w:t xml:space="preserve">Предоставление информации о проведении ярмарок, выставок народного творчества, ремесел на территории </w:t>
      </w:r>
      <w:r>
        <w:rPr>
          <w:rFonts w:ascii="Times New Roman" w:hAnsi="Times New Roman" w:cs="Times New Roman"/>
          <w:sz w:val="28"/>
          <w:szCs w:val="28"/>
        </w:rPr>
        <w:t>Шемышейского района</w:t>
      </w:r>
      <w:r w:rsidRPr="00233DDA">
        <w:rPr>
          <w:rFonts w:ascii="Times New Roman" w:hAnsi="Times New Roman" w:cs="Times New Roman"/>
          <w:sz w:val="28"/>
          <w:szCs w:val="28"/>
        </w:rPr>
        <w:t>» (далее - муниципальная услуга)</w:t>
      </w:r>
      <w:r>
        <w:rPr>
          <w:rFonts w:ascii="Times New Roman" w:hAnsi="Times New Roman" w:cs="Times New Roman"/>
          <w:sz w:val="28"/>
          <w:szCs w:val="28"/>
        </w:rPr>
        <w:t>,</w:t>
      </w:r>
      <w:r>
        <w:t xml:space="preserve"> </w:t>
      </w:r>
      <w:r w:rsidRPr="00233DDA">
        <w:rPr>
          <w:rFonts w:ascii="Times New Roman" w:hAnsi="Times New Roman" w:cs="Times New Roman"/>
          <w:sz w:val="28"/>
          <w:szCs w:val="28"/>
        </w:rPr>
        <w:t>определяет сроки и последовательность административных процедур (действий) Муниципального бюджетного учреждения культуры «Шемышейск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233DDA">
        <w:rPr>
          <w:rFonts w:ascii="Times New Roman" w:hAnsi="Times New Roman" w:cs="Times New Roman"/>
          <w:sz w:val="28"/>
          <w:szCs w:val="28"/>
        </w:rPr>
        <w:t xml:space="preserve"> районн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233D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Дом культуры</w:t>
      </w:r>
      <w:r w:rsidRPr="00233DDA">
        <w:rPr>
          <w:rFonts w:ascii="Times New Roman" w:hAnsi="Times New Roman" w:cs="Times New Roman"/>
          <w:sz w:val="28"/>
          <w:szCs w:val="28"/>
        </w:rPr>
        <w:t>» (далее – Учреждение, МБУК «Шемышейск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233DDA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ДК</w:t>
      </w:r>
      <w:r w:rsidRPr="00233DDA">
        <w:rPr>
          <w:rFonts w:ascii="Times New Roman" w:hAnsi="Times New Roman" w:cs="Times New Roman"/>
          <w:sz w:val="28"/>
          <w:szCs w:val="28"/>
        </w:rPr>
        <w:t>») при предоставлении муниципальной услуги.</w:t>
      </w:r>
    </w:p>
    <w:p w:rsidR="001F7C92" w:rsidRPr="00913903" w:rsidRDefault="001F7C92" w:rsidP="001F7C92">
      <w:pPr>
        <w:tabs>
          <w:tab w:val="left" w:pos="0"/>
        </w:tabs>
        <w:ind w:firstLine="567"/>
        <w:jc w:val="both"/>
        <w:rPr>
          <w:szCs w:val="28"/>
        </w:rPr>
      </w:pPr>
    </w:p>
    <w:p w:rsidR="001F7C92" w:rsidRPr="00913903" w:rsidRDefault="001F7C92" w:rsidP="001F7C92">
      <w:pPr>
        <w:tabs>
          <w:tab w:val="left" w:pos="0"/>
        </w:tabs>
        <w:ind w:firstLine="851"/>
        <w:jc w:val="center"/>
        <w:rPr>
          <w:szCs w:val="28"/>
        </w:rPr>
      </w:pPr>
      <w:r w:rsidRPr="00913903">
        <w:rPr>
          <w:szCs w:val="28"/>
        </w:rPr>
        <w:t>Круг заявителей</w:t>
      </w:r>
    </w:p>
    <w:p w:rsidR="001F7C92" w:rsidRPr="00375801" w:rsidRDefault="001F7C92" w:rsidP="001F7C92">
      <w:pPr>
        <w:tabs>
          <w:tab w:val="left" w:pos="0"/>
        </w:tabs>
        <w:ind w:firstLine="567"/>
        <w:jc w:val="both"/>
        <w:rPr>
          <w:szCs w:val="28"/>
        </w:rPr>
      </w:pPr>
    </w:p>
    <w:p w:rsidR="001F7C92" w:rsidRDefault="001F7C92" w:rsidP="001F7C92">
      <w:pPr>
        <w:tabs>
          <w:tab w:val="left" w:pos="0"/>
        </w:tabs>
        <w:ind w:firstLine="851"/>
        <w:jc w:val="both"/>
        <w:rPr>
          <w:szCs w:val="28"/>
        </w:rPr>
      </w:pPr>
      <w:r w:rsidRPr="00375801">
        <w:rPr>
          <w:szCs w:val="28"/>
        </w:rPr>
        <w:t>1.</w:t>
      </w:r>
      <w:r>
        <w:rPr>
          <w:szCs w:val="28"/>
        </w:rPr>
        <w:t>2</w:t>
      </w:r>
      <w:r w:rsidRPr="00375801">
        <w:rPr>
          <w:szCs w:val="28"/>
        </w:rPr>
        <w:t>. Заявителями муниципальн</w:t>
      </w:r>
      <w:r>
        <w:rPr>
          <w:szCs w:val="28"/>
        </w:rPr>
        <w:t>ой услуги являются физические и</w:t>
      </w:r>
      <w:r w:rsidRPr="00375801">
        <w:rPr>
          <w:szCs w:val="28"/>
        </w:rPr>
        <w:t xml:space="preserve"> юридические лица</w:t>
      </w:r>
      <w:r>
        <w:rPr>
          <w:szCs w:val="28"/>
        </w:rPr>
        <w:t>, индивидуальные предприниматели.</w:t>
      </w:r>
    </w:p>
    <w:p w:rsidR="001F7C92" w:rsidRPr="00E678C0" w:rsidRDefault="001F7C92" w:rsidP="001F7C92">
      <w:pPr>
        <w:tabs>
          <w:tab w:val="left" w:pos="0"/>
        </w:tabs>
        <w:ind w:firstLine="851"/>
        <w:jc w:val="both"/>
        <w:rPr>
          <w:szCs w:val="28"/>
        </w:rPr>
      </w:pPr>
      <w:r w:rsidRPr="00375801">
        <w:rPr>
          <w:szCs w:val="28"/>
        </w:rPr>
        <w:t>1.</w:t>
      </w:r>
      <w:r>
        <w:rPr>
          <w:szCs w:val="28"/>
        </w:rPr>
        <w:t>3</w:t>
      </w:r>
      <w:r w:rsidRPr="00375801">
        <w:rPr>
          <w:szCs w:val="28"/>
        </w:rPr>
        <w:t>. От имени заявителя с заявлением</w:t>
      </w:r>
      <w:r>
        <w:rPr>
          <w:szCs w:val="28"/>
        </w:rPr>
        <w:t xml:space="preserve"> (запросом)</w:t>
      </w:r>
      <w:r w:rsidRPr="00375801">
        <w:rPr>
          <w:szCs w:val="28"/>
        </w:rPr>
        <w:t xml:space="preserve">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1F7C92" w:rsidRDefault="001F7C92" w:rsidP="001F7C92">
      <w:pPr>
        <w:tabs>
          <w:tab w:val="left" w:pos="0"/>
        </w:tabs>
        <w:ind w:firstLine="567"/>
        <w:jc w:val="both"/>
        <w:rPr>
          <w:szCs w:val="28"/>
        </w:rPr>
      </w:pPr>
      <w:r w:rsidRPr="00E678C0">
        <w:rPr>
          <w:szCs w:val="28"/>
        </w:rPr>
        <w:tab/>
      </w:r>
    </w:p>
    <w:p w:rsidR="001F7C92" w:rsidRPr="00913903" w:rsidRDefault="001F7C92" w:rsidP="001F7C92">
      <w:pPr>
        <w:tabs>
          <w:tab w:val="left" w:pos="0"/>
        </w:tabs>
        <w:ind w:firstLine="851"/>
        <w:jc w:val="center"/>
        <w:rPr>
          <w:szCs w:val="28"/>
        </w:rPr>
      </w:pPr>
      <w:r w:rsidRPr="00913903">
        <w:rPr>
          <w:szCs w:val="28"/>
        </w:rPr>
        <w:t>Требования к порядку информирования о предоставлении муниципальной услуги</w:t>
      </w:r>
    </w:p>
    <w:p w:rsidR="001F7C92" w:rsidRDefault="001F7C92" w:rsidP="001F7C92">
      <w:pPr>
        <w:tabs>
          <w:tab w:val="left" w:pos="0"/>
        </w:tabs>
        <w:ind w:firstLine="851"/>
        <w:jc w:val="both"/>
        <w:rPr>
          <w:szCs w:val="28"/>
        </w:rPr>
      </w:pPr>
    </w:p>
    <w:p w:rsidR="001F7C92" w:rsidRDefault="001F7C92" w:rsidP="001F7C92">
      <w:pPr>
        <w:tabs>
          <w:tab w:val="left" w:pos="0"/>
        </w:tabs>
        <w:ind w:firstLine="851"/>
        <w:jc w:val="both"/>
        <w:rPr>
          <w:szCs w:val="28"/>
        </w:rPr>
      </w:pPr>
      <w:r w:rsidRPr="008F3EB9">
        <w:rPr>
          <w:szCs w:val="28"/>
        </w:rPr>
        <w:t>1.</w:t>
      </w:r>
      <w:r>
        <w:rPr>
          <w:szCs w:val="28"/>
        </w:rPr>
        <w:t>4</w:t>
      </w:r>
      <w:r w:rsidRPr="008F3EB9">
        <w:rPr>
          <w:szCs w:val="28"/>
        </w:rPr>
        <w:t>. Информирование о предоставлении муниципальной услуги осуществляется:</w:t>
      </w:r>
    </w:p>
    <w:p w:rsidR="001F7C92" w:rsidRPr="008B44A8" w:rsidRDefault="001F7C92" w:rsidP="001F7C92">
      <w:pPr>
        <w:tabs>
          <w:tab w:val="left" w:pos="0"/>
        </w:tabs>
        <w:ind w:firstLine="851"/>
        <w:jc w:val="both"/>
        <w:rPr>
          <w:szCs w:val="28"/>
        </w:rPr>
      </w:pPr>
      <w:r w:rsidRPr="008B44A8">
        <w:rPr>
          <w:szCs w:val="28"/>
        </w:rPr>
        <w:t xml:space="preserve">1.4.1. непосредственно в здании Учреждения  с использованием средств наглядной информации, в том числе информационных стендов и средств </w:t>
      </w:r>
      <w:r w:rsidRPr="008B44A8">
        <w:rPr>
          <w:szCs w:val="28"/>
        </w:rPr>
        <w:lastRenderedPageBreak/>
        <w:t>информирования с использованием информационно-коммуникационных технологий;</w:t>
      </w:r>
    </w:p>
    <w:p w:rsidR="001F7C92" w:rsidRPr="008B44A8" w:rsidRDefault="001F7C92" w:rsidP="001F7C92">
      <w:pPr>
        <w:tabs>
          <w:tab w:val="left" w:pos="0"/>
        </w:tabs>
        <w:ind w:firstLine="851"/>
        <w:jc w:val="both"/>
        <w:rPr>
          <w:szCs w:val="28"/>
        </w:rPr>
      </w:pPr>
      <w:r w:rsidRPr="008B44A8">
        <w:rPr>
          <w:szCs w:val="28"/>
        </w:rPr>
        <w:t>1.4.2. посредством использования телефонной, почтовой связи, а также электронной почты;</w:t>
      </w:r>
    </w:p>
    <w:p w:rsidR="001F7C92" w:rsidRPr="00965A1B" w:rsidRDefault="001F7C92" w:rsidP="001F7C92">
      <w:pPr>
        <w:tabs>
          <w:tab w:val="left" w:pos="0"/>
        </w:tabs>
        <w:ind w:firstLine="851"/>
        <w:jc w:val="both"/>
        <w:rPr>
          <w:szCs w:val="28"/>
          <w:u w:val="single"/>
        </w:rPr>
      </w:pPr>
      <w:r w:rsidRPr="008B44A8">
        <w:rPr>
          <w:szCs w:val="28"/>
        </w:rPr>
        <w:t xml:space="preserve">1.4.3. посредством размещения информации на официальном сайте администрации Шемышейского района Пензенской области в информационно-телекоммуникационной сети «Интернет» http://shem.pnzreg.ru (далее - официальный сайт Администрации), </w:t>
      </w:r>
      <w:r>
        <w:rPr>
          <w:szCs w:val="28"/>
        </w:rPr>
        <w:t xml:space="preserve">на </w:t>
      </w:r>
      <w:r w:rsidRPr="00D43D20">
        <w:rPr>
          <w:szCs w:val="28"/>
        </w:rPr>
        <w:t>официальном сайте Муниципального бюджетного учреждения культуры «Шемышейский районный Дом культуры»</w:t>
      </w:r>
      <w:r>
        <w:rPr>
          <w:szCs w:val="28"/>
        </w:rPr>
        <w:t xml:space="preserve"> </w:t>
      </w:r>
      <w:hyperlink r:id="rId9" w:history="1">
        <w:r w:rsidRPr="009967A5">
          <w:rPr>
            <w:rStyle w:val="a8"/>
            <w:szCs w:val="28"/>
          </w:rPr>
          <w:t>http://</w:t>
        </w:r>
        <w:r w:rsidRPr="009967A5">
          <w:rPr>
            <w:rStyle w:val="a8"/>
            <w:szCs w:val="28"/>
            <w:lang w:val="en-US"/>
          </w:rPr>
          <w:t>dk</w:t>
        </w:r>
        <w:r w:rsidRPr="009967A5">
          <w:rPr>
            <w:rStyle w:val="a8"/>
            <w:szCs w:val="28"/>
          </w:rPr>
          <w:t>185.</w:t>
        </w:r>
        <w:r w:rsidRPr="009967A5">
          <w:rPr>
            <w:rStyle w:val="a8"/>
            <w:szCs w:val="28"/>
            <w:lang w:val="en-US"/>
          </w:rPr>
          <w:t>aiwoo</w:t>
        </w:r>
        <w:r w:rsidRPr="009967A5">
          <w:rPr>
            <w:rStyle w:val="a8"/>
            <w:szCs w:val="28"/>
          </w:rPr>
          <w:t>.ru</w:t>
        </w:r>
      </w:hyperlink>
      <w:r>
        <w:rPr>
          <w:szCs w:val="28"/>
        </w:rPr>
        <w:t>,</w:t>
      </w:r>
      <w:r w:rsidRPr="00D43D20">
        <w:rPr>
          <w:szCs w:val="28"/>
        </w:rPr>
        <w:t xml:space="preserve"> </w:t>
      </w:r>
      <w:r w:rsidRPr="008B44A8">
        <w:rPr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www.gosuslugi.ru (далее - Единый портал) и (или) в информационной системе «Региональный портал государственных и муниципальных услуг Пензенской области» (gosuslugi.pnzreg.ru) (далее – Региональный портал).</w:t>
      </w:r>
    </w:p>
    <w:p w:rsidR="001F7C92" w:rsidRDefault="001F7C92" w:rsidP="001F7C92">
      <w:pPr>
        <w:tabs>
          <w:tab w:val="left" w:pos="0"/>
        </w:tabs>
        <w:ind w:firstLine="851"/>
        <w:jc w:val="both"/>
        <w:rPr>
          <w:szCs w:val="28"/>
        </w:rPr>
      </w:pPr>
    </w:p>
    <w:p w:rsidR="001F7C92" w:rsidRPr="008F3EB9" w:rsidRDefault="001F7C92" w:rsidP="001F7C92">
      <w:pPr>
        <w:tabs>
          <w:tab w:val="left" w:pos="0"/>
        </w:tabs>
        <w:ind w:firstLine="851"/>
        <w:jc w:val="both"/>
        <w:rPr>
          <w:szCs w:val="28"/>
        </w:rPr>
      </w:pPr>
      <w:r w:rsidRPr="008F3EB9">
        <w:rPr>
          <w:szCs w:val="28"/>
        </w:rPr>
        <w:t>1.</w:t>
      </w:r>
      <w:r>
        <w:rPr>
          <w:szCs w:val="28"/>
        </w:rPr>
        <w:t>5</w:t>
      </w:r>
      <w:r w:rsidRPr="008F3EB9">
        <w:rPr>
          <w:szCs w:val="28"/>
        </w:rPr>
        <w:t xml:space="preserve">. Информация о месте нахождения </w:t>
      </w:r>
      <w:r>
        <w:rPr>
          <w:szCs w:val="28"/>
        </w:rPr>
        <w:t>Учреждения</w:t>
      </w:r>
      <w:r w:rsidRPr="008F3EB9">
        <w:rPr>
          <w:szCs w:val="28"/>
        </w:rPr>
        <w:t>:</w:t>
      </w:r>
    </w:p>
    <w:p w:rsidR="001F7C92" w:rsidRPr="008F3EB9" w:rsidRDefault="001F7C92" w:rsidP="001F7C92">
      <w:pPr>
        <w:tabs>
          <w:tab w:val="left" w:pos="0"/>
        </w:tabs>
        <w:ind w:firstLine="567"/>
        <w:jc w:val="both"/>
        <w:rPr>
          <w:szCs w:val="28"/>
        </w:rPr>
      </w:pPr>
      <w:r>
        <w:rPr>
          <w:szCs w:val="28"/>
        </w:rPr>
        <w:t xml:space="preserve">Адрес: </w:t>
      </w:r>
      <w:r w:rsidRPr="00E678C0">
        <w:rPr>
          <w:szCs w:val="28"/>
        </w:rPr>
        <w:t>442430</w:t>
      </w:r>
      <w:r w:rsidRPr="008F3EB9">
        <w:rPr>
          <w:szCs w:val="28"/>
        </w:rPr>
        <w:t xml:space="preserve">, </w:t>
      </w:r>
      <w:r w:rsidRPr="00E678C0">
        <w:rPr>
          <w:szCs w:val="28"/>
        </w:rPr>
        <w:t>Пензенская область</w:t>
      </w:r>
      <w:r w:rsidRPr="008F3EB9">
        <w:rPr>
          <w:szCs w:val="28"/>
        </w:rPr>
        <w:t xml:space="preserve">, </w:t>
      </w:r>
      <w:r w:rsidRPr="00E678C0">
        <w:rPr>
          <w:szCs w:val="28"/>
        </w:rPr>
        <w:t>Шемышейский район</w:t>
      </w:r>
      <w:r w:rsidRPr="008F3EB9">
        <w:rPr>
          <w:szCs w:val="28"/>
        </w:rPr>
        <w:t xml:space="preserve">, </w:t>
      </w:r>
      <w:r w:rsidRPr="00E678C0">
        <w:rPr>
          <w:szCs w:val="28"/>
        </w:rPr>
        <w:t>р.п.Шемышейка</w:t>
      </w:r>
      <w:r>
        <w:rPr>
          <w:szCs w:val="28"/>
        </w:rPr>
        <w:t xml:space="preserve">, </w:t>
      </w:r>
      <w:r w:rsidRPr="008F3EB9">
        <w:rPr>
          <w:szCs w:val="28"/>
        </w:rPr>
        <w:t>улица</w:t>
      </w:r>
      <w:r>
        <w:rPr>
          <w:szCs w:val="28"/>
        </w:rPr>
        <w:t xml:space="preserve"> Ленина</w:t>
      </w:r>
      <w:r w:rsidRPr="008F3EB9">
        <w:rPr>
          <w:szCs w:val="28"/>
        </w:rPr>
        <w:t xml:space="preserve">, номер </w:t>
      </w:r>
      <w:r>
        <w:rPr>
          <w:szCs w:val="28"/>
        </w:rPr>
        <w:t>34</w:t>
      </w:r>
      <w:r w:rsidRPr="008F3EB9">
        <w:rPr>
          <w:szCs w:val="28"/>
        </w:rPr>
        <w:t>.</w:t>
      </w:r>
    </w:p>
    <w:p w:rsidR="001F7C92" w:rsidRPr="008F3EB9" w:rsidRDefault="001F7C92" w:rsidP="001F7C92">
      <w:pPr>
        <w:tabs>
          <w:tab w:val="left" w:pos="0"/>
        </w:tabs>
        <w:ind w:firstLine="567"/>
        <w:jc w:val="both"/>
        <w:rPr>
          <w:szCs w:val="28"/>
        </w:rPr>
      </w:pPr>
      <w:r w:rsidRPr="008F3EB9">
        <w:rPr>
          <w:szCs w:val="28"/>
        </w:rPr>
        <w:t>Прием документов для целей предоставления муниципальной услуги осуществляется по адресу:</w:t>
      </w:r>
    </w:p>
    <w:p w:rsidR="001F7C92" w:rsidRDefault="001F7C92" w:rsidP="001F7C92">
      <w:pPr>
        <w:tabs>
          <w:tab w:val="left" w:pos="0"/>
        </w:tabs>
        <w:ind w:firstLine="567"/>
        <w:jc w:val="both"/>
        <w:rPr>
          <w:szCs w:val="28"/>
        </w:rPr>
      </w:pPr>
      <w:r w:rsidRPr="00E678C0">
        <w:rPr>
          <w:szCs w:val="28"/>
        </w:rPr>
        <w:t>442430</w:t>
      </w:r>
      <w:r w:rsidRPr="008F3EB9">
        <w:rPr>
          <w:szCs w:val="28"/>
        </w:rPr>
        <w:t xml:space="preserve">, </w:t>
      </w:r>
      <w:r w:rsidRPr="00E678C0">
        <w:rPr>
          <w:szCs w:val="28"/>
        </w:rPr>
        <w:t>Пензенская область</w:t>
      </w:r>
      <w:r w:rsidRPr="008F3EB9">
        <w:rPr>
          <w:szCs w:val="28"/>
        </w:rPr>
        <w:t xml:space="preserve">, </w:t>
      </w:r>
      <w:r w:rsidRPr="00E678C0">
        <w:rPr>
          <w:szCs w:val="28"/>
        </w:rPr>
        <w:t>Шемышейский район</w:t>
      </w:r>
      <w:r w:rsidRPr="008F3EB9">
        <w:rPr>
          <w:szCs w:val="28"/>
        </w:rPr>
        <w:t xml:space="preserve">, </w:t>
      </w:r>
      <w:r w:rsidRPr="00E678C0">
        <w:rPr>
          <w:szCs w:val="28"/>
        </w:rPr>
        <w:t>р.п.Шемышейка</w:t>
      </w:r>
      <w:r>
        <w:rPr>
          <w:szCs w:val="28"/>
        </w:rPr>
        <w:t xml:space="preserve">, </w:t>
      </w:r>
      <w:r w:rsidRPr="008F3EB9">
        <w:rPr>
          <w:szCs w:val="28"/>
        </w:rPr>
        <w:t>улица</w:t>
      </w:r>
      <w:r>
        <w:rPr>
          <w:szCs w:val="28"/>
        </w:rPr>
        <w:t xml:space="preserve"> Ленина</w:t>
      </w:r>
      <w:r w:rsidRPr="008F3EB9">
        <w:rPr>
          <w:szCs w:val="28"/>
        </w:rPr>
        <w:t xml:space="preserve">, номер </w:t>
      </w:r>
      <w:r>
        <w:rPr>
          <w:szCs w:val="28"/>
        </w:rPr>
        <w:t>34</w:t>
      </w:r>
      <w:r w:rsidRPr="008F3EB9">
        <w:rPr>
          <w:szCs w:val="28"/>
        </w:rPr>
        <w:t>.</w:t>
      </w:r>
    </w:p>
    <w:p w:rsidR="001F7C92" w:rsidRPr="008F3EB9" w:rsidRDefault="001F7C92" w:rsidP="001F7C92">
      <w:pPr>
        <w:tabs>
          <w:tab w:val="left" w:pos="0"/>
        </w:tabs>
        <w:ind w:firstLine="567"/>
        <w:jc w:val="both"/>
        <w:rPr>
          <w:szCs w:val="28"/>
        </w:rPr>
      </w:pPr>
      <w:r w:rsidRPr="008F3EB9">
        <w:rPr>
          <w:szCs w:val="28"/>
        </w:rPr>
        <w:t>Телефон: 8 (841</w:t>
      </w:r>
      <w:r>
        <w:rPr>
          <w:szCs w:val="28"/>
        </w:rPr>
        <w:t>59</w:t>
      </w:r>
      <w:r w:rsidRPr="008F3EB9">
        <w:rPr>
          <w:szCs w:val="28"/>
        </w:rPr>
        <w:t xml:space="preserve">) </w:t>
      </w:r>
      <w:r>
        <w:rPr>
          <w:szCs w:val="28"/>
        </w:rPr>
        <w:t>2-14-64, 8 (84159) 2-17-46.</w:t>
      </w:r>
    </w:p>
    <w:p w:rsidR="001F7C92" w:rsidRPr="003E4E54" w:rsidRDefault="001F7C92" w:rsidP="001F7C92">
      <w:pPr>
        <w:tabs>
          <w:tab w:val="left" w:pos="0"/>
        </w:tabs>
        <w:ind w:firstLine="567"/>
        <w:jc w:val="both"/>
        <w:rPr>
          <w:szCs w:val="28"/>
        </w:rPr>
      </w:pPr>
      <w:r w:rsidRPr="008F3EB9">
        <w:rPr>
          <w:szCs w:val="28"/>
        </w:rPr>
        <w:t xml:space="preserve">Официальный сайт </w:t>
      </w:r>
      <w:r>
        <w:rPr>
          <w:szCs w:val="28"/>
        </w:rPr>
        <w:t>Учреждения</w:t>
      </w:r>
      <w:r w:rsidRPr="008F3EB9">
        <w:rPr>
          <w:szCs w:val="28"/>
        </w:rPr>
        <w:t xml:space="preserve">: </w:t>
      </w:r>
      <w:r w:rsidRPr="002D4674">
        <w:rPr>
          <w:color w:val="FF0000"/>
          <w:szCs w:val="28"/>
          <w:lang w:val="en-US"/>
        </w:rPr>
        <w:t>http</w:t>
      </w:r>
      <w:r w:rsidRPr="002D4674">
        <w:rPr>
          <w:color w:val="FF0000"/>
          <w:szCs w:val="28"/>
        </w:rPr>
        <w:t>://</w:t>
      </w:r>
      <w:r w:rsidRPr="002D4674">
        <w:rPr>
          <w:color w:val="FF0000"/>
          <w:szCs w:val="28"/>
          <w:lang w:val="en-US"/>
        </w:rPr>
        <w:t>dk</w:t>
      </w:r>
      <w:r w:rsidRPr="002D4674">
        <w:rPr>
          <w:color w:val="FF0000"/>
          <w:szCs w:val="28"/>
        </w:rPr>
        <w:t>185.</w:t>
      </w:r>
      <w:r w:rsidRPr="002D4674">
        <w:rPr>
          <w:color w:val="FF0000"/>
          <w:szCs w:val="28"/>
          <w:lang w:val="en-US"/>
        </w:rPr>
        <w:t>aiwoo</w:t>
      </w:r>
      <w:r w:rsidRPr="002D4674">
        <w:rPr>
          <w:color w:val="FF0000"/>
          <w:szCs w:val="28"/>
        </w:rPr>
        <w:t>.</w:t>
      </w:r>
      <w:r w:rsidRPr="002D4674">
        <w:rPr>
          <w:color w:val="FF0000"/>
          <w:szCs w:val="28"/>
          <w:lang w:val="en-US"/>
        </w:rPr>
        <w:t>ru</w:t>
      </w:r>
    </w:p>
    <w:p w:rsidR="001F7C92" w:rsidRPr="00D36082" w:rsidRDefault="001F7C92" w:rsidP="001F7C92">
      <w:pPr>
        <w:tabs>
          <w:tab w:val="left" w:pos="0"/>
        </w:tabs>
        <w:ind w:firstLine="567"/>
        <w:jc w:val="both"/>
        <w:rPr>
          <w:szCs w:val="28"/>
        </w:rPr>
      </w:pPr>
      <w:r>
        <w:rPr>
          <w:szCs w:val="28"/>
        </w:rPr>
        <w:t>Адрес</w:t>
      </w:r>
      <w:r w:rsidRPr="008F3EB9">
        <w:rPr>
          <w:szCs w:val="28"/>
        </w:rPr>
        <w:t xml:space="preserve"> электронной почты </w:t>
      </w:r>
      <w:r>
        <w:rPr>
          <w:szCs w:val="28"/>
        </w:rPr>
        <w:t>Учреждения</w:t>
      </w:r>
      <w:r w:rsidRPr="008F3EB9">
        <w:rPr>
          <w:szCs w:val="28"/>
        </w:rPr>
        <w:t xml:space="preserve">: </w:t>
      </w:r>
      <w:r w:rsidRPr="00DB574C">
        <w:rPr>
          <w:color w:val="0070C0"/>
        </w:rPr>
        <w:t>shem-rdk@rambler.ru</w:t>
      </w:r>
    </w:p>
    <w:p w:rsidR="001F7C92" w:rsidRDefault="001F7C92" w:rsidP="001F7C92">
      <w:pPr>
        <w:tabs>
          <w:tab w:val="left" w:pos="0"/>
        </w:tabs>
        <w:ind w:firstLine="851"/>
        <w:jc w:val="both"/>
        <w:rPr>
          <w:szCs w:val="28"/>
        </w:rPr>
      </w:pPr>
    </w:p>
    <w:p w:rsidR="001F7C92" w:rsidRDefault="001F7C92" w:rsidP="001F7C92">
      <w:pPr>
        <w:tabs>
          <w:tab w:val="left" w:pos="0"/>
        </w:tabs>
        <w:ind w:firstLine="851"/>
        <w:jc w:val="both"/>
        <w:rPr>
          <w:szCs w:val="28"/>
        </w:rPr>
      </w:pPr>
      <w:r w:rsidRPr="00CD29A0">
        <w:rPr>
          <w:szCs w:val="28"/>
        </w:rPr>
        <w:t>1.6. График работы Учреждения</w:t>
      </w:r>
      <w:r>
        <w:rPr>
          <w:szCs w:val="28"/>
        </w:rPr>
        <w:t xml:space="preserve">: </w:t>
      </w:r>
    </w:p>
    <w:tbl>
      <w:tblPr>
        <w:tblW w:w="9010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23"/>
        <w:gridCol w:w="5987"/>
      </w:tblGrid>
      <w:tr w:rsidR="001F7C92" w:rsidRPr="00CD29A0" w:rsidTr="000F581E">
        <w:trPr>
          <w:cantSplit/>
          <w:trHeight w:val="249"/>
        </w:trPr>
        <w:tc>
          <w:tcPr>
            <w:tcW w:w="3023" w:type="dxa"/>
          </w:tcPr>
          <w:p w:rsidR="001F7C92" w:rsidRPr="00CD29A0" w:rsidRDefault="001F7C92" w:rsidP="000F581E">
            <w:pPr>
              <w:suppressAutoHyphens/>
              <w:ind w:left="567" w:hanging="62"/>
              <w:jc w:val="both"/>
              <w:rPr>
                <w:color w:val="00000A"/>
                <w:szCs w:val="28"/>
              </w:rPr>
            </w:pPr>
            <w:r w:rsidRPr="00CD29A0">
              <w:rPr>
                <w:color w:val="00000A"/>
                <w:szCs w:val="28"/>
              </w:rPr>
              <w:t>понедельник</w:t>
            </w:r>
          </w:p>
        </w:tc>
        <w:tc>
          <w:tcPr>
            <w:tcW w:w="5987" w:type="dxa"/>
          </w:tcPr>
          <w:p w:rsidR="001F7C92" w:rsidRPr="00CD29A0" w:rsidRDefault="001F7C92" w:rsidP="000F581E">
            <w:pPr>
              <w:suppressAutoHyphens/>
              <w:ind w:firstLine="567"/>
              <w:jc w:val="both"/>
              <w:rPr>
                <w:color w:val="00000A"/>
                <w:szCs w:val="28"/>
                <w:u w:val="single"/>
              </w:rPr>
            </w:pPr>
            <w:r w:rsidRPr="00CD29A0">
              <w:rPr>
                <w:color w:val="00000A"/>
                <w:szCs w:val="28"/>
              </w:rPr>
              <w:t>выходной день</w:t>
            </w:r>
          </w:p>
        </w:tc>
      </w:tr>
      <w:tr w:rsidR="001F7C92" w:rsidRPr="00CD29A0" w:rsidTr="000F581E">
        <w:trPr>
          <w:cantSplit/>
          <w:trHeight w:val="249"/>
        </w:trPr>
        <w:tc>
          <w:tcPr>
            <w:tcW w:w="3023" w:type="dxa"/>
          </w:tcPr>
          <w:p w:rsidR="001F7C92" w:rsidRPr="00CD29A0" w:rsidRDefault="001F7C92" w:rsidP="000F581E">
            <w:pPr>
              <w:suppressAutoHyphens/>
              <w:ind w:left="567" w:hanging="62"/>
              <w:jc w:val="both"/>
              <w:rPr>
                <w:color w:val="00000A"/>
                <w:szCs w:val="28"/>
              </w:rPr>
            </w:pPr>
            <w:r w:rsidRPr="00CD29A0">
              <w:rPr>
                <w:color w:val="00000A"/>
                <w:szCs w:val="28"/>
              </w:rPr>
              <w:t>вторник</w:t>
            </w:r>
          </w:p>
        </w:tc>
        <w:tc>
          <w:tcPr>
            <w:tcW w:w="5987" w:type="dxa"/>
          </w:tcPr>
          <w:p w:rsidR="001F7C92" w:rsidRPr="00CD29A0" w:rsidRDefault="001F7C92" w:rsidP="000F581E">
            <w:pPr>
              <w:suppressAutoHyphens/>
              <w:ind w:firstLine="567"/>
              <w:jc w:val="both"/>
              <w:rPr>
                <w:color w:val="00000A"/>
                <w:szCs w:val="28"/>
              </w:rPr>
            </w:pPr>
            <w:r w:rsidRPr="00CD29A0">
              <w:rPr>
                <w:color w:val="00000A"/>
                <w:szCs w:val="28"/>
                <w:u w:val="single"/>
              </w:rPr>
              <w:t>0</w:t>
            </w:r>
            <w:r>
              <w:rPr>
                <w:color w:val="00000A"/>
                <w:szCs w:val="28"/>
                <w:u w:val="single"/>
              </w:rPr>
              <w:t>9</w:t>
            </w:r>
            <w:r w:rsidRPr="00CD29A0">
              <w:rPr>
                <w:color w:val="00000A"/>
                <w:szCs w:val="28"/>
                <w:u w:val="single"/>
              </w:rPr>
              <w:t>.00-</w:t>
            </w:r>
            <w:r>
              <w:rPr>
                <w:color w:val="00000A"/>
                <w:szCs w:val="28"/>
                <w:u w:val="single"/>
              </w:rPr>
              <w:t>2</w:t>
            </w:r>
            <w:r w:rsidRPr="00CD29A0">
              <w:rPr>
                <w:color w:val="00000A"/>
                <w:szCs w:val="28"/>
                <w:u w:val="single"/>
              </w:rPr>
              <w:t>1.</w:t>
            </w:r>
            <w:r>
              <w:rPr>
                <w:color w:val="00000A"/>
                <w:szCs w:val="28"/>
                <w:u w:val="single"/>
              </w:rPr>
              <w:t>0</w:t>
            </w:r>
            <w:r w:rsidRPr="00CD29A0">
              <w:rPr>
                <w:color w:val="00000A"/>
                <w:szCs w:val="28"/>
                <w:u w:val="single"/>
              </w:rPr>
              <w:t>0</w:t>
            </w:r>
          </w:p>
        </w:tc>
      </w:tr>
      <w:tr w:rsidR="001F7C92" w:rsidRPr="00CD29A0" w:rsidTr="000F581E">
        <w:trPr>
          <w:cantSplit/>
          <w:trHeight w:val="249"/>
        </w:trPr>
        <w:tc>
          <w:tcPr>
            <w:tcW w:w="3023" w:type="dxa"/>
          </w:tcPr>
          <w:p w:rsidR="001F7C92" w:rsidRPr="00CD29A0" w:rsidRDefault="001F7C92" w:rsidP="000F581E">
            <w:pPr>
              <w:suppressAutoHyphens/>
              <w:ind w:left="567" w:hanging="62"/>
              <w:jc w:val="both"/>
              <w:rPr>
                <w:color w:val="00000A"/>
                <w:szCs w:val="28"/>
              </w:rPr>
            </w:pPr>
            <w:r w:rsidRPr="00CD29A0">
              <w:rPr>
                <w:color w:val="00000A"/>
                <w:szCs w:val="28"/>
              </w:rPr>
              <w:t>среда</w:t>
            </w:r>
          </w:p>
        </w:tc>
        <w:tc>
          <w:tcPr>
            <w:tcW w:w="5987" w:type="dxa"/>
          </w:tcPr>
          <w:p w:rsidR="001F7C92" w:rsidRPr="00CD29A0" w:rsidRDefault="001F7C92" w:rsidP="000F581E">
            <w:pPr>
              <w:suppressAutoHyphens/>
              <w:ind w:firstLine="567"/>
              <w:jc w:val="both"/>
              <w:rPr>
                <w:color w:val="00000A"/>
                <w:szCs w:val="28"/>
              </w:rPr>
            </w:pPr>
            <w:r w:rsidRPr="00CD29A0">
              <w:rPr>
                <w:color w:val="00000A"/>
                <w:szCs w:val="28"/>
                <w:u w:val="single"/>
              </w:rPr>
              <w:t>0</w:t>
            </w:r>
            <w:r>
              <w:rPr>
                <w:color w:val="00000A"/>
                <w:szCs w:val="28"/>
                <w:u w:val="single"/>
              </w:rPr>
              <w:t>9</w:t>
            </w:r>
            <w:r w:rsidRPr="00CD29A0">
              <w:rPr>
                <w:color w:val="00000A"/>
                <w:szCs w:val="28"/>
                <w:u w:val="single"/>
              </w:rPr>
              <w:t>.00-</w:t>
            </w:r>
            <w:r>
              <w:rPr>
                <w:color w:val="00000A"/>
                <w:szCs w:val="28"/>
                <w:u w:val="single"/>
              </w:rPr>
              <w:t>2</w:t>
            </w:r>
            <w:r w:rsidRPr="00CD29A0">
              <w:rPr>
                <w:color w:val="00000A"/>
                <w:szCs w:val="28"/>
                <w:u w:val="single"/>
              </w:rPr>
              <w:t>1.</w:t>
            </w:r>
            <w:r>
              <w:rPr>
                <w:color w:val="00000A"/>
                <w:szCs w:val="28"/>
                <w:u w:val="single"/>
              </w:rPr>
              <w:t>0</w:t>
            </w:r>
            <w:r w:rsidRPr="00CD29A0">
              <w:rPr>
                <w:color w:val="00000A"/>
                <w:szCs w:val="28"/>
                <w:u w:val="single"/>
              </w:rPr>
              <w:t>0</w:t>
            </w:r>
          </w:p>
        </w:tc>
      </w:tr>
      <w:tr w:rsidR="001F7C92" w:rsidRPr="00CD29A0" w:rsidTr="000F581E">
        <w:trPr>
          <w:cantSplit/>
          <w:trHeight w:val="249"/>
        </w:trPr>
        <w:tc>
          <w:tcPr>
            <w:tcW w:w="3023" w:type="dxa"/>
          </w:tcPr>
          <w:p w:rsidR="001F7C92" w:rsidRPr="00CD29A0" w:rsidRDefault="001F7C92" w:rsidP="000F581E">
            <w:pPr>
              <w:suppressAutoHyphens/>
              <w:ind w:left="567" w:hanging="62"/>
              <w:jc w:val="both"/>
              <w:rPr>
                <w:color w:val="00000A"/>
                <w:szCs w:val="28"/>
              </w:rPr>
            </w:pPr>
            <w:r w:rsidRPr="00CD29A0">
              <w:rPr>
                <w:color w:val="00000A"/>
                <w:szCs w:val="28"/>
              </w:rPr>
              <w:t>четверг</w:t>
            </w:r>
          </w:p>
        </w:tc>
        <w:tc>
          <w:tcPr>
            <w:tcW w:w="5987" w:type="dxa"/>
          </w:tcPr>
          <w:p w:rsidR="001F7C92" w:rsidRPr="00CD29A0" w:rsidRDefault="001F7C92" w:rsidP="000F581E">
            <w:pPr>
              <w:suppressAutoHyphens/>
              <w:ind w:firstLine="567"/>
              <w:jc w:val="both"/>
              <w:rPr>
                <w:color w:val="00000A"/>
                <w:szCs w:val="28"/>
              </w:rPr>
            </w:pPr>
            <w:r w:rsidRPr="00CD29A0">
              <w:rPr>
                <w:color w:val="00000A"/>
                <w:szCs w:val="28"/>
                <w:u w:val="single"/>
              </w:rPr>
              <w:t>0</w:t>
            </w:r>
            <w:r>
              <w:rPr>
                <w:color w:val="00000A"/>
                <w:szCs w:val="28"/>
                <w:u w:val="single"/>
              </w:rPr>
              <w:t>9</w:t>
            </w:r>
            <w:r w:rsidRPr="00CD29A0">
              <w:rPr>
                <w:color w:val="00000A"/>
                <w:szCs w:val="28"/>
                <w:u w:val="single"/>
              </w:rPr>
              <w:t>.00-</w:t>
            </w:r>
            <w:r>
              <w:rPr>
                <w:color w:val="00000A"/>
                <w:szCs w:val="28"/>
                <w:u w:val="single"/>
              </w:rPr>
              <w:t>2</w:t>
            </w:r>
            <w:r w:rsidRPr="00CD29A0">
              <w:rPr>
                <w:color w:val="00000A"/>
                <w:szCs w:val="28"/>
                <w:u w:val="single"/>
              </w:rPr>
              <w:t>1.</w:t>
            </w:r>
            <w:r>
              <w:rPr>
                <w:color w:val="00000A"/>
                <w:szCs w:val="28"/>
                <w:u w:val="single"/>
              </w:rPr>
              <w:t>0</w:t>
            </w:r>
            <w:r w:rsidRPr="00CD29A0">
              <w:rPr>
                <w:color w:val="00000A"/>
                <w:szCs w:val="28"/>
                <w:u w:val="single"/>
              </w:rPr>
              <w:t>0</w:t>
            </w:r>
          </w:p>
        </w:tc>
      </w:tr>
      <w:tr w:rsidR="001F7C92" w:rsidRPr="00CD29A0" w:rsidTr="000F581E">
        <w:trPr>
          <w:cantSplit/>
          <w:trHeight w:val="249"/>
        </w:trPr>
        <w:tc>
          <w:tcPr>
            <w:tcW w:w="3023" w:type="dxa"/>
          </w:tcPr>
          <w:p w:rsidR="001F7C92" w:rsidRPr="00CD29A0" w:rsidRDefault="001F7C92" w:rsidP="000F581E">
            <w:pPr>
              <w:suppressAutoHyphens/>
              <w:ind w:left="567" w:hanging="62"/>
              <w:jc w:val="both"/>
              <w:rPr>
                <w:color w:val="00000A"/>
                <w:szCs w:val="28"/>
              </w:rPr>
            </w:pPr>
            <w:r w:rsidRPr="00CD29A0">
              <w:rPr>
                <w:color w:val="00000A"/>
                <w:szCs w:val="28"/>
              </w:rPr>
              <w:t>пятница</w:t>
            </w:r>
          </w:p>
        </w:tc>
        <w:tc>
          <w:tcPr>
            <w:tcW w:w="5987" w:type="dxa"/>
          </w:tcPr>
          <w:p w:rsidR="001F7C92" w:rsidRPr="00CD29A0" w:rsidRDefault="001F7C92" w:rsidP="000F581E">
            <w:pPr>
              <w:suppressAutoHyphens/>
              <w:ind w:firstLine="567"/>
              <w:jc w:val="both"/>
              <w:rPr>
                <w:color w:val="00000A"/>
                <w:szCs w:val="28"/>
              </w:rPr>
            </w:pPr>
            <w:r w:rsidRPr="00CD29A0">
              <w:rPr>
                <w:color w:val="00000A"/>
                <w:szCs w:val="28"/>
                <w:u w:val="single"/>
              </w:rPr>
              <w:t>0</w:t>
            </w:r>
            <w:r>
              <w:rPr>
                <w:color w:val="00000A"/>
                <w:szCs w:val="28"/>
                <w:u w:val="single"/>
              </w:rPr>
              <w:t>9</w:t>
            </w:r>
            <w:r w:rsidRPr="00CD29A0">
              <w:rPr>
                <w:color w:val="00000A"/>
                <w:szCs w:val="28"/>
                <w:u w:val="single"/>
              </w:rPr>
              <w:t>.00-</w:t>
            </w:r>
            <w:r>
              <w:rPr>
                <w:color w:val="00000A"/>
                <w:szCs w:val="28"/>
                <w:u w:val="single"/>
              </w:rPr>
              <w:t>2</w:t>
            </w:r>
            <w:r w:rsidRPr="00CD29A0">
              <w:rPr>
                <w:color w:val="00000A"/>
                <w:szCs w:val="28"/>
                <w:u w:val="single"/>
              </w:rPr>
              <w:t>1.</w:t>
            </w:r>
            <w:r>
              <w:rPr>
                <w:color w:val="00000A"/>
                <w:szCs w:val="28"/>
                <w:u w:val="single"/>
              </w:rPr>
              <w:t>0</w:t>
            </w:r>
            <w:r w:rsidRPr="00CD29A0">
              <w:rPr>
                <w:color w:val="00000A"/>
                <w:szCs w:val="28"/>
                <w:u w:val="single"/>
              </w:rPr>
              <w:t>0</w:t>
            </w:r>
          </w:p>
        </w:tc>
      </w:tr>
      <w:tr w:rsidR="001F7C92" w:rsidRPr="00CD29A0" w:rsidTr="000F581E">
        <w:trPr>
          <w:cantSplit/>
          <w:trHeight w:val="249"/>
        </w:trPr>
        <w:tc>
          <w:tcPr>
            <w:tcW w:w="3023" w:type="dxa"/>
          </w:tcPr>
          <w:p w:rsidR="001F7C92" w:rsidRPr="00CD29A0" w:rsidRDefault="001F7C92" w:rsidP="000F581E">
            <w:pPr>
              <w:suppressAutoHyphens/>
              <w:ind w:left="567" w:hanging="62"/>
              <w:jc w:val="both"/>
              <w:rPr>
                <w:color w:val="00000A"/>
                <w:szCs w:val="28"/>
              </w:rPr>
            </w:pPr>
            <w:r w:rsidRPr="00CD29A0">
              <w:rPr>
                <w:color w:val="00000A"/>
                <w:szCs w:val="28"/>
              </w:rPr>
              <w:t>суббота</w:t>
            </w:r>
          </w:p>
        </w:tc>
        <w:tc>
          <w:tcPr>
            <w:tcW w:w="5987" w:type="dxa"/>
          </w:tcPr>
          <w:p w:rsidR="001F7C92" w:rsidRPr="00CD29A0" w:rsidRDefault="001F7C92" w:rsidP="000F581E">
            <w:pPr>
              <w:suppressAutoHyphens/>
              <w:ind w:firstLine="567"/>
              <w:jc w:val="both"/>
              <w:rPr>
                <w:color w:val="00000A"/>
                <w:szCs w:val="28"/>
              </w:rPr>
            </w:pPr>
            <w:r>
              <w:rPr>
                <w:color w:val="00000A"/>
                <w:szCs w:val="28"/>
                <w:u w:val="single"/>
              </w:rPr>
              <w:t>10</w:t>
            </w:r>
            <w:r w:rsidRPr="00CD29A0">
              <w:rPr>
                <w:color w:val="00000A"/>
                <w:szCs w:val="28"/>
                <w:u w:val="single"/>
              </w:rPr>
              <w:t>.00-</w:t>
            </w:r>
            <w:r>
              <w:rPr>
                <w:color w:val="00000A"/>
                <w:szCs w:val="28"/>
                <w:u w:val="single"/>
              </w:rPr>
              <w:t>23</w:t>
            </w:r>
            <w:r w:rsidRPr="00CD29A0">
              <w:rPr>
                <w:color w:val="00000A"/>
                <w:szCs w:val="28"/>
                <w:u w:val="single"/>
              </w:rPr>
              <w:t>.</w:t>
            </w:r>
            <w:r>
              <w:rPr>
                <w:color w:val="00000A"/>
                <w:szCs w:val="28"/>
                <w:u w:val="single"/>
              </w:rPr>
              <w:t>0</w:t>
            </w:r>
            <w:r w:rsidRPr="00CD29A0">
              <w:rPr>
                <w:color w:val="00000A"/>
                <w:szCs w:val="28"/>
                <w:u w:val="single"/>
              </w:rPr>
              <w:t>0</w:t>
            </w:r>
          </w:p>
        </w:tc>
      </w:tr>
      <w:tr w:rsidR="001F7C92" w:rsidRPr="00CD29A0" w:rsidTr="000F581E">
        <w:trPr>
          <w:cantSplit/>
          <w:trHeight w:val="249"/>
        </w:trPr>
        <w:tc>
          <w:tcPr>
            <w:tcW w:w="3023" w:type="dxa"/>
          </w:tcPr>
          <w:p w:rsidR="001F7C92" w:rsidRDefault="001F7C92" w:rsidP="000F581E">
            <w:pPr>
              <w:suppressAutoHyphens/>
              <w:ind w:left="567" w:hanging="62"/>
              <w:jc w:val="both"/>
              <w:rPr>
                <w:color w:val="00000A"/>
                <w:szCs w:val="28"/>
              </w:rPr>
            </w:pPr>
            <w:r w:rsidRPr="00CD29A0">
              <w:rPr>
                <w:color w:val="00000A"/>
                <w:szCs w:val="28"/>
              </w:rPr>
              <w:t>Воскресенье</w:t>
            </w:r>
          </w:p>
          <w:p w:rsidR="001F7C92" w:rsidRDefault="001F7C92" w:rsidP="000F581E">
            <w:pPr>
              <w:suppressAutoHyphens/>
              <w:ind w:left="505"/>
              <w:jc w:val="both"/>
              <w:rPr>
                <w:color w:val="00000A"/>
                <w:szCs w:val="28"/>
              </w:rPr>
            </w:pPr>
          </w:p>
          <w:p w:rsidR="001F7C92" w:rsidRPr="00CD29A0" w:rsidRDefault="001F7C92" w:rsidP="000F581E">
            <w:pPr>
              <w:suppressAutoHyphens/>
              <w:ind w:left="567" w:hanging="62"/>
              <w:jc w:val="both"/>
              <w:rPr>
                <w:color w:val="00000A"/>
                <w:szCs w:val="28"/>
              </w:rPr>
            </w:pPr>
            <w:r w:rsidRPr="00DB574C">
              <w:rPr>
                <w:color w:val="00000A"/>
                <w:szCs w:val="28"/>
              </w:rPr>
              <w:t>Перерыв на обед</w:t>
            </w:r>
          </w:p>
        </w:tc>
        <w:tc>
          <w:tcPr>
            <w:tcW w:w="5987" w:type="dxa"/>
          </w:tcPr>
          <w:p w:rsidR="001F7C92" w:rsidRDefault="001F7C92" w:rsidP="000F581E">
            <w:pPr>
              <w:suppressAutoHyphens/>
              <w:ind w:firstLine="567"/>
              <w:jc w:val="both"/>
              <w:rPr>
                <w:color w:val="00000A"/>
                <w:szCs w:val="28"/>
                <w:u w:val="single"/>
              </w:rPr>
            </w:pPr>
            <w:r>
              <w:rPr>
                <w:color w:val="00000A"/>
                <w:szCs w:val="28"/>
                <w:u w:val="single"/>
              </w:rPr>
              <w:t>1</w:t>
            </w:r>
            <w:r w:rsidRPr="00CD29A0">
              <w:rPr>
                <w:color w:val="00000A"/>
                <w:szCs w:val="28"/>
                <w:u w:val="single"/>
              </w:rPr>
              <w:t>0.00-</w:t>
            </w:r>
            <w:r>
              <w:rPr>
                <w:color w:val="00000A"/>
                <w:szCs w:val="28"/>
                <w:u w:val="single"/>
              </w:rPr>
              <w:t>23</w:t>
            </w:r>
            <w:r w:rsidRPr="00CD29A0">
              <w:rPr>
                <w:color w:val="00000A"/>
                <w:szCs w:val="28"/>
                <w:u w:val="single"/>
              </w:rPr>
              <w:t>.</w:t>
            </w:r>
            <w:r>
              <w:rPr>
                <w:color w:val="00000A"/>
                <w:szCs w:val="28"/>
                <w:u w:val="single"/>
              </w:rPr>
              <w:t>0</w:t>
            </w:r>
            <w:r w:rsidRPr="00CD29A0">
              <w:rPr>
                <w:color w:val="00000A"/>
                <w:szCs w:val="28"/>
                <w:u w:val="single"/>
              </w:rPr>
              <w:t>0</w:t>
            </w:r>
          </w:p>
          <w:p w:rsidR="001F7C92" w:rsidRDefault="001F7C92" w:rsidP="000F581E">
            <w:pPr>
              <w:suppressAutoHyphens/>
              <w:ind w:firstLine="567"/>
              <w:jc w:val="both"/>
              <w:rPr>
                <w:color w:val="00000A"/>
                <w:szCs w:val="28"/>
                <w:u w:val="single"/>
              </w:rPr>
            </w:pPr>
          </w:p>
          <w:p w:rsidR="001F7C92" w:rsidRPr="00CD29A0" w:rsidRDefault="001F7C92" w:rsidP="000F581E">
            <w:pPr>
              <w:suppressAutoHyphens/>
              <w:ind w:firstLine="567"/>
              <w:jc w:val="both"/>
              <w:rPr>
                <w:color w:val="00000A"/>
                <w:szCs w:val="28"/>
              </w:rPr>
            </w:pPr>
            <w:r w:rsidRPr="002D4674">
              <w:rPr>
                <w:color w:val="00000A"/>
                <w:szCs w:val="28"/>
                <w:u w:val="single"/>
              </w:rPr>
              <w:t>Без перерыва на обед</w:t>
            </w:r>
          </w:p>
        </w:tc>
      </w:tr>
    </w:tbl>
    <w:p w:rsidR="001F7C92" w:rsidRDefault="001F7C92" w:rsidP="001F7C92">
      <w:pPr>
        <w:ind w:firstLine="851"/>
        <w:jc w:val="both"/>
        <w:rPr>
          <w:szCs w:val="28"/>
        </w:rPr>
      </w:pPr>
    </w:p>
    <w:p w:rsidR="001F7C92" w:rsidRDefault="001F7C92" w:rsidP="001F7C92">
      <w:pPr>
        <w:ind w:firstLine="851"/>
        <w:jc w:val="both"/>
        <w:rPr>
          <w:szCs w:val="28"/>
        </w:rPr>
      </w:pPr>
      <w:r>
        <w:rPr>
          <w:szCs w:val="28"/>
        </w:rPr>
        <w:t xml:space="preserve">1.7 </w:t>
      </w:r>
      <w:r w:rsidRPr="00457A1F">
        <w:rPr>
          <w:szCs w:val="28"/>
        </w:rPr>
        <w:t>Часы приема заявлений на предоставление муниципальной услуги Учреждения:</w:t>
      </w:r>
      <w:r>
        <w:rPr>
          <w:szCs w:val="28"/>
        </w:rPr>
        <w:t xml:space="preserve"> </w:t>
      </w:r>
    </w:p>
    <w:tbl>
      <w:tblPr>
        <w:tblW w:w="9010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23"/>
        <w:gridCol w:w="5987"/>
      </w:tblGrid>
      <w:tr w:rsidR="001F7C92" w:rsidRPr="00CD29A0" w:rsidTr="000F581E">
        <w:trPr>
          <w:cantSplit/>
          <w:trHeight w:val="249"/>
        </w:trPr>
        <w:tc>
          <w:tcPr>
            <w:tcW w:w="3023" w:type="dxa"/>
          </w:tcPr>
          <w:p w:rsidR="001F7C92" w:rsidRPr="00CD29A0" w:rsidRDefault="001F7C92" w:rsidP="000F581E">
            <w:pPr>
              <w:suppressAutoHyphens/>
              <w:ind w:left="567" w:hanging="62"/>
              <w:jc w:val="both"/>
              <w:rPr>
                <w:color w:val="00000A"/>
                <w:szCs w:val="28"/>
              </w:rPr>
            </w:pPr>
            <w:r w:rsidRPr="00CD29A0">
              <w:rPr>
                <w:color w:val="00000A"/>
                <w:szCs w:val="28"/>
              </w:rPr>
              <w:t>понедельник</w:t>
            </w:r>
          </w:p>
        </w:tc>
        <w:tc>
          <w:tcPr>
            <w:tcW w:w="5987" w:type="dxa"/>
          </w:tcPr>
          <w:p w:rsidR="001F7C92" w:rsidRPr="00CD29A0" w:rsidRDefault="001F7C92" w:rsidP="000F581E">
            <w:pPr>
              <w:suppressAutoHyphens/>
              <w:ind w:firstLine="567"/>
              <w:jc w:val="both"/>
              <w:rPr>
                <w:color w:val="00000A"/>
                <w:szCs w:val="28"/>
                <w:u w:val="single"/>
              </w:rPr>
            </w:pPr>
            <w:r w:rsidRPr="00CD29A0">
              <w:rPr>
                <w:color w:val="00000A"/>
                <w:szCs w:val="28"/>
                <w:u w:val="single"/>
              </w:rPr>
              <w:t>0</w:t>
            </w:r>
            <w:r>
              <w:rPr>
                <w:color w:val="00000A"/>
                <w:szCs w:val="28"/>
                <w:u w:val="single"/>
              </w:rPr>
              <w:t>8</w:t>
            </w:r>
            <w:r w:rsidRPr="00CD29A0">
              <w:rPr>
                <w:color w:val="00000A"/>
                <w:szCs w:val="28"/>
                <w:u w:val="single"/>
              </w:rPr>
              <w:t>.00-1</w:t>
            </w:r>
            <w:r>
              <w:rPr>
                <w:color w:val="00000A"/>
                <w:szCs w:val="28"/>
                <w:u w:val="single"/>
              </w:rPr>
              <w:t>5</w:t>
            </w:r>
            <w:r w:rsidRPr="00CD29A0">
              <w:rPr>
                <w:color w:val="00000A"/>
                <w:szCs w:val="28"/>
                <w:u w:val="single"/>
              </w:rPr>
              <w:t>.</w:t>
            </w:r>
            <w:r>
              <w:rPr>
                <w:color w:val="00000A"/>
                <w:szCs w:val="28"/>
                <w:u w:val="single"/>
              </w:rPr>
              <w:t>0</w:t>
            </w:r>
            <w:r w:rsidRPr="00CD29A0">
              <w:rPr>
                <w:color w:val="00000A"/>
                <w:szCs w:val="28"/>
                <w:u w:val="single"/>
              </w:rPr>
              <w:t>0</w:t>
            </w:r>
          </w:p>
        </w:tc>
      </w:tr>
      <w:tr w:rsidR="001F7C92" w:rsidRPr="00CD29A0" w:rsidTr="000F581E">
        <w:trPr>
          <w:cantSplit/>
          <w:trHeight w:val="249"/>
        </w:trPr>
        <w:tc>
          <w:tcPr>
            <w:tcW w:w="3023" w:type="dxa"/>
          </w:tcPr>
          <w:p w:rsidR="001F7C92" w:rsidRPr="00CD29A0" w:rsidRDefault="001F7C92" w:rsidP="000F581E">
            <w:pPr>
              <w:suppressAutoHyphens/>
              <w:ind w:left="567" w:hanging="62"/>
              <w:jc w:val="both"/>
              <w:rPr>
                <w:color w:val="00000A"/>
                <w:szCs w:val="28"/>
              </w:rPr>
            </w:pPr>
            <w:r w:rsidRPr="00CD29A0">
              <w:rPr>
                <w:color w:val="00000A"/>
                <w:szCs w:val="28"/>
              </w:rPr>
              <w:t>вторник</w:t>
            </w:r>
          </w:p>
        </w:tc>
        <w:tc>
          <w:tcPr>
            <w:tcW w:w="5987" w:type="dxa"/>
          </w:tcPr>
          <w:p w:rsidR="001F7C92" w:rsidRPr="00CD29A0" w:rsidRDefault="001F7C92" w:rsidP="000F581E">
            <w:pPr>
              <w:suppressAutoHyphens/>
              <w:ind w:firstLine="567"/>
              <w:jc w:val="both"/>
              <w:rPr>
                <w:color w:val="00000A"/>
                <w:szCs w:val="28"/>
              </w:rPr>
            </w:pPr>
            <w:r w:rsidRPr="00CD29A0">
              <w:rPr>
                <w:color w:val="00000A"/>
                <w:szCs w:val="28"/>
                <w:u w:val="single"/>
              </w:rPr>
              <w:t>0</w:t>
            </w:r>
            <w:r>
              <w:rPr>
                <w:color w:val="00000A"/>
                <w:szCs w:val="28"/>
                <w:u w:val="single"/>
              </w:rPr>
              <w:t>8</w:t>
            </w:r>
            <w:r w:rsidRPr="00CD29A0">
              <w:rPr>
                <w:color w:val="00000A"/>
                <w:szCs w:val="28"/>
                <w:u w:val="single"/>
              </w:rPr>
              <w:t>.00-1</w:t>
            </w:r>
            <w:r>
              <w:rPr>
                <w:color w:val="00000A"/>
                <w:szCs w:val="28"/>
                <w:u w:val="single"/>
              </w:rPr>
              <w:t>5</w:t>
            </w:r>
            <w:r w:rsidRPr="00CD29A0">
              <w:rPr>
                <w:color w:val="00000A"/>
                <w:szCs w:val="28"/>
                <w:u w:val="single"/>
              </w:rPr>
              <w:t>.</w:t>
            </w:r>
            <w:r>
              <w:rPr>
                <w:color w:val="00000A"/>
                <w:szCs w:val="28"/>
                <w:u w:val="single"/>
              </w:rPr>
              <w:t>0</w:t>
            </w:r>
            <w:r w:rsidRPr="00CD29A0">
              <w:rPr>
                <w:color w:val="00000A"/>
                <w:szCs w:val="28"/>
                <w:u w:val="single"/>
              </w:rPr>
              <w:t>0</w:t>
            </w:r>
          </w:p>
        </w:tc>
      </w:tr>
      <w:tr w:rsidR="001F7C92" w:rsidRPr="00CD29A0" w:rsidTr="000F581E">
        <w:trPr>
          <w:cantSplit/>
          <w:trHeight w:val="249"/>
        </w:trPr>
        <w:tc>
          <w:tcPr>
            <w:tcW w:w="3023" w:type="dxa"/>
          </w:tcPr>
          <w:p w:rsidR="001F7C92" w:rsidRPr="00CD29A0" w:rsidRDefault="001F7C92" w:rsidP="000F581E">
            <w:pPr>
              <w:suppressAutoHyphens/>
              <w:ind w:left="567" w:hanging="62"/>
              <w:jc w:val="both"/>
              <w:rPr>
                <w:color w:val="00000A"/>
                <w:szCs w:val="28"/>
              </w:rPr>
            </w:pPr>
            <w:r w:rsidRPr="00CD29A0">
              <w:rPr>
                <w:color w:val="00000A"/>
                <w:szCs w:val="28"/>
              </w:rPr>
              <w:lastRenderedPageBreak/>
              <w:t>среда</w:t>
            </w:r>
          </w:p>
        </w:tc>
        <w:tc>
          <w:tcPr>
            <w:tcW w:w="5987" w:type="dxa"/>
          </w:tcPr>
          <w:p w:rsidR="001F7C92" w:rsidRPr="00CD29A0" w:rsidRDefault="001F7C92" w:rsidP="000F581E">
            <w:pPr>
              <w:suppressAutoHyphens/>
              <w:ind w:firstLine="567"/>
              <w:jc w:val="both"/>
              <w:rPr>
                <w:color w:val="00000A"/>
                <w:szCs w:val="28"/>
              </w:rPr>
            </w:pPr>
            <w:r w:rsidRPr="00CD29A0">
              <w:rPr>
                <w:color w:val="00000A"/>
                <w:szCs w:val="28"/>
                <w:u w:val="single"/>
              </w:rPr>
              <w:t>0</w:t>
            </w:r>
            <w:r>
              <w:rPr>
                <w:color w:val="00000A"/>
                <w:szCs w:val="28"/>
                <w:u w:val="single"/>
              </w:rPr>
              <w:t>8</w:t>
            </w:r>
            <w:r w:rsidRPr="00CD29A0">
              <w:rPr>
                <w:color w:val="00000A"/>
                <w:szCs w:val="28"/>
                <w:u w:val="single"/>
              </w:rPr>
              <w:t>.00-1</w:t>
            </w:r>
            <w:r>
              <w:rPr>
                <w:color w:val="00000A"/>
                <w:szCs w:val="28"/>
                <w:u w:val="single"/>
              </w:rPr>
              <w:t>5</w:t>
            </w:r>
            <w:r w:rsidRPr="00CD29A0">
              <w:rPr>
                <w:color w:val="00000A"/>
                <w:szCs w:val="28"/>
                <w:u w:val="single"/>
              </w:rPr>
              <w:t>.</w:t>
            </w:r>
            <w:r>
              <w:rPr>
                <w:color w:val="00000A"/>
                <w:szCs w:val="28"/>
                <w:u w:val="single"/>
              </w:rPr>
              <w:t>0</w:t>
            </w:r>
            <w:r w:rsidRPr="00CD29A0">
              <w:rPr>
                <w:color w:val="00000A"/>
                <w:szCs w:val="28"/>
                <w:u w:val="single"/>
              </w:rPr>
              <w:t>0</w:t>
            </w:r>
          </w:p>
        </w:tc>
      </w:tr>
      <w:tr w:rsidR="001F7C92" w:rsidRPr="00CD29A0" w:rsidTr="000F581E">
        <w:trPr>
          <w:cantSplit/>
          <w:trHeight w:val="249"/>
        </w:trPr>
        <w:tc>
          <w:tcPr>
            <w:tcW w:w="3023" w:type="dxa"/>
          </w:tcPr>
          <w:p w:rsidR="001F7C92" w:rsidRPr="00CD29A0" w:rsidRDefault="001F7C92" w:rsidP="000F581E">
            <w:pPr>
              <w:suppressAutoHyphens/>
              <w:ind w:left="567" w:hanging="62"/>
              <w:jc w:val="both"/>
              <w:rPr>
                <w:color w:val="00000A"/>
                <w:szCs w:val="28"/>
              </w:rPr>
            </w:pPr>
            <w:r w:rsidRPr="00CD29A0">
              <w:rPr>
                <w:color w:val="00000A"/>
                <w:szCs w:val="28"/>
              </w:rPr>
              <w:t>четверг</w:t>
            </w:r>
          </w:p>
        </w:tc>
        <w:tc>
          <w:tcPr>
            <w:tcW w:w="5987" w:type="dxa"/>
          </w:tcPr>
          <w:p w:rsidR="001F7C92" w:rsidRPr="00CD29A0" w:rsidRDefault="001F7C92" w:rsidP="000F581E">
            <w:pPr>
              <w:suppressAutoHyphens/>
              <w:ind w:firstLine="567"/>
              <w:jc w:val="both"/>
              <w:rPr>
                <w:color w:val="00000A"/>
                <w:szCs w:val="28"/>
              </w:rPr>
            </w:pPr>
            <w:r w:rsidRPr="00CD29A0">
              <w:rPr>
                <w:color w:val="00000A"/>
                <w:szCs w:val="28"/>
                <w:u w:val="single"/>
              </w:rPr>
              <w:t>0</w:t>
            </w:r>
            <w:r>
              <w:rPr>
                <w:color w:val="00000A"/>
                <w:szCs w:val="28"/>
                <w:u w:val="single"/>
              </w:rPr>
              <w:t>8</w:t>
            </w:r>
            <w:r w:rsidRPr="00CD29A0">
              <w:rPr>
                <w:color w:val="00000A"/>
                <w:szCs w:val="28"/>
                <w:u w:val="single"/>
              </w:rPr>
              <w:t>.00-1</w:t>
            </w:r>
            <w:r>
              <w:rPr>
                <w:color w:val="00000A"/>
                <w:szCs w:val="28"/>
                <w:u w:val="single"/>
              </w:rPr>
              <w:t>5</w:t>
            </w:r>
            <w:r w:rsidRPr="00CD29A0">
              <w:rPr>
                <w:color w:val="00000A"/>
                <w:szCs w:val="28"/>
                <w:u w:val="single"/>
              </w:rPr>
              <w:t>.</w:t>
            </w:r>
            <w:r>
              <w:rPr>
                <w:color w:val="00000A"/>
                <w:szCs w:val="28"/>
                <w:u w:val="single"/>
              </w:rPr>
              <w:t>0</w:t>
            </w:r>
            <w:r w:rsidRPr="00CD29A0">
              <w:rPr>
                <w:color w:val="00000A"/>
                <w:szCs w:val="28"/>
                <w:u w:val="single"/>
              </w:rPr>
              <w:t>0</w:t>
            </w:r>
          </w:p>
        </w:tc>
      </w:tr>
      <w:tr w:rsidR="001F7C92" w:rsidRPr="00CD29A0" w:rsidTr="000F581E">
        <w:trPr>
          <w:cantSplit/>
          <w:trHeight w:val="249"/>
        </w:trPr>
        <w:tc>
          <w:tcPr>
            <w:tcW w:w="3023" w:type="dxa"/>
          </w:tcPr>
          <w:p w:rsidR="001F7C92" w:rsidRPr="00CD29A0" w:rsidRDefault="001F7C92" w:rsidP="000F581E">
            <w:pPr>
              <w:suppressAutoHyphens/>
              <w:ind w:left="567" w:hanging="62"/>
              <w:jc w:val="both"/>
              <w:rPr>
                <w:color w:val="00000A"/>
                <w:szCs w:val="28"/>
              </w:rPr>
            </w:pPr>
            <w:r w:rsidRPr="00CD29A0">
              <w:rPr>
                <w:color w:val="00000A"/>
                <w:szCs w:val="28"/>
              </w:rPr>
              <w:t>пятница</w:t>
            </w:r>
          </w:p>
        </w:tc>
        <w:tc>
          <w:tcPr>
            <w:tcW w:w="5987" w:type="dxa"/>
          </w:tcPr>
          <w:p w:rsidR="001F7C92" w:rsidRPr="00CD29A0" w:rsidRDefault="001F7C92" w:rsidP="000F581E">
            <w:pPr>
              <w:suppressAutoHyphens/>
              <w:ind w:firstLine="567"/>
              <w:jc w:val="both"/>
              <w:rPr>
                <w:color w:val="00000A"/>
                <w:szCs w:val="28"/>
              </w:rPr>
            </w:pPr>
            <w:r w:rsidRPr="00CD29A0">
              <w:rPr>
                <w:color w:val="00000A"/>
                <w:szCs w:val="28"/>
                <w:u w:val="single"/>
              </w:rPr>
              <w:t>0</w:t>
            </w:r>
            <w:r>
              <w:rPr>
                <w:color w:val="00000A"/>
                <w:szCs w:val="28"/>
                <w:u w:val="single"/>
              </w:rPr>
              <w:t>8</w:t>
            </w:r>
            <w:r w:rsidRPr="00CD29A0">
              <w:rPr>
                <w:color w:val="00000A"/>
                <w:szCs w:val="28"/>
                <w:u w:val="single"/>
              </w:rPr>
              <w:t>.00-1</w:t>
            </w:r>
            <w:r>
              <w:rPr>
                <w:color w:val="00000A"/>
                <w:szCs w:val="28"/>
                <w:u w:val="single"/>
              </w:rPr>
              <w:t>5</w:t>
            </w:r>
            <w:r w:rsidRPr="00CD29A0">
              <w:rPr>
                <w:color w:val="00000A"/>
                <w:szCs w:val="28"/>
                <w:u w:val="single"/>
              </w:rPr>
              <w:t>.</w:t>
            </w:r>
            <w:r>
              <w:rPr>
                <w:color w:val="00000A"/>
                <w:szCs w:val="28"/>
                <w:u w:val="single"/>
              </w:rPr>
              <w:t>0</w:t>
            </w:r>
            <w:r w:rsidRPr="00CD29A0">
              <w:rPr>
                <w:color w:val="00000A"/>
                <w:szCs w:val="28"/>
                <w:u w:val="single"/>
              </w:rPr>
              <w:t>0</w:t>
            </w:r>
          </w:p>
        </w:tc>
      </w:tr>
      <w:tr w:rsidR="001F7C92" w:rsidRPr="00CD29A0" w:rsidTr="000F581E">
        <w:trPr>
          <w:cantSplit/>
          <w:trHeight w:val="249"/>
        </w:trPr>
        <w:tc>
          <w:tcPr>
            <w:tcW w:w="3023" w:type="dxa"/>
          </w:tcPr>
          <w:p w:rsidR="001F7C92" w:rsidRPr="00CD29A0" w:rsidRDefault="001F7C92" w:rsidP="000F581E">
            <w:pPr>
              <w:suppressAutoHyphens/>
              <w:ind w:left="567" w:hanging="62"/>
              <w:jc w:val="both"/>
              <w:rPr>
                <w:color w:val="00000A"/>
                <w:szCs w:val="28"/>
              </w:rPr>
            </w:pPr>
            <w:r w:rsidRPr="00CD29A0">
              <w:rPr>
                <w:color w:val="00000A"/>
                <w:szCs w:val="28"/>
              </w:rPr>
              <w:t>суббота</w:t>
            </w:r>
          </w:p>
        </w:tc>
        <w:tc>
          <w:tcPr>
            <w:tcW w:w="5987" w:type="dxa"/>
          </w:tcPr>
          <w:p w:rsidR="001F7C92" w:rsidRPr="00CD29A0" w:rsidRDefault="001F7C92" w:rsidP="000F581E">
            <w:pPr>
              <w:suppressAutoHyphens/>
              <w:ind w:firstLine="567"/>
              <w:jc w:val="both"/>
              <w:rPr>
                <w:color w:val="00000A"/>
                <w:szCs w:val="28"/>
              </w:rPr>
            </w:pPr>
            <w:r>
              <w:rPr>
                <w:color w:val="00000A"/>
                <w:szCs w:val="28"/>
              </w:rPr>
              <w:t>Выходной день</w:t>
            </w:r>
          </w:p>
        </w:tc>
      </w:tr>
      <w:tr w:rsidR="001F7C92" w:rsidRPr="00CD29A0" w:rsidTr="000F581E">
        <w:trPr>
          <w:cantSplit/>
          <w:trHeight w:val="249"/>
        </w:trPr>
        <w:tc>
          <w:tcPr>
            <w:tcW w:w="3023" w:type="dxa"/>
          </w:tcPr>
          <w:p w:rsidR="001F7C92" w:rsidRDefault="001F7C92" w:rsidP="000F581E">
            <w:pPr>
              <w:suppressAutoHyphens/>
              <w:ind w:left="567" w:hanging="62"/>
              <w:jc w:val="both"/>
              <w:rPr>
                <w:color w:val="00000A"/>
                <w:szCs w:val="28"/>
              </w:rPr>
            </w:pPr>
            <w:r w:rsidRPr="00CD29A0">
              <w:rPr>
                <w:color w:val="00000A"/>
                <w:szCs w:val="28"/>
              </w:rPr>
              <w:t>Воскресенье</w:t>
            </w:r>
          </w:p>
          <w:p w:rsidR="001F7C92" w:rsidRDefault="001F7C92" w:rsidP="000F581E">
            <w:pPr>
              <w:suppressAutoHyphens/>
              <w:ind w:left="505"/>
              <w:jc w:val="both"/>
              <w:rPr>
                <w:color w:val="00000A"/>
                <w:szCs w:val="28"/>
              </w:rPr>
            </w:pPr>
          </w:p>
          <w:p w:rsidR="001F7C92" w:rsidRPr="00CD29A0" w:rsidRDefault="001F7C92" w:rsidP="000F581E">
            <w:pPr>
              <w:suppressAutoHyphens/>
              <w:ind w:left="567" w:hanging="62"/>
              <w:jc w:val="both"/>
              <w:rPr>
                <w:color w:val="00000A"/>
                <w:szCs w:val="28"/>
              </w:rPr>
            </w:pPr>
            <w:r w:rsidRPr="00DB574C">
              <w:rPr>
                <w:color w:val="00000A"/>
                <w:szCs w:val="28"/>
              </w:rPr>
              <w:t>Перерыв на обед</w:t>
            </w:r>
          </w:p>
        </w:tc>
        <w:tc>
          <w:tcPr>
            <w:tcW w:w="5987" w:type="dxa"/>
          </w:tcPr>
          <w:p w:rsidR="001F7C92" w:rsidRDefault="001F7C92" w:rsidP="000F581E">
            <w:pPr>
              <w:suppressAutoHyphens/>
              <w:ind w:firstLine="567"/>
              <w:jc w:val="both"/>
              <w:rPr>
                <w:color w:val="00000A"/>
                <w:szCs w:val="28"/>
                <w:u w:val="single"/>
              </w:rPr>
            </w:pPr>
            <w:r>
              <w:rPr>
                <w:color w:val="00000A"/>
                <w:szCs w:val="28"/>
                <w:u w:val="single"/>
              </w:rPr>
              <w:t>Выходной день</w:t>
            </w:r>
          </w:p>
          <w:p w:rsidR="001F7C92" w:rsidRDefault="001F7C92" w:rsidP="000F581E">
            <w:pPr>
              <w:suppressAutoHyphens/>
              <w:ind w:firstLine="567"/>
              <w:jc w:val="both"/>
              <w:rPr>
                <w:color w:val="00000A"/>
                <w:szCs w:val="28"/>
                <w:u w:val="single"/>
              </w:rPr>
            </w:pPr>
          </w:p>
          <w:p w:rsidR="001F7C92" w:rsidRPr="00D65453" w:rsidRDefault="001F7C92" w:rsidP="000F581E">
            <w:pPr>
              <w:suppressAutoHyphens/>
              <w:ind w:firstLine="567"/>
              <w:jc w:val="both"/>
              <w:rPr>
                <w:color w:val="00000A"/>
                <w:szCs w:val="28"/>
                <w:u w:val="single"/>
              </w:rPr>
            </w:pPr>
            <w:r w:rsidRPr="00D65453">
              <w:rPr>
                <w:color w:val="00000A"/>
                <w:szCs w:val="28"/>
                <w:u w:val="single"/>
              </w:rPr>
              <w:t>12.00-13.00</w:t>
            </w:r>
          </w:p>
        </w:tc>
      </w:tr>
    </w:tbl>
    <w:p w:rsidR="001F7C92" w:rsidRDefault="001F7C92" w:rsidP="001F7C92">
      <w:pPr>
        <w:ind w:firstLine="851"/>
        <w:jc w:val="both"/>
        <w:rPr>
          <w:szCs w:val="28"/>
        </w:rPr>
      </w:pPr>
    </w:p>
    <w:p w:rsidR="001F7C92" w:rsidRPr="00E3754C" w:rsidRDefault="001F7C92" w:rsidP="001F7C92">
      <w:pPr>
        <w:ind w:firstLine="851"/>
        <w:jc w:val="both"/>
        <w:rPr>
          <w:szCs w:val="28"/>
        </w:rPr>
      </w:pPr>
      <w:r>
        <w:rPr>
          <w:szCs w:val="28"/>
        </w:rPr>
        <w:t xml:space="preserve">1.8. </w:t>
      </w:r>
      <w:r w:rsidRPr="00E3754C">
        <w:rPr>
          <w:szCs w:val="28"/>
        </w:rPr>
        <w:t>На Едином портале и Региональном портале государственных и муниципальных услуг (функций), размещается следующая информация:</w:t>
      </w:r>
    </w:p>
    <w:p w:rsidR="001F7C92" w:rsidRPr="00E3754C" w:rsidRDefault="001F7C92" w:rsidP="001F7C92">
      <w:pPr>
        <w:ind w:firstLine="851"/>
        <w:jc w:val="both"/>
        <w:rPr>
          <w:szCs w:val="28"/>
        </w:rPr>
      </w:pPr>
      <w:r w:rsidRPr="00E3754C">
        <w:rPr>
          <w:szCs w:val="28"/>
        </w:rPr>
        <w:t xml:space="preserve">1) исчерпывающий перечень документов, необходимых для предоставления </w:t>
      </w:r>
      <w:r>
        <w:rPr>
          <w:szCs w:val="28"/>
        </w:rPr>
        <w:t>муниципальной</w:t>
      </w:r>
      <w:r w:rsidRPr="00E3754C">
        <w:rPr>
          <w:szCs w:val="28"/>
        </w:rPr>
        <w:t xml:space="preserve"> услуги, требования к оформлению указанных документов, а также перечень документов, которые заявитель вправе представить по собственной инициативе</w:t>
      </w:r>
      <w:r>
        <w:rPr>
          <w:szCs w:val="28"/>
        </w:rPr>
        <w:t>;</w:t>
      </w:r>
    </w:p>
    <w:p w:rsidR="001F7C92" w:rsidRPr="00E3754C" w:rsidRDefault="001F7C92" w:rsidP="001F7C92">
      <w:pPr>
        <w:ind w:firstLine="851"/>
        <w:jc w:val="both"/>
        <w:rPr>
          <w:szCs w:val="28"/>
        </w:rPr>
      </w:pPr>
      <w:r w:rsidRPr="00E3754C">
        <w:rPr>
          <w:szCs w:val="28"/>
        </w:rPr>
        <w:t>2) круг заявителей;</w:t>
      </w:r>
    </w:p>
    <w:p w:rsidR="001F7C92" w:rsidRPr="00E3754C" w:rsidRDefault="001F7C92" w:rsidP="001F7C92">
      <w:pPr>
        <w:ind w:firstLine="851"/>
        <w:jc w:val="both"/>
        <w:rPr>
          <w:szCs w:val="28"/>
        </w:rPr>
      </w:pPr>
      <w:r w:rsidRPr="00E3754C">
        <w:rPr>
          <w:szCs w:val="28"/>
        </w:rPr>
        <w:t xml:space="preserve">3) срок предоставления </w:t>
      </w:r>
      <w:r>
        <w:rPr>
          <w:szCs w:val="28"/>
        </w:rPr>
        <w:t>муниципальной</w:t>
      </w:r>
      <w:r w:rsidRPr="00E3754C">
        <w:rPr>
          <w:szCs w:val="28"/>
        </w:rPr>
        <w:t xml:space="preserve"> услуги;</w:t>
      </w:r>
    </w:p>
    <w:p w:rsidR="001F7C92" w:rsidRDefault="001F7C92" w:rsidP="001F7C92">
      <w:pPr>
        <w:ind w:firstLine="851"/>
        <w:jc w:val="both"/>
        <w:rPr>
          <w:szCs w:val="28"/>
        </w:rPr>
      </w:pPr>
      <w:r>
        <w:rPr>
          <w:szCs w:val="28"/>
        </w:rPr>
        <w:t>4) результаты предоставления муниципальной</w:t>
      </w:r>
      <w:r w:rsidRPr="00E3754C">
        <w:rPr>
          <w:szCs w:val="28"/>
        </w:rPr>
        <w:t xml:space="preserve"> услуги, порядок представления документа, являющегося результатом предоставления </w:t>
      </w:r>
      <w:r w:rsidRPr="00B37066">
        <w:rPr>
          <w:szCs w:val="28"/>
        </w:rPr>
        <w:t>муниципальной</w:t>
      </w:r>
      <w:r w:rsidRPr="00E3754C">
        <w:rPr>
          <w:szCs w:val="28"/>
        </w:rPr>
        <w:t xml:space="preserve"> услуги;</w:t>
      </w:r>
    </w:p>
    <w:p w:rsidR="001F7C92" w:rsidRPr="00E3754C" w:rsidRDefault="001F7C92" w:rsidP="001F7C92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Pr="00E3754C">
        <w:rPr>
          <w:szCs w:val="28"/>
        </w:rPr>
        <w:t xml:space="preserve">) исчерпывающий перечень оснований для приостановления или отказа в предоставлении </w:t>
      </w:r>
      <w:r w:rsidRPr="00B37066">
        <w:rPr>
          <w:szCs w:val="28"/>
        </w:rPr>
        <w:t>муниципальной</w:t>
      </w:r>
      <w:r w:rsidRPr="00E3754C">
        <w:rPr>
          <w:szCs w:val="28"/>
        </w:rPr>
        <w:t xml:space="preserve"> услуги;</w:t>
      </w:r>
    </w:p>
    <w:p w:rsidR="001F7C92" w:rsidRPr="00E3754C" w:rsidRDefault="001F7C92" w:rsidP="001F7C92">
      <w:pPr>
        <w:ind w:firstLine="851"/>
        <w:jc w:val="both"/>
        <w:rPr>
          <w:szCs w:val="28"/>
        </w:rPr>
      </w:pPr>
      <w:r>
        <w:rPr>
          <w:szCs w:val="28"/>
        </w:rPr>
        <w:t>6</w:t>
      </w:r>
      <w:r w:rsidRPr="00E3754C">
        <w:rPr>
          <w:szCs w:val="28"/>
        </w:rPr>
        <w:t xml:space="preserve">) о праве заявителя на досудебное (внесудебное) обжалование действий (бездействия) и решений, принятых (осуществляемых) в ходе предоставления </w:t>
      </w:r>
      <w:r w:rsidRPr="00B37066">
        <w:rPr>
          <w:szCs w:val="28"/>
        </w:rPr>
        <w:t>муниципальной</w:t>
      </w:r>
      <w:r w:rsidRPr="00E3754C">
        <w:rPr>
          <w:szCs w:val="28"/>
        </w:rPr>
        <w:t xml:space="preserve"> услуги;</w:t>
      </w:r>
    </w:p>
    <w:p w:rsidR="001F7C92" w:rsidRPr="00E3754C" w:rsidRDefault="001F7C92" w:rsidP="001F7C92">
      <w:pPr>
        <w:ind w:firstLine="851"/>
        <w:jc w:val="both"/>
        <w:rPr>
          <w:szCs w:val="28"/>
        </w:rPr>
      </w:pPr>
      <w:r>
        <w:rPr>
          <w:szCs w:val="28"/>
        </w:rPr>
        <w:t>7</w:t>
      </w:r>
      <w:r w:rsidRPr="00E3754C">
        <w:rPr>
          <w:szCs w:val="28"/>
        </w:rPr>
        <w:t xml:space="preserve">) формы заявлений (уведомлений, сообщений), используемые при предоставлении </w:t>
      </w:r>
      <w:r w:rsidRPr="00151BE9">
        <w:rPr>
          <w:szCs w:val="28"/>
        </w:rPr>
        <w:t>муниципальной</w:t>
      </w:r>
      <w:r w:rsidRPr="00E3754C">
        <w:rPr>
          <w:szCs w:val="28"/>
        </w:rPr>
        <w:t xml:space="preserve"> услуги.</w:t>
      </w:r>
    </w:p>
    <w:p w:rsidR="001F7C92" w:rsidRPr="00E3754C" w:rsidRDefault="001F7C92" w:rsidP="001F7C92">
      <w:pPr>
        <w:ind w:firstLine="851"/>
        <w:jc w:val="both"/>
        <w:rPr>
          <w:szCs w:val="28"/>
        </w:rPr>
      </w:pPr>
      <w:r>
        <w:rPr>
          <w:szCs w:val="28"/>
        </w:rPr>
        <w:t xml:space="preserve">1.9. </w:t>
      </w:r>
      <w:r w:rsidRPr="00E3754C">
        <w:rPr>
          <w:szCs w:val="28"/>
        </w:rPr>
        <w:t xml:space="preserve">Информация о порядке и сроках предоставления </w:t>
      </w:r>
      <w:r w:rsidRPr="00151BE9">
        <w:rPr>
          <w:szCs w:val="28"/>
        </w:rPr>
        <w:t xml:space="preserve">муниципальной </w:t>
      </w:r>
      <w:r w:rsidRPr="00E3754C">
        <w:rPr>
          <w:szCs w:val="28"/>
        </w:rPr>
        <w:t>услуги посредством Единого портала, Регионального портала государственных и муниципальных услуг (функций</w:t>
      </w:r>
      <w:r>
        <w:rPr>
          <w:szCs w:val="28"/>
        </w:rPr>
        <w:t>)</w:t>
      </w:r>
      <w:r w:rsidRPr="00E3754C">
        <w:rPr>
          <w:szCs w:val="28"/>
        </w:rPr>
        <w:t xml:space="preserve"> предоставляется заявителю бесплатно.</w:t>
      </w:r>
    </w:p>
    <w:p w:rsidR="001F7C92" w:rsidRDefault="001F7C92" w:rsidP="001F7C92">
      <w:pPr>
        <w:ind w:firstLine="851"/>
        <w:jc w:val="both"/>
        <w:rPr>
          <w:szCs w:val="28"/>
        </w:rPr>
      </w:pPr>
      <w:r>
        <w:rPr>
          <w:szCs w:val="28"/>
        </w:rPr>
        <w:t xml:space="preserve">1.10. </w:t>
      </w:r>
      <w:r w:rsidRPr="00E3754C">
        <w:rPr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1F7C92" w:rsidRDefault="001F7C92" w:rsidP="001F7C92">
      <w:pPr>
        <w:suppressAutoHyphens/>
        <w:ind w:firstLine="567"/>
        <w:jc w:val="center"/>
        <w:outlineLvl w:val="1"/>
        <w:rPr>
          <w:b/>
          <w:color w:val="00000A"/>
          <w:szCs w:val="28"/>
        </w:rPr>
      </w:pPr>
    </w:p>
    <w:p w:rsidR="001F7C92" w:rsidRPr="00823BB2" w:rsidRDefault="001F7C92" w:rsidP="001F7C92">
      <w:pPr>
        <w:suppressAutoHyphens/>
        <w:ind w:firstLine="851"/>
        <w:jc w:val="center"/>
        <w:outlineLvl w:val="1"/>
        <w:rPr>
          <w:color w:val="00000A"/>
          <w:szCs w:val="28"/>
        </w:rPr>
      </w:pPr>
      <w:r>
        <w:rPr>
          <w:color w:val="00000A"/>
          <w:szCs w:val="28"/>
          <w:lang w:val="en-US"/>
        </w:rPr>
        <w:t>II</w:t>
      </w:r>
      <w:r w:rsidRPr="00A31735">
        <w:rPr>
          <w:color w:val="00000A"/>
          <w:szCs w:val="28"/>
        </w:rPr>
        <w:t xml:space="preserve"> </w:t>
      </w:r>
      <w:r>
        <w:rPr>
          <w:color w:val="00000A"/>
          <w:szCs w:val="28"/>
        </w:rPr>
        <w:t>Стандарт предоставления муниципальной услуги</w:t>
      </w:r>
    </w:p>
    <w:p w:rsidR="001F7C92" w:rsidRPr="0000327D" w:rsidRDefault="001F7C92" w:rsidP="001F7C92">
      <w:pPr>
        <w:suppressAutoHyphens/>
        <w:ind w:firstLine="567"/>
        <w:jc w:val="center"/>
        <w:outlineLvl w:val="1"/>
        <w:rPr>
          <w:b/>
          <w:color w:val="00000A"/>
          <w:szCs w:val="28"/>
        </w:rPr>
      </w:pPr>
    </w:p>
    <w:p w:rsidR="001F7C92" w:rsidRPr="00823BB2" w:rsidRDefault="001F7C92" w:rsidP="001F7C92">
      <w:pPr>
        <w:suppressAutoHyphens/>
        <w:ind w:firstLine="851"/>
        <w:jc w:val="center"/>
        <w:outlineLvl w:val="1"/>
        <w:rPr>
          <w:color w:val="00000A"/>
          <w:szCs w:val="28"/>
        </w:rPr>
      </w:pPr>
      <w:r w:rsidRPr="00823BB2">
        <w:rPr>
          <w:color w:val="00000A"/>
          <w:szCs w:val="28"/>
        </w:rPr>
        <w:t>Наименование муниципальной услуги</w:t>
      </w:r>
    </w:p>
    <w:p w:rsidR="001F7C92" w:rsidRPr="00B37F42" w:rsidRDefault="001F7C92" w:rsidP="001F7C92">
      <w:pPr>
        <w:suppressAutoHyphens/>
        <w:jc w:val="both"/>
        <w:rPr>
          <w:szCs w:val="28"/>
        </w:rPr>
      </w:pPr>
      <w:r w:rsidRPr="00B37F42">
        <w:rPr>
          <w:b/>
          <w:szCs w:val="28"/>
        </w:rPr>
        <w:tab/>
      </w:r>
    </w:p>
    <w:p w:rsidR="001F7C92" w:rsidRPr="007972E9" w:rsidRDefault="001F7C92" w:rsidP="001F7C92">
      <w:pPr>
        <w:pStyle w:val="ListParagraph"/>
        <w:tabs>
          <w:tab w:val="left" w:pos="0"/>
          <w:tab w:val="left" w:pos="720"/>
          <w:tab w:val="left" w:pos="1260"/>
        </w:tabs>
        <w:ind w:left="0" w:firstLine="851"/>
        <w:jc w:val="both"/>
        <w:rPr>
          <w:sz w:val="28"/>
          <w:szCs w:val="28"/>
        </w:rPr>
      </w:pPr>
      <w:r w:rsidRPr="00E678C0">
        <w:rPr>
          <w:sz w:val="28"/>
          <w:szCs w:val="28"/>
        </w:rPr>
        <w:lastRenderedPageBreak/>
        <w:t xml:space="preserve">2.1. </w:t>
      </w:r>
      <w:r w:rsidRPr="00235EC7">
        <w:rPr>
          <w:kern w:val="48"/>
          <w:sz w:val="28"/>
          <w:szCs w:val="28"/>
        </w:rPr>
        <w:t xml:space="preserve">Предоставление информации о проведении ярмарок, выставок народного творчества, ремесел на территории </w:t>
      </w:r>
      <w:r>
        <w:rPr>
          <w:kern w:val="48"/>
          <w:sz w:val="28"/>
          <w:szCs w:val="28"/>
        </w:rPr>
        <w:t>Шемышейского района</w:t>
      </w:r>
      <w:r>
        <w:rPr>
          <w:sz w:val="28"/>
          <w:szCs w:val="28"/>
        </w:rPr>
        <w:t xml:space="preserve">  Пензенской области.</w:t>
      </w:r>
    </w:p>
    <w:p w:rsidR="001F7C92" w:rsidRDefault="001F7C92" w:rsidP="001F7C92">
      <w:pPr>
        <w:pStyle w:val="ListParagraph"/>
        <w:tabs>
          <w:tab w:val="left" w:pos="0"/>
          <w:tab w:val="left" w:pos="720"/>
          <w:tab w:val="left" w:pos="126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Краткое наименование муниципальной услуги</w:t>
      </w:r>
      <w:r w:rsidRPr="007972E9">
        <w:rPr>
          <w:sz w:val="28"/>
          <w:szCs w:val="28"/>
        </w:rPr>
        <w:t xml:space="preserve"> </w:t>
      </w:r>
      <w:r>
        <w:rPr>
          <w:sz w:val="28"/>
          <w:szCs w:val="28"/>
        </w:rPr>
        <w:t>не предусмотрено.</w:t>
      </w:r>
    </w:p>
    <w:p w:rsidR="001F7C92" w:rsidRPr="007972E9" w:rsidRDefault="001F7C92" w:rsidP="001F7C92">
      <w:pPr>
        <w:pStyle w:val="ListParagraph"/>
        <w:tabs>
          <w:tab w:val="left" w:pos="0"/>
          <w:tab w:val="left" w:pos="720"/>
          <w:tab w:val="left" w:pos="1260"/>
        </w:tabs>
        <w:ind w:left="0" w:firstLine="851"/>
        <w:jc w:val="both"/>
        <w:rPr>
          <w:sz w:val="28"/>
          <w:szCs w:val="28"/>
        </w:rPr>
      </w:pPr>
    </w:p>
    <w:p w:rsidR="001F7C92" w:rsidRPr="00823BB2" w:rsidRDefault="001F7C92" w:rsidP="001F7C92">
      <w:pPr>
        <w:pStyle w:val="ListParagraph"/>
        <w:tabs>
          <w:tab w:val="left" w:pos="0"/>
          <w:tab w:val="left" w:pos="720"/>
          <w:tab w:val="left" w:pos="1260"/>
        </w:tabs>
        <w:ind w:left="0" w:firstLine="851"/>
        <w:jc w:val="center"/>
        <w:rPr>
          <w:sz w:val="28"/>
          <w:szCs w:val="28"/>
        </w:rPr>
      </w:pPr>
      <w:r w:rsidRPr="00823BB2">
        <w:rPr>
          <w:sz w:val="28"/>
          <w:szCs w:val="28"/>
        </w:rPr>
        <w:t>Наименование органа местного самоуправления, предоставляющего муниципальную услугу</w:t>
      </w:r>
    </w:p>
    <w:p w:rsidR="001F7C92" w:rsidRDefault="001F7C92" w:rsidP="001F7C92">
      <w:pPr>
        <w:pStyle w:val="ListParagraph"/>
        <w:tabs>
          <w:tab w:val="left" w:pos="0"/>
          <w:tab w:val="left" w:pos="720"/>
          <w:tab w:val="left" w:pos="1260"/>
        </w:tabs>
        <w:ind w:left="0" w:firstLine="567"/>
        <w:jc w:val="both"/>
        <w:rPr>
          <w:sz w:val="28"/>
          <w:szCs w:val="28"/>
        </w:rPr>
      </w:pPr>
    </w:p>
    <w:p w:rsidR="001F7C92" w:rsidRDefault="001F7C92" w:rsidP="001F7C92">
      <w:pPr>
        <w:pStyle w:val="ListParagraph"/>
        <w:tabs>
          <w:tab w:val="left" w:pos="0"/>
          <w:tab w:val="left" w:pos="720"/>
          <w:tab w:val="left" w:pos="126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Pr="00E678C0">
        <w:rPr>
          <w:sz w:val="28"/>
          <w:szCs w:val="28"/>
        </w:rPr>
        <w:t xml:space="preserve"> </w:t>
      </w:r>
      <w:r w:rsidRPr="00B37F42">
        <w:rPr>
          <w:sz w:val="28"/>
          <w:szCs w:val="28"/>
        </w:rPr>
        <w:t>Предоставление муниципальной ус</w:t>
      </w:r>
      <w:r>
        <w:rPr>
          <w:sz w:val="28"/>
          <w:szCs w:val="28"/>
        </w:rPr>
        <w:t>луги осуществляет</w:t>
      </w:r>
      <w:r w:rsidRPr="00E678C0">
        <w:rPr>
          <w:sz w:val="28"/>
          <w:szCs w:val="28"/>
        </w:rPr>
        <w:t xml:space="preserve"> Муниципальное бюджетное учреждение культуры «Шемышейск</w:t>
      </w:r>
      <w:r>
        <w:rPr>
          <w:sz w:val="28"/>
          <w:szCs w:val="28"/>
        </w:rPr>
        <w:t>ий</w:t>
      </w:r>
      <w:r w:rsidRPr="00E678C0">
        <w:rPr>
          <w:sz w:val="28"/>
          <w:szCs w:val="28"/>
        </w:rPr>
        <w:t xml:space="preserve"> районн</w:t>
      </w:r>
      <w:r>
        <w:rPr>
          <w:sz w:val="28"/>
          <w:szCs w:val="28"/>
        </w:rPr>
        <w:t>ый Дом культуры</w:t>
      </w:r>
      <w:r w:rsidRPr="00E678C0">
        <w:rPr>
          <w:sz w:val="28"/>
          <w:szCs w:val="28"/>
        </w:rPr>
        <w:t>».</w:t>
      </w:r>
    </w:p>
    <w:p w:rsidR="001F7C92" w:rsidRDefault="001F7C92" w:rsidP="001F7C92">
      <w:pPr>
        <w:pStyle w:val="ListParagraph"/>
        <w:tabs>
          <w:tab w:val="left" w:pos="0"/>
          <w:tab w:val="left" w:pos="720"/>
          <w:tab w:val="left" w:pos="1260"/>
        </w:tabs>
        <w:ind w:left="0" w:firstLine="851"/>
        <w:jc w:val="center"/>
        <w:rPr>
          <w:sz w:val="28"/>
          <w:szCs w:val="28"/>
        </w:rPr>
      </w:pPr>
    </w:p>
    <w:p w:rsidR="001F7C92" w:rsidRPr="00823BB2" w:rsidRDefault="001F7C92" w:rsidP="001F7C92">
      <w:pPr>
        <w:pStyle w:val="ListParagraph"/>
        <w:tabs>
          <w:tab w:val="left" w:pos="0"/>
          <w:tab w:val="left" w:pos="720"/>
          <w:tab w:val="left" w:pos="1260"/>
        </w:tabs>
        <w:ind w:left="0" w:firstLine="851"/>
        <w:jc w:val="center"/>
        <w:rPr>
          <w:sz w:val="28"/>
          <w:szCs w:val="28"/>
        </w:rPr>
      </w:pPr>
      <w:r w:rsidRPr="00823BB2">
        <w:rPr>
          <w:sz w:val="28"/>
          <w:szCs w:val="28"/>
        </w:rPr>
        <w:t>Результат предоставления муниципальной услуги</w:t>
      </w:r>
    </w:p>
    <w:p w:rsidR="001F7C92" w:rsidRDefault="001F7C92" w:rsidP="001F7C92">
      <w:pPr>
        <w:pStyle w:val="ListParagraph"/>
        <w:tabs>
          <w:tab w:val="left" w:pos="0"/>
          <w:tab w:val="left" w:pos="720"/>
          <w:tab w:val="left" w:pos="1260"/>
        </w:tabs>
        <w:ind w:left="0" w:firstLine="567"/>
        <w:jc w:val="both"/>
        <w:rPr>
          <w:sz w:val="28"/>
          <w:szCs w:val="28"/>
        </w:rPr>
      </w:pPr>
    </w:p>
    <w:p w:rsidR="001F7C92" w:rsidRPr="00BB1C88" w:rsidRDefault="001F7C92" w:rsidP="001F7C92">
      <w:pPr>
        <w:tabs>
          <w:tab w:val="left" w:pos="0"/>
          <w:tab w:val="left" w:pos="720"/>
          <w:tab w:val="left" w:pos="1260"/>
        </w:tabs>
        <w:ind w:firstLine="851"/>
        <w:jc w:val="both"/>
        <w:rPr>
          <w:szCs w:val="28"/>
        </w:rPr>
      </w:pPr>
      <w:r w:rsidRPr="00BB1C88">
        <w:rPr>
          <w:szCs w:val="28"/>
        </w:rPr>
        <w:t>2.</w:t>
      </w:r>
      <w:r>
        <w:rPr>
          <w:szCs w:val="28"/>
        </w:rPr>
        <w:t>3</w:t>
      </w:r>
      <w:r w:rsidRPr="00BB1C88">
        <w:rPr>
          <w:szCs w:val="28"/>
        </w:rPr>
        <w:t>. Результатом предоставления муниципальной услуги является:</w:t>
      </w:r>
    </w:p>
    <w:p w:rsidR="001F7C92" w:rsidRPr="00E678C0" w:rsidRDefault="001F7C92" w:rsidP="001F7C92">
      <w:pPr>
        <w:pStyle w:val="ListParagraph"/>
        <w:tabs>
          <w:tab w:val="left" w:pos="0"/>
          <w:tab w:val="left" w:pos="720"/>
          <w:tab w:val="left" w:pos="1260"/>
        </w:tabs>
        <w:ind w:left="0" w:firstLine="567"/>
        <w:jc w:val="both"/>
        <w:rPr>
          <w:sz w:val="28"/>
          <w:szCs w:val="28"/>
        </w:rPr>
      </w:pPr>
    </w:p>
    <w:p w:rsidR="001F7C92" w:rsidRPr="00465259" w:rsidRDefault="001F7C92" w:rsidP="001F7C92">
      <w:pPr>
        <w:pStyle w:val="ListParagraph"/>
        <w:tabs>
          <w:tab w:val="left" w:pos="0"/>
        </w:tabs>
        <w:ind w:left="0" w:firstLine="851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2.3.1. И</w:t>
      </w:r>
      <w:r w:rsidRPr="00DC75A3">
        <w:rPr>
          <w:sz w:val="28"/>
          <w:szCs w:val="28"/>
        </w:rPr>
        <w:t xml:space="preserve">нформирование о проведении ярмарок, выставок народного творчества, ремесел на территории </w:t>
      </w:r>
      <w:r>
        <w:rPr>
          <w:sz w:val="28"/>
          <w:szCs w:val="28"/>
        </w:rPr>
        <w:t>Шемышейского района Пензенской области,</w:t>
      </w:r>
      <w:r w:rsidRPr="00DA210C">
        <w:t xml:space="preserve"> </w:t>
      </w:r>
      <w:r w:rsidRPr="00DA210C">
        <w:rPr>
          <w:sz w:val="28"/>
          <w:szCs w:val="28"/>
        </w:rPr>
        <w:t>а также а</w:t>
      </w:r>
      <w:r>
        <w:rPr>
          <w:sz w:val="28"/>
          <w:szCs w:val="28"/>
        </w:rPr>
        <w:t>нонсирование данных мероприятий;</w:t>
      </w:r>
    </w:p>
    <w:p w:rsidR="001F7C92" w:rsidRPr="00DA210C" w:rsidRDefault="001F7C92" w:rsidP="001F7C92">
      <w:pPr>
        <w:pStyle w:val="ListParagraph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2.3.2. Отказ в предоставлении муниципальной услуги.</w:t>
      </w:r>
    </w:p>
    <w:p w:rsidR="001F7C92" w:rsidRDefault="001F7C92" w:rsidP="001F7C92">
      <w:pPr>
        <w:pStyle w:val="ListParagraph"/>
        <w:tabs>
          <w:tab w:val="left" w:pos="0"/>
        </w:tabs>
        <w:ind w:left="0" w:firstLine="567"/>
        <w:jc w:val="both"/>
        <w:rPr>
          <w:sz w:val="28"/>
          <w:szCs w:val="28"/>
        </w:rPr>
      </w:pPr>
    </w:p>
    <w:p w:rsidR="001F7C92" w:rsidRPr="00823BB2" w:rsidRDefault="001F7C92" w:rsidP="001F7C92">
      <w:pPr>
        <w:pStyle w:val="ListParagraph"/>
        <w:tabs>
          <w:tab w:val="left" w:pos="0"/>
        </w:tabs>
        <w:ind w:left="0" w:firstLine="851"/>
        <w:jc w:val="center"/>
        <w:rPr>
          <w:sz w:val="28"/>
          <w:szCs w:val="28"/>
        </w:rPr>
      </w:pPr>
      <w:r w:rsidRPr="00823BB2">
        <w:rPr>
          <w:sz w:val="28"/>
          <w:szCs w:val="28"/>
        </w:rPr>
        <w:t>Срок предоставления муниципальной услуги</w:t>
      </w:r>
    </w:p>
    <w:p w:rsidR="001F7C92" w:rsidRPr="00B37F42" w:rsidRDefault="001F7C92" w:rsidP="001F7C92">
      <w:pPr>
        <w:tabs>
          <w:tab w:val="left" w:pos="0"/>
        </w:tabs>
        <w:jc w:val="both"/>
        <w:rPr>
          <w:szCs w:val="28"/>
        </w:rPr>
      </w:pPr>
    </w:p>
    <w:p w:rsidR="001F7C92" w:rsidRPr="00E678C0" w:rsidRDefault="001F7C92" w:rsidP="001F7C92">
      <w:pPr>
        <w:pStyle w:val="ListParagraph"/>
        <w:tabs>
          <w:tab w:val="left" w:pos="0"/>
        </w:tabs>
        <w:ind w:left="0" w:firstLine="851"/>
        <w:jc w:val="both"/>
        <w:rPr>
          <w:sz w:val="28"/>
          <w:szCs w:val="28"/>
        </w:rPr>
      </w:pPr>
      <w:r w:rsidRPr="00E678C0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4</w:t>
      </w:r>
      <w:r w:rsidRPr="00E678C0">
        <w:rPr>
          <w:color w:val="000000"/>
          <w:sz w:val="28"/>
          <w:szCs w:val="28"/>
        </w:rPr>
        <w:t xml:space="preserve">. </w:t>
      </w:r>
      <w:r w:rsidRPr="00E678C0">
        <w:rPr>
          <w:sz w:val="28"/>
          <w:szCs w:val="28"/>
          <w:lang w:eastAsia="zh-CN"/>
        </w:rPr>
        <w:t>Сроки предоставления муниципальной услуги определяются в зависимости от используемого вида информирования:</w:t>
      </w:r>
    </w:p>
    <w:p w:rsidR="001F7C92" w:rsidRPr="00E678C0" w:rsidRDefault="001F7C92" w:rsidP="001F7C92">
      <w:pPr>
        <w:pStyle w:val="ListParagraph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2.4.1.</w:t>
      </w:r>
      <w:r w:rsidRPr="00E678C0">
        <w:rPr>
          <w:sz w:val="28"/>
          <w:szCs w:val="28"/>
        </w:rPr>
        <w:tab/>
        <w:t xml:space="preserve">С использованием средств телефонной связи – информация </w:t>
      </w:r>
      <w:r w:rsidRPr="00FE2A69">
        <w:rPr>
          <w:sz w:val="28"/>
          <w:szCs w:val="28"/>
        </w:rPr>
        <w:t xml:space="preserve">о проведении ярмарок, выставок народного творчества, ремесел на территории </w:t>
      </w:r>
      <w:r>
        <w:rPr>
          <w:sz w:val="28"/>
          <w:szCs w:val="28"/>
        </w:rPr>
        <w:t>Шемышейского района</w:t>
      </w:r>
      <w:r w:rsidRPr="00FE2A69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 в течение 15</w:t>
      </w:r>
      <w:r w:rsidRPr="00E678C0">
        <w:rPr>
          <w:sz w:val="28"/>
          <w:szCs w:val="28"/>
        </w:rPr>
        <w:t xml:space="preserve"> минут. В случае если сотрудники </w:t>
      </w:r>
      <w:r>
        <w:rPr>
          <w:sz w:val="28"/>
          <w:szCs w:val="28"/>
        </w:rPr>
        <w:t>учреждения</w:t>
      </w:r>
      <w:r w:rsidRPr="00E678C0">
        <w:rPr>
          <w:sz w:val="28"/>
          <w:szCs w:val="28"/>
        </w:rPr>
        <w:t xml:space="preserve"> не могут ответить на вопрос в момент обращения, результат рассмотрения вопроса сообщают заинтересованному лицу в течение двух часов;</w:t>
      </w:r>
    </w:p>
    <w:p w:rsidR="001F7C92" w:rsidRDefault="001F7C92" w:rsidP="001F7C92">
      <w:pPr>
        <w:ind w:firstLine="851"/>
        <w:jc w:val="both"/>
        <w:rPr>
          <w:szCs w:val="28"/>
        </w:rPr>
      </w:pPr>
      <w:r>
        <w:rPr>
          <w:szCs w:val="28"/>
        </w:rPr>
        <w:t xml:space="preserve">2.4.2. </w:t>
      </w:r>
      <w:r w:rsidRPr="00E678C0">
        <w:rPr>
          <w:szCs w:val="28"/>
        </w:rPr>
        <w:t xml:space="preserve">При личном обращении в Учреждение </w:t>
      </w:r>
      <w:r>
        <w:rPr>
          <w:szCs w:val="28"/>
        </w:rPr>
        <w:t>с</w:t>
      </w:r>
      <w:r w:rsidRPr="00F3783A">
        <w:rPr>
          <w:szCs w:val="28"/>
        </w:rPr>
        <w:t>рок предоставления муниципальной услуги составляет десять дней со дня подачи документов заявителем.</w:t>
      </w:r>
    </w:p>
    <w:p w:rsidR="001F7C92" w:rsidRDefault="001F7C92" w:rsidP="001F7C92">
      <w:pPr>
        <w:ind w:firstLine="851"/>
        <w:jc w:val="both"/>
      </w:pPr>
      <w:r>
        <w:rPr>
          <w:szCs w:val="28"/>
        </w:rPr>
        <w:t>П</w:t>
      </w:r>
      <w:r w:rsidRPr="00F3783A">
        <w:rPr>
          <w:szCs w:val="28"/>
        </w:rPr>
        <w:t>ри согласии заявителя услуга может предоставляться  в устной форме. В этом случае срок предоставления услуги не может превышать 15 минут.</w:t>
      </w:r>
      <w:r w:rsidRPr="00F3783A">
        <w:t xml:space="preserve"> </w:t>
      </w:r>
    </w:p>
    <w:p w:rsidR="001F7C92" w:rsidRPr="009430B5" w:rsidRDefault="001F7C92" w:rsidP="001F7C92">
      <w:pPr>
        <w:ind w:firstLine="851"/>
        <w:jc w:val="both"/>
        <w:rPr>
          <w:szCs w:val="28"/>
        </w:rPr>
      </w:pPr>
      <w:r>
        <w:rPr>
          <w:szCs w:val="28"/>
        </w:rPr>
        <w:t>2.4.3</w:t>
      </w:r>
      <w:r w:rsidRPr="009430B5">
        <w:rPr>
          <w:szCs w:val="28"/>
        </w:rPr>
        <w:t xml:space="preserve">. На электронное обращение, поступившее на  </w:t>
      </w:r>
      <w:r w:rsidRPr="009430B5">
        <w:rPr>
          <w:szCs w:val="28"/>
          <w:lang w:val="en-US"/>
        </w:rPr>
        <w:t>e</w:t>
      </w:r>
      <w:r w:rsidRPr="009430B5">
        <w:rPr>
          <w:szCs w:val="28"/>
        </w:rPr>
        <w:t>-</w:t>
      </w:r>
      <w:r w:rsidRPr="009430B5">
        <w:rPr>
          <w:szCs w:val="28"/>
          <w:lang w:val="en-US"/>
        </w:rPr>
        <w:t>mail</w:t>
      </w:r>
      <w:r w:rsidRPr="009430B5">
        <w:rPr>
          <w:szCs w:val="28"/>
        </w:rPr>
        <w:t>, ответ дается в течение 2 рабоч</w:t>
      </w:r>
      <w:r>
        <w:rPr>
          <w:szCs w:val="28"/>
        </w:rPr>
        <w:t>их</w:t>
      </w:r>
      <w:r w:rsidRPr="009430B5">
        <w:rPr>
          <w:szCs w:val="28"/>
        </w:rPr>
        <w:t xml:space="preserve"> дн</w:t>
      </w:r>
      <w:r>
        <w:rPr>
          <w:szCs w:val="28"/>
        </w:rPr>
        <w:t>ей</w:t>
      </w:r>
      <w:r w:rsidRPr="009430B5">
        <w:rPr>
          <w:szCs w:val="28"/>
        </w:rPr>
        <w:t xml:space="preserve"> </w:t>
      </w:r>
      <w:r>
        <w:rPr>
          <w:szCs w:val="28"/>
        </w:rPr>
        <w:t>после получения запроса.</w:t>
      </w:r>
    </w:p>
    <w:p w:rsidR="001F7C92" w:rsidRDefault="001F7C92" w:rsidP="001F7C92">
      <w:pPr>
        <w:autoSpaceDE w:val="0"/>
        <w:autoSpaceDN w:val="0"/>
        <w:adjustRightInd w:val="0"/>
        <w:ind w:firstLine="567"/>
        <w:jc w:val="both"/>
        <w:rPr>
          <w:bCs/>
          <w:szCs w:val="28"/>
        </w:rPr>
      </w:pPr>
    </w:p>
    <w:p w:rsidR="001F7C92" w:rsidRPr="00B37757" w:rsidRDefault="001F7C92" w:rsidP="001F7C92">
      <w:pPr>
        <w:autoSpaceDE w:val="0"/>
        <w:autoSpaceDN w:val="0"/>
        <w:adjustRightInd w:val="0"/>
        <w:ind w:firstLine="851"/>
        <w:rPr>
          <w:bCs/>
          <w:szCs w:val="28"/>
        </w:rPr>
      </w:pPr>
      <w:r w:rsidRPr="00B37757">
        <w:rPr>
          <w:bCs/>
          <w:szCs w:val="28"/>
        </w:rPr>
        <w:t>Правовые основания для предоставления муниципальной услуги</w:t>
      </w:r>
    </w:p>
    <w:p w:rsidR="001F7C92" w:rsidRPr="00F3783A" w:rsidRDefault="001F7C92" w:rsidP="001F7C92">
      <w:pPr>
        <w:autoSpaceDE w:val="0"/>
        <w:autoSpaceDN w:val="0"/>
        <w:adjustRightInd w:val="0"/>
        <w:ind w:firstLine="567"/>
        <w:jc w:val="both"/>
        <w:rPr>
          <w:b/>
          <w:szCs w:val="28"/>
        </w:rPr>
      </w:pPr>
    </w:p>
    <w:p w:rsidR="001F7C92" w:rsidRDefault="001F7C92" w:rsidP="001F7C9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Предоставление муниципальной услуги осуществляется в соответствии с:</w:t>
      </w:r>
    </w:p>
    <w:p w:rsidR="001F7C92" w:rsidRPr="00E678C0" w:rsidRDefault="001F7C92" w:rsidP="001F7C92">
      <w:pPr>
        <w:pStyle w:val="ListParagraph"/>
        <w:ind w:left="0"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2433BD">
        <w:rPr>
          <w:sz w:val="28"/>
          <w:szCs w:val="28"/>
        </w:rPr>
        <w:t>Конституцией Российской Федерации от 12.12.1993 г.</w:t>
      </w:r>
      <w:r w:rsidRPr="00E678C0">
        <w:rPr>
          <w:bCs/>
          <w:sz w:val="28"/>
          <w:szCs w:val="28"/>
        </w:rPr>
        <w:t>;</w:t>
      </w:r>
    </w:p>
    <w:p w:rsidR="001F7C92" w:rsidRDefault="001F7C92" w:rsidP="001F7C9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430B5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9430B5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Федерации»;</w:t>
      </w:r>
    </w:p>
    <w:p w:rsidR="001F7C92" w:rsidRPr="00BB1C88" w:rsidRDefault="001F7C92" w:rsidP="001F7C9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B1C88">
        <w:rPr>
          <w:rFonts w:ascii="Times New Roman" w:hAnsi="Times New Roman" w:cs="Times New Roman"/>
          <w:sz w:val="28"/>
          <w:szCs w:val="28"/>
        </w:rPr>
        <w:t xml:space="preserve">) Федеральным </w:t>
      </w:r>
      <w:hyperlink r:id="rId10">
        <w:r w:rsidRPr="00BB1C88">
          <w:rPr>
            <w:rStyle w:val="a8"/>
            <w:rFonts w:ascii="Times New Roman" w:hAnsi="Times New Roman"/>
            <w:sz w:val="28"/>
            <w:szCs w:val="28"/>
          </w:rPr>
          <w:t>законом</w:t>
        </w:r>
      </w:hyperlink>
      <w:r w:rsidRPr="00BB1C88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 (далее – ФЗ № 210-ФЗ);</w:t>
      </w:r>
    </w:p>
    <w:p w:rsidR="001F7C92" w:rsidRDefault="001F7C92" w:rsidP="001F7C9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B1C88">
        <w:rPr>
          <w:rFonts w:ascii="Times New Roman" w:hAnsi="Times New Roman" w:cs="Times New Roman"/>
          <w:sz w:val="28"/>
          <w:szCs w:val="28"/>
        </w:rPr>
        <w:t>) Федеральным законом от 27.07.2006 № 152-ФЗ «О персональных данных»;</w:t>
      </w:r>
    </w:p>
    <w:p w:rsidR="001F7C92" w:rsidRPr="00F3783A" w:rsidRDefault="001F7C92" w:rsidP="001F7C9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3783A">
        <w:rPr>
          <w:rFonts w:ascii="Times New Roman" w:hAnsi="Times New Roman" w:cs="Times New Roman"/>
          <w:sz w:val="28"/>
          <w:szCs w:val="28"/>
        </w:rPr>
        <w:t>) Законом Российской Федерации от 09.10.1992 № 3612-1 «Основы законодательства Российской Федерации о культуре» - (Российская газета», № 248, 17.11.1992);</w:t>
      </w:r>
    </w:p>
    <w:p w:rsidR="001F7C92" w:rsidRPr="003904DC" w:rsidRDefault="001F7C92" w:rsidP="001F7C92">
      <w:pPr>
        <w:pStyle w:val="ConsPlusNormal"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Постановлением Администрации Шемышейского района от 25.09.2012 № 784 «Об утверждении Реестра муниципальных услуг </w:t>
      </w:r>
      <w:r w:rsidRPr="003904DC">
        <w:rPr>
          <w:rFonts w:ascii="Times New Roman" w:hAnsi="Times New Roman" w:cs="Times New Roman"/>
          <w:sz w:val="28"/>
          <w:szCs w:val="28"/>
        </w:rPr>
        <w:t>Шемышейского района Пензенской области;</w:t>
      </w:r>
    </w:p>
    <w:p w:rsidR="001F7C92" w:rsidRDefault="001F7C92" w:rsidP="001F7C9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Постановлением </w:t>
      </w:r>
      <w:r w:rsidRPr="009430B5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Шемышейского района от 25.05.2011 № 387 «Об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области;</w:t>
      </w:r>
    </w:p>
    <w:p w:rsidR="001F7C92" w:rsidRPr="00BB1C88" w:rsidRDefault="001F7C92" w:rsidP="001F7C92">
      <w:pPr>
        <w:suppressAutoHyphens/>
        <w:spacing w:line="276" w:lineRule="auto"/>
        <w:ind w:firstLine="851"/>
        <w:jc w:val="both"/>
        <w:rPr>
          <w:color w:val="00000A"/>
          <w:szCs w:val="28"/>
          <w:lang w:eastAsia="en-US"/>
        </w:rPr>
      </w:pPr>
      <w:r>
        <w:rPr>
          <w:color w:val="00000A"/>
          <w:szCs w:val="28"/>
          <w:lang w:eastAsia="en-US"/>
        </w:rPr>
        <w:t>8</w:t>
      </w:r>
      <w:r w:rsidRPr="00BB1C88">
        <w:rPr>
          <w:color w:val="00000A"/>
          <w:szCs w:val="28"/>
          <w:lang w:eastAsia="en-US"/>
        </w:rPr>
        <w:t>) Уставом Шемышейского района Пензенской области;</w:t>
      </w:r>
    </w:p>
    <w:p w:rsidR="001F7C92" w:rsidRDefault="001F7C92" w:rsidP="001F7C92">
      <w:pPr>
        <w:suppressAutoHyphens/>
        <w:spacing w:line="276" w:lineRule="auto"/>
        <w:ind w:firstLine="851"/>
        <w:jc w:val="both"/>
        <w:rPr>
          <w:color w:val="00000A"/>
          <w:szCs w:val="28"/>
          <w:lang w:eastAsia="en-US"/>
        </w:rPr>
      </w:pPr>
      <w:r>
        <w:rPr>
          <w:color w:val="00000A"/>
          <w:szCs w:val="28"/>
          <w:lang w:eastAsia="en-US"/>
        </w:rPr>
        <w:t>9</w:t>
      </w:r>
      <w:r w:rsidRPr="00BB1C88">
        <w:rPr>
          <w:color w:val="00000A"/>
          <w:szCs w:val="28"/>
          <w:lang w:eastAsia="en-US"/>
        </w:rPr>
        <w:t>) Уставом Муниципального бюджетного учреждения культуры «Шемышейск</w:t>
      </w:r>
      <w:r>
        <w:rPr>
          <w:color w:val="00000A"/>
          <w:szCs w:val="28"/>
          <w:lang w:eastAsia="en-US"/>
        </w:rPr>
        <w:t>ий</w:t>
      </w:r>
      <w:r w:rsidRPr="00BB1C88">
        <w:rPr>
          <w:color w:val="00000A"/>
          <w:szCs w:val="28"/>
          <w:lang w:eastAsia="en-US"/>
        </w:rPr>
        <w:t xml:space="preserve"> районн</w:t>
      </w:r>
      <w:r>
        <w:rPr>
          <w:color w:val="00000A"/>
          <w:szCs w:val="28"/>
          <w:lang w:eastAsia="en-US"/>
        </w:rPr>
        <w:t>ый</w:t>
      </w:r>
      <w:r w:rsidRPr="00BB1C88">
        <w:rPr>
          <w:color w:val="00000A"/>
          <w:szCs w:val="28"/>
          <w:lang w:eastAsia="en-US"/>
        </w:rPr>
        <w:t xml:space="preserve"> </w:t>
      </w:r>
      <w:r>
        <w:rPr>
          <w:color w:val="00000A"/>
          <w:szCs w:val="28"/>
          <w:lang w:eastAsia="en-US"/>
        </w:rPr>
        <w:t>Дом культуры</w:t>
      </w:r>
      <w:r w:rsidRPr="00BB1C88">
        <w:rPr>
          <w:color w:val="00000A"/>
          <w:szCs w:val="28"/>
          <w:lang w:eastAsia="en-US"/>
        </w:rPr>
        <w:t>»;</w:t>
      </w:r>
    </w:p>
    <w:p w:rsidR="001F7C92" w:rsidRDefault="001F7C92" w:rsidP="001F7C92">
      <w:pPr>
        <w:ind w:firstLine="851"/>
        <w:jc w:val="both"/>
        <w:rPr>
          <w:szCs w:val="28"/>
        </w:rPr>
      </w:pPr>
      <w:bookmarkStart w:id="0" w:name="P126"/>
      <w:bookmarkEnd w:id="0"/>
      <w:r>
        <w:rPr>
          <w:szCs w:val="28"/>
        </w:rPr>
        <w:t>10</w:t>
      </w:r>
      <w:r w:rsidRPr="00BD5024">
        <w:rPr>
          <w:szCs w:val="28"/>
        </w:rPr>
        <w:t>) настоящим Административным регламентом.</w:t>
      </w:r>
    </w:p>
    <w:p w:rsidR="001F7C92" w:rsidRDefault="001F7C92" w:rsidP="001F7C92">
      <w:pPr>
        <w:ind w:firstLine="567"/>
        <w:jc w:val="both"/>
        <w:rPr>
          <w:szCs w:val="28"/>
        </w:rPr>
      </w:pPr>
    </w:p>
    <w:p w:rsidR="001F7C92" w:rsidRPr="00B37757" w:rsidRDefault="001F7C92" w:rsidP="001F7C92">
      <w:pPr>
        <w:autoSpaceDE w:val="0"/>
        <w:autoSpaceDN w:val="0"/>
        <w:adjustRightInd w:val="0"/>
        <w:ind w:firstLine="851"/>
        <w:jc w:val="center"/>
        <w:rPr>
          <w:szCs w:val="28"/>
        </w:rPr>
      </w:pPr>
      <w:r w:rsidRPr="00B37757">
        <w:rPr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услуги.</w:t>
      </w:r>
    </w:p>
    <w:p w:rsidR="001F7C92" w:rsidRPr="00B37757" w:rsidRDefault="001F7C92" w:rsidP="001F7C92">
      <w:pPr>
        <w:jc w:val="center"/>
        <w:rPr>
          <w:szCs w:val="28"/>
        </w:rPr>
      </w:pPr>
    </w:p>
    <w:p w:rsidR="001F7C92" w:rsidRPr="00B77106" w:rsidRDefault="001F7C92" w:rsidP="001F7C92">
      <w:pPr>
        <w:ind w:firstLine="851"/>
        <w:jc w:val="both"/>
        <w:rPr>
          <w:bCs/>
          <w:szCs w:val="28"/>
        </w:rPr>
      </w:pPr>
      <w:r w:rsidRPr="00B77106">
        <w:rPr>
          <w:bCs/>
          <w:szCs w:val="28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1F7C92" w:rsidRPr="00B77106" w:rsidRDefault="001F7C92" w:rsidP="001F7C92">
      <w:pPr>
        <w:ind w:firstLine="851"/>
        <w:jc w:val="both"/>
        <w:rPr>
          <w:bCs/>
          <w:szCs w:val="28"/>
        </w:rPr>
      </w:pPr>
      <w:r w:rsidRPr="00B77106">
        <w:rPr>
          <w:bCs/>
          <w:szCs w:val="28"/>
        </w:rPr>
        <w:t xml:space="preserve">2.6.1. заявление о предоставлении информации о проведении ярмарок, выставок народного творчества, ремесел на территории </w:t>
      </w:r>
      <w:r>
        <w:rPr>
          <w:bCs/>
          <w:szCs w:val="28"/>
        </w:rPr>
        <w:t>Шемышейского района</w:t>
      </w:r>
      <w:r w:rsidRPr="00B77106">
        <w:rPr>
          <w:bCs/>
          <w:szCs w:val="28"/>
        </w:rPr>
        <w:t xml:space="preserve"> Пензенской области (приложение 1 к Регламенту);</w:t>
      </w:r>
    </w:p>
    <w:p w:rsidR="001F7C92" w:rsidRDefault="001F7C92" w:rsidP="001F7C92">
      <w:pPr>
        <w:ind w:firstLine="851"/>
        <w:jc w:val="both"/>
        <w:rPr>
          <w:bCs/>
          <w:szCs w:val="28"/>
        </w:rPr>
      </w:pPr>
      <w:r w:rsidRPr="00B77106">
        <w:rPr>
          <w:bCs/>
          <w:szCs w:val="28"/>
        </w:rPr>
        <w:t xml:space="preserve">2.6.2. копию документа, подтверждающего личность заявителя, а в случае обращения представителя юридического или физического лица – документа, подтверждающего полномочия представителя юридического </w:t>
      </w:r>
    </w:p>
    <w:p w:rsidR="001F7C92" w:rsidRDefault="001F7C92" w:rsidP="001F7C92">
      <w:pPr>
        <w:ind w:firstLine="851"/>
        <w:jc w:val="both"/>
        <w:rPr>
          <w:bCs/>
          <w:szCs w:val="28"/>
        </w:rPr>
      </w:pPr>
    </w:p>
    <w:p w:rsidR="001F7C92" w:rsidRPr="00B77106" w:rsidRDefault="001F7C92" w:rsidP="001F7C92">
      <w:pPr>
        <w:jc w:val="both"/>
        <w:rPr>
          <w:bCs/>
          <w:szCs w:val="28"/>
        </w:rPr>
      </w:pPr>
      <w:r w:rsidRPr="00B77106">
        <w:rPr>
          <w:bCs/>
          <w:szCs w:val="28"/>
        </w:rPr>
        <w:t>или физического лица, в соответствии с законодательством Российской Федерации.</w:t>
      </w:r>
    </w:p>
    <w:p w:rsidR="001F7C92" w:rsidRPr="00B77106" w:rsidRDefault="001F7C92" w:rsidP="001F7C92">
      <w:pPr>
        <w:ind w:firstLine="851"/>
        <w:jc w:val="both"/>
        <w:rPr>
          <w:bCs/>
          <w:szCs w:val="28"/>
        </w:rPr>
      </w:pPr>
      <w:r w:rsidRPr="00B77106">
        <w:rPr>
          <w:bCs/>
          <w:szCs w:val="28"/>
        </w:rPr>
        <w:lastRenderedPageBreak/>
        <w:t xml:space="preserve">2.6.3. </w:t>
      </w:r>
      <w:r>
        <w:rPr>
          <w:bCs/>
          <w:szCs w:val="28"/>
        </w:rPr>
        <w:t>д</w:t>
      </w:r>
      <w:r w:rsidRPr="00B77106">
        <w:rPr>
          <w:bCs/>
          <w:szCs w:val="28"/>
        </w:rPr>
        <w:t>оговор, дающий право на получение муниципальной услуги – для юридических лиц.</w:t>
      </w:r>
    </w:p>
    <w:p w:rsidR="001F7C92" w:rsidRDefault="001F7C92" w:rsidP="001F7C92">
      <w:pPr>
        <w:jc w:val="both"/>
        <w:rPr>
          <w:szCs w:val="28"/>
        </w:rPr>
      </w:pPr>
    </w:p>
    <w:p w:rsidR="001F7C92" w:rsidRPr="00B37757" w:rsidRDefault="001F7C92" w:rsidP="001F7C92">
      <w:pPr>
        <w:ind w:firstLine="851"/>
        <w:jc w:val="center"/>
        <w:rPr>
          <w:szCs w:val="28"/>
        </w:rPr>
      </w:pPr>
      <w:r w:rsidRPr="00B37757">
        <w:rPr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1F7C92" w:rsidRDefault="001F7C92" w:rsidP="001F7C92">
      <w:pPr>
        <w:ind w:firstLine="851"/>
        <w:jc w:val="both"/>
        <w:rPr>
          <w:szCs w:val="28"/>
        </w:rPr>
      </w:pPr>
    </w:p>
    <w:p w:rsidR="001F7C92" w:rsidRDefault="001F7C92" w:rsidP="001F7C92">
      <w:pPr>
        <w:ind w:firstLine="851"/>
        <w:jc w:val="both"/>
        <w:rPr>
          <w:szCs w:val="28"/>
        </w:rPr>
      </w:pPr>
      <w:r>
        <w:rPr>
          <w:szCs w:val="28"/>
        </w:rPr>
        <w:t>2.7. не предусмотрен.</w:t>
      </w:r>
    </w:p>
    <w:p w:rsidR="001F7C92" w:rsidRDefault="001F7C92" w:rsidP="001F7C92">
      <w:pPr>
        <w:ind w:firstLine="851"/>
        <w:jc w:val="both"/>
        <w:rPr>
          <w:szCs w:val="28"/>
        </w:rPr>
      </w:pPr>
    </w:p>
    <w:p w:rsidR="001F7C92" w:rsidRDefault="001F7C92" w:rsidP="001F7C92">
      <w:pPr>
        <w:ind w:firstLine="851"/>
        <w:jc w:val="center"/>
        <w:rPr>
          <w:szCs w:val="28"/>
        </w:rPr>
      </w:pPr>
      <w:r w:rsidRPr="001E2888">
        <w:rPr>
          <w:szCs w:val="28"/>
        </w:rPr>
        <w:t xml:space="preserve">Исчерпывающий перечень оснований для отказа в </w:t>
      </w:r>
      <w:r>
        <w:rPr>
          <w:szCs w:val="28"/>
        </w:rPr>
        <w:t>приеме документов, необходимых для п</w:t>
      </w:r>
      <w:r w:rsidRPr="001E2888">
        <w:rPr>
          <w:szCs w:val="28"/>
        </w:rPr>
        <w:t>редоставлени</w:t>
      </w:r>
      <w:r>
        <w:rPr>
          <w:szCs w:val="28"/>
        </w:rPr>
        <w:t>я</w:t>
      </w:r>
      <w:r w:rsidRPr="001E2888">
        <w:rPr>
          <w:szCs w:val="28"/>
        </w:rPr>
        <w:t xml:space="preserve"> муниципальной услуги</w:t>
      </w:r>
    </w:p>
    <w:p w:rsidR="001F7C92" w:rsidRDefault="001F7C92" w:rsidP="001F7C92">
      <w:pPr>
        <w:ind w:firstLine="851"/>
        <w:jc w:val="both"/>
        <w:rPr>
          <w:szCs w:val="28"/>
        </w:rPr>
      </w:pPr>
    </w:p>
    <w:p w:rsidR="001F7C92" w:rsidRPr="00E678C0" w:rsidRDefault="001F7C92" w:rsidP="001F7C92">
      <w:pPr>
        <w:ind w:firstLine="851"/>
        <w:jc w:val="both"/>
        <w:rPr>
          <w:szCs w:val="28"/>
        </w:rPr>
      </w:pPr>
      <w:r w:rsidRPr="00DA48C7">
        <w:rPr>
          <w:szCs w:val="28"/>
        </w:rPr>
        <w:t>2.</w:t>
      </w:r>
      <w:r>
        <w:rPr>
          <w:szCs w:val="28"/>
        </w:rPr>
        <w:t>8</w:t>
      </w:r>
      <w:r w:rsidRPr="00DA48C7">
        <w:rPr>
          <w:szCs w:val="28"/>
        </w:rPr>
        <w:t xml:space="preserve">. </w:t>
      </w:r>
      <w:r>
        <w:rPr>
          <w:szCs w:val="28"/>
        </w:rPr>
        <w:t>н</w:t>
      </w:r>
      <w:r w:rsidRPr="00DA48C7">
        <w:rPr>
          <w:szCs w:val="28"/>
        </w:rPr>
        <w:t>е предусмотрен.</w:t>
      </w:r>
    </w:p>
    <w:p w:rsidR="001F7C92" w:rsidRDefault="001F7C92" w:rsidP="001F7C92">
      <w:pPr>
        <w:ind w:firstLine="851"/>
        <w:jc w:val="both"/>
        <w:rPr>
          <w:szCs w:val="28"/>
        </w:rPr>
      </w:pPr>
    </w:p>
    <w:p w:rsidR="001F7C92" w:rsidRPr="00B37757" w:rsidRDefault="001F7C92" w:rsidP="001F7C92">
      <w:pPr>
        <w:pStyle w:val="ConsPlusNormal"/>
        <w:ind w:firstLine="85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37757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предоставлении муниципальной услуги</w:t>
      </w:r>
    </w:p>
    <w:p w:rsidR="001F7C92" w:rsidRDefault="001F7C92" w:rsidP="001F7C92">
      <w:pPr>
        <w:pStyle w:val="ConsPlusNormal"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1F7C92" w:rsidRDefault="001F7C92" w:rsidP="001F7C92">
      <w:pPr>
        <w:pStyle w:val="a3"/>
        <w:ind w:firstLine="851"/>
        <w:jc w:val="both"/>
      </w:pPr>
      <w:r w:rsidRPr="00917385">
        <w:t>2.</w:t>
      </w:r>
      <w:r>
        <w:t>9</w:t>
      </w:r>
      <w:r w:rsidRPr="00917385">
        <w:t>. В предоставлении муниципальной услуги заявителю отказывается в случаях, если:</w:t>
      </w:r>
    </w:p>
    <w:p w:rsidR="001F7C92" w:rsidRPr="00E678C0" w:rsidRDefault="001F7C92" w:rsidP="001F7C92">
      <w:pPr>
        <w:pStyle w:val="ListParagraph"/>
        <w:tabs>
          <w:tab w:val="left" w:pos="0"/>
          <w:tab w:val="left" w:pos="72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2.9.1.</w:t>
      </w:r>
      <w:r w:rsidRPr="00994242">
        <w:t xml:space="preserve"> </w:t>
      </w:r>
      <w:r w:rsidRPr="00994242">
        <w:rPr>
          <w:sz w:val="28"/>
          <w:szCs w:val="28"/>
        </w:rPr>
        <w:t>отсутствие у получателя муниципальной услуги следующих документов: паспорта, иного документа, удостоверяющего личность (для физических лиц); договора, дающего право на получение муниципальной услуги (для юридических лиц);</w:t>
      </w:r>
    </w:p>
    <w:p w:rsidR="001F7C92" w:rsidRPr="00E678C0" w:rsidRDefault="001F7C92" w:rsidP="001F7C92">
      <w:pPr>
        <w:ind w:firstLine="851"/>
        <w:jc w:val="both"/>
        <w:rPr>
          <w:szCs w:val="28"/>
        </w:rPr>
      </w:pPr>
      <w:r>
        <w:rPr>
          <w:szCs w:val="28"/>
        </w:rPr>
        <w:t>2.9.2. о</w:t>
      </w:r>
      <w:r w:rsidRPr="00E678C0">
        <w:rPr>
          <w:szCs w:val="28"/>
        </w:rPr>
        <w:t>бращение содержит нецензурные или оскорбительные выражения;</w:t>
      </w:r>
    </w:p>
    <w:p w:rsidR="001F7C92" w:rsidRDefault="001F7C92" w:rsidP="001F7C92">
      <w:pPr>
        <w:ind w:firstLine="851"/>
        <w:jc w:val="both"/>
        <w:rPr>
          <w:szCs w:val="28"/>
        </w:rPr>
      </w:pPr>
      <w:r>
        <w:rPr>
          <w:szCs w:val="28"/>
        </w:rPr>
        <w:t>2.9.3. з</w:t>
      </w:r>
      <w:r w:rsidRPr="004F27AC">
        <w:rPr>
          <w:szCs w:val="28"/>
        </w:rPr>
        <w:t>апрашиваемый потребителем вид информирования не предусмотрен настоящим  регламентом</w:t>
      </w:r>
      <w:r>
        <w:rPr>
          <w:szCs w:val="28"/>
        </w:rPr>
        <w:t>.</w:t>
      </w:r>
    </w:p>
    <w:p w:rsidR="001F7C92" w:rsidRDefault="001F7C92" w:rsidP="001F7C92">
      <w:pPr>
        <w:ind w:firstLine="567"/>
        <w:jc w:val="both"/>
        <w:rPr>
          <w:szCs w:val="28"/>
        </w:rPr>
      </w:pPr>
    </w:p>
    <w:p w:rsidR="001F7C92" w:rsidRPr="001E2888" w:rsidRDefault="001F7C92" w:rsidP="001F7C92">
      <w:pPr>
        <w:ind w:firstLine="851"/>
        <w:jc w:val="center"/>
        <w:rPr>
          <w:szCs w:val="28"/>
        </w:rPr>
      </w:pPr>
      <w:r w:rsidRPr="001E2888">
        <w:rPr>
          <w:szCs w:val="28"/>
        </w:rPr>
        <w:t>Порядок, размер и основания взимания платы за предоставление муниципальной услуги</w:t>
      </w:r>
    </w:p>
    <w:p w:rsidR="001F7C92" w:rsidRPr="00A6289C" w:rsidRDefault="001F7C92" w:rsidP="001F7C92">
      <w:pPr>
        <w:ind w:firstLine="567"/>
        <w:jc w:val="both"/>
        <w:rPr>
          <w:szCs w:val="28"/>
        </w:rPr>
      </w:pPr>
    </w:p>
    <w:p w:rsidR="001F7C92" w:rsidRPr="00A6289C" w:rsidRDefault="001F7C92" w:rsidP="001F7C92">
      <w:pPr>
        <w:ind w:firstLine="851"/>
        <w:jc w:val="both"/>
        <w:rPr>
          <w:szCs w:val="28"/>
        </w:rPr>
      </w:pPr>
      <w:r w:rsidRPr="00A6289C">
        <w:rPr>
          <w:szCs w:val="28"/>
        </w:rPr>
        <w:t>2.1</w:t>
      </w:r>
      <w:r>
        <w:rPr>
          <w:szCs w:val="28"/>
        </w:rPr>
        <w:t>0</w:t>
      </w:r>
      <w:r w:rsidRPr="00A6289C">
        <w:rPr>
          <w:szCs w:val="28"/>
        </w:rPr>
        <w:t>. Муниципальная услуга предоставляется бесплатно.</w:t>
      </w:r>
    </w:p>
    <w:p w:rsidR="001F7C92" w:rsidRDefault="001F7C92" w:rsidP="001F7C92">
      <w:pPr>
        <w:ind w:firstLine="567"/>
        <w:jc w:val="both"/>
        <w:rPr>
          <w:szCs w:val="28"/>
        </w:rPr>
      </w:pPr>
    </w:p>
    <w:p w:rsidR="001F7C92" w:rsidRPr="001E2888" w:rsidRDefault="001F7C92" w:rsidP="001F7C92">
      <w:pPr>
        <w:ind w:firstLine="851"/>
        <w:jc w:val="center"/>
        <w:rPr>
          <w:szCs w:val="28"/>
        </w:rPr>
      </w:pPr>
      <w:r w:rsidRPr="001E2888">
        <w:rPr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1F7C92" w:rsidRPr="00A6289C" w:rsidRDefault="001F7C92" w:rsidP="001F7C92">
      <w:pPr>
        <w:ind w:firstLine="851"/>
        <w:jc w:val="both"/>
        <w:rPr>
          <w:szCs w:val="28"/>
        </w:rPr>
      </w:pPr>
    </w:p>
    <w:p w:rsidR="001F7C92" w:rsidRDefault="001F7C92" w:rsidP="001F7C92">
      <w:pPr>
        <w:ind w:firstLine="851"/>
        <w:jc w:val="both"/>
        <w:rPr>
          <w:rFonts w:eastAsia="SimSun"/>
          <w:szCs w:val="28"/>
          <w:lang w:eastAsia="zh-CN"/>
        </w:rPr>
      </w:pPr>
      <w:r w:rsidRPr="00FB6D15">
        <w:rPr>
          <w:szCs w:val="28"/>
        </w:rPr>
        <w:t>2.1</w:t>
      </w:r>
      <w:r>
        <w:rPr>
          <w:szCs w:val="28"/>
        </w:rPr>
        <w:t>1</w:t>
      </w:r>
      <w:r w:rsidRPr="00FB6D15">
        <w:rPr>
          <w:szCs w:val="28"/>
        </w:rPr>
        <w:t xml:space="preserve">. </w:t>
      </w:r>
      <w:r w:rsidRPr="00875490">
        <w:rPr>
          <w:szCs w:val="28"/>
        </w:rPr>
        <w:t>Максимальный срок ожидания в очереди при подаче заявителем лично обращения и при получении результата предоставления муниципальной услуги составляет не более пятнадцати минут.</w:t>
      </w:r>
    </w:p>
    <w:p w:rsidR="001F7C92" w:rsidRDefault="001F7C92" w:rsidP="001F7C92">
      <w:pPr>
        <w:tabs>
          <w:tab w:val="left" w:pos="72"/>
          <w:tab w:val="left" w:pos="720"/>
        </w:tabs>
        <w:ind w:firstLine="851"/>
        <w:jc w:val="center"/>
        <w:rPr>
          <w:rFonts w:eastAsia="SimSun"/>
          <w:szCs w:val="28"/>
          <w:lang w:eastAsia="zh-CN"/>
        </w:rPr>
      </w:pPr>
    </w:p>
    <w:p w:rsidR="001F7C92" w:rsidRPr="001E2888" w:rsidRDefault="001F7C92" w:rsidP="001F7C92">
      <w:pPr>
        <w:tabs>
          <w:tab w:val="left" w:pos="72"/>
          <w:tab w:val="left" w:pos="720"/>
        </w:tabs>
        <w:ind w:firstLine="851"/>
        <w:jc w:val="center"/>
        <w:rPr>
          <w:rFonts w:eastAsia="SimSun"/>
          <w:szCs w:val="28"/>
          <w:lang w:eastAsia="zh-CN"/>
        </w:rPr>
      </w:pPr>
      <w:r w:rsidRPr="001E2888">
        <w:rPr>
          <w:rFonts w:eastAsia="SimSun"/>
          <w:szCs w:val="28"/>
          <w:lang w:eastAsia="zh-CN"/>
        </w:rPr>
        <w:t>Срок регистрации запроса заявителя о предоставлении муниципальной услуги</w:t>
      </w:r>
    </w:p>
    <w:p w:rsidR="001F7C92" w:rsidRPr="008F7E05" w:rsidRDefault="001F7C92" w:rsidP="001F7C92">
      <w:pPr>
        <w:tabs>
          <w:tab w:val="left" w:pos="72"/>
          <w:tab w:val="left" w:pos="720"/>
        </w:tabs>
        <w:ind w:firstLine="851"/>
        <w:jc w:val="both"/>
        <w:rPr>
          <w:rFonts w:eastAsia="SimSun"/>
          <w:szCs w:val="28"/>
          <w:lang w:eastAsia="zh-CN"/>
        </w:rPr>
      </w:pPr>
    </w:p>
    <w:p w:rsidR="001F7C92" w:rsidRPr="008E64A9" w:rsidRDefault="001F7C92" w:rsidP="001F7C92">
      <w:pPr>
        <w:tabs>
          <w:tab w:val="left" w:pos="72"/>
          <w:tab w:val="left" w:pos="720"/>
        </w:tabs>
        <w:ind w:firstLine="851"/>
        <w:jc w:val="both"/>
        <w:rPr>
          <w:szCs w:val="28"/>
        </w:rPr>
      </w:pPr>
      <w:r w:rsidRPr="008F7E05">
        <w:rPr>
          <w:rFonts w:eastAsia="SimSun"/>
          <w:szCs w:val="28"/>
          <w:lang w:eastAsia="zh-CN"/>
        </w:rPr>
        <w:lastRenderedPageBreak/>
        <w:t>2.</w:t>
      </w:r>
      <w:r>
        <w:rPr>
          <w:rFonts w:eastAsia="SimSun"/>
          <w:szCs w:val="28"/>
          <w:lang w:eastAsia="zh-CN"/>
        </w:rPr>
        <w:t>12</w:t>
      </w:r>
      <w:r w:rsidRPr="008F7E05">
        <w:rPr>
          <w:rFonts w:eastAsia="SimSun"/>
          <w:szCs w:val="28"/>
          <w:lang w:eastAsia="zh-CN"/>
        </w:rPr>
        <w:t xml:space="preserve">. </w:t>
      </w:r>
      <w:r w:rsidRPr="008E64A9">
        <w:rPr>
          <w:szCs w:val="28"/>
        </w:rPr>
        <w:t>Регистрация заявления, представленного заявителем в Учреждение, в письменной форме,  осуществляется в день обращения к специалисту Учреждения</w:t>
      </w:r>
      <w:r>
        <w:rPr>
          <w:szCs w:val="28"/>
        </w:rPr>
        <w:t xml:space="preserve"> </w:t>
      </w:r>
      <w:r w:rsidRPr="008E64A9">
        <w:rPr>
          <w:szCs w:val="28"/>
        </w:rPr>
        <w:t>с выдачей заявителю расписки в получении заявления и приложенных к нему документов с указанием их перечня, даты и времени их получения.</w:t>
      </w:r>
    </w:p>
    <w:p w:rsidR="001F7C92" w:rsidRPr="008E64A9" w:rsidRDefault="001F7C92" w:rsidP="001F7C92">
      <w:pPr>
        <w:ind w:firstLine="851"/>
        <w:jc w:val="both"/>
        <w:rPr>
          <w:szCs w:val="28"/>
        </w:rPr>
      </w:pPr>
      <w:r w:rsidRPr="008E64A9">
        <w:rPr>
          <w:szCs w:val="28"/>
        </w:rPr>
        <w:t>В случае поступления заявления в Учреждение в выходной или праздничный день регистрация заявления осуществляется в первый, следующий за ним, рабочий день.</w:t>
      </w:r>
    </w:p>
    <w:p w:rsidR="001F7C92" w:rsidRPr="008E64A9" w:rsidRDefault="001F7C92" w:rsidP="001F7C92">
      <w:pPr>
        <w:ind w:firstLine="851"/>
        <w:jc w:val="both"/>
        <w:rPr>
          <w:szCs w:val="28"/>
        </w:rPr>
      </w:pPr>
      <w:r w:rsidRPr="008E64A9">
        <w:rPr>
          <w:szCs w:val="28"/>
        </w:rPr>
        <w:t>Регистрация заявлений, представленных (направленных) заявителями, осуществляется специалистами Учреждения, ответственными за выполнение административной процедуры по приему и регистрации документов при предоставлении муниципальной услуги.</w:t>
      </w:r>
    </w:p>
    <w:p w:rsidR="001F7C92" w:rsidRDefault="001F7C92" w:rsidP="001F7C92">
      <w:pPr>
        <w:ind w:firstLine="851"/>
        <w:jc w:val="center"/>
        <w:rPr>
          <w:szCs w:val="28"/>
        </w:rPr>
      </w:pPr>
    </w:p>
    <w:p w:rsidR="001F7C92" w:rsidRDefault="001F7C92" w:rsidP="001F7C92">
      <w:pPr>
        <w:tabs>
          <w:tab w:val="left" w:pos="72"/>
          <w:tab w:val="left" w:pos="720"/>
        </w:tabs>
        <w:ind w:firstLine="567"/>
        <w:jc w:val="center"/>
        <w:rPr>
          <w:rFonts w:eastAsia="SimSun"/>
          <w:szCs w:val="28"/>
          <w:lang w:eastAsia="zh-CN"/>
        </w:rPr>
      </w:pPr>
      <w:r w:rsidRPr="00645023">
        <w:rPr>
          <w:rFonts w:eastAsia="SimSun"/>
          <w:szCs w:val="28"/>
          <w:lang w:eastAsia="zh-CN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>
        <w:rPr>
          <w:rFonts w:eastAsia="SimSun"/>
          <w:szCs w:val="28"/>
          <w:lang w:eastAsia="zh-CN"/>
        </w:rPr>
        <w:t>.</w:t>
      </w:r>
    </w:p>
    <w:p w:rsidR="001F7C92" w:rsidRDefault="001F7C92" w:rsidP="001F7C92">
      <w:pPr>
        <w:tabs>
          <w:tab w:val="left" w:pos="72"/>
          <w:tab w:val="left" w:pos="720"/>
        </w:tabs>
        <w:ind w:firstLine="567"/>
        <w:jc w:val="center"/>
        <w:rPr>
          <w:rFonts w:eastAsia="SimSun"/>
          <w:szCs w:val="28"/>
          <w:lang w:eastAsia="zh-CN"/>
        </w:rPr>
      </w:pPr>
    </w:p>
    <w:p w:rsidR="001F7C92" w:rsidRPr="00271343" w:rsidRDefault="001F7C92" w:rsidP="001F7C92">
      <w:pPr>
        <w:tabs>
          <w:tab w:val="left" w:pos="72"/>
          <w:tab w:val="left" w:pos="720"/>
        </w:tabs>
        <w:ind w:firstLine="851"/>
        <w:jc w:val="both"/>
        <w:rPr>
          <w:szCs w:val="28"/>
        </w:rPr>
      </w:pPr>
      <w:r w:rsidRPr="00271343">
        <w:rPr>
          <w:szCs w:val="28"/>
        </w:rPr>
        <w:t>2.1</w:t>
      </w:r>
      <w:r>
        <w:rPr>
          <w:szCs w:val="28"/>
        </w:rPr>
        <w:t>3</w:t>
      </w:r>
      <w:r w:rsidRPr="00271343">
        <w:rPr>
          <w:szCs w:val="28"/>
        </w:rPr>
        <w:t>. Здани</w:t>
      </w:r>
      <w:r>
        <w:rPr>
          <w:szCs w:val="28"/>
        </w:rPr>
        <w:t>е</w:t>
      </w:r>
      <w:r w:rsidRPr="00271343">
        <w:rPr>
          <w:szCs w:val="28"/>
        </w:rPr>
        <w:t>, в котором располага</w:t>
      </w:r>
      <w:r>
        <w:rPr>
          <w:szCs w:val="28"/>
        </w:rPr>
        <w:t>е</w:t>
      </w:r>
      <w:r w:rsidRPr="00271343">
        <w:rPr>
          <w:szCs w:val="28"/>
        </w:rPr>
        <w:t>тся помещени</w:t>
      </w:r>
      <w:r>
        <w:rPr>
          <w:szCs w:val="28"/>
        </w:rPr>
        <w:t>е</w:t>
      </w:r>
      <w:r w:rsidRPr="00271343">
        <w:rPr>
          <w:szCs w:val="28"/>
        </w:rPr>
        <w:t xml:space="preserve"> </w:t>
      </w:r>
      <w:r>
        <w:rPr>
          <w:szCs w:val="28"/>
        </w:rPr>
        <w:t>Учреждения</w:t>
      </w:r>
      <w:r w:rsidRPr="00271343">
        <w:rPr>
          <w:szCs w:val="28"/>
        </w:rPr>
        <w:t xml:space="preserve"> должн</w:t>
      </w:r>
      <w:r>
        <w:rPr>
          <w:szCs w:val="28"/>
        </w:rPr>
        <w:t>о</w:t>
      </w:r>
      <w:r w:rsidRPr="00271343">
        <w:rPr>
          <w:szCs w:val="28"/>
        </w:rPr>
        <w:t xml:space="preserve"> быть расположен</w:t>
      </w:r>
      <w:r>
        <w:rPr>
          <w:szCs w:val="28"/>
        </w:rPr>
        <w:t>о</w:t>
      </w:r>
      <w:r w:rsidRPr="00271343">
        <w:rPr>
          <w:szCs w:val="28"/>
        </w:rPr>
        <w:t xml:space="preserve"> с учетом транспортной и пешеходной доступности для заявителей.</w:t>
      </w:r>
    </w:p>
    <w:p w:rsidR="001F7C92" w:rsidRPr="00271343" w:rsidRDefault="001F7C92" w:rsidP="001F7C92">
      <w:pPr>
        <w:tabs>
          <w:tab w:val="left" w:pos="72"/>
          <w:tab w:val="left" w:pos="720"/>
        </w:tabs>
        <w:ind w:firstLine="851"/>
        <w:jc w:val="both"/>
        <w:rPr>
          <w:szCs w:val="28"/>
        </w:rPr>
      </w:pPr>
      <w:r w:rsidRPr="00271343">
        <w:rPr>
          <w:szCs w:val="28"/>
        </w:rPr>
        <w:t>Помещени</w:t>
      </w:r>
      <w:r>
        <w:rPr>
          <w:szCs w:val="28"/>
        </w:rPr>
        <w:t>е</w:t>
      </w:r>
      <w:r w:rsidRPr="00271343">
        <w:rPr>
          <w:szCs w:val="28"/>
        </w:rPr>
        <w:t xml:space="preserve"> </w:t>
      </w:r>
      <w:r>
        <w:rPr>
          <w:szCs w:val="28"/>
        </w:rPr>
        <w:t>Учреждения</w:t>
      </w:r>
      <w:r w:rsidRPr="00271343">
        <w:rPr>
          <w:szCs w:val="28"/>
        </w:rPr>
        <w:t xml:space="preserve"> должн</w:t>
      </w:r>
      <w:r>
        <w:rPr>
          <w:szCs w:val="28"/>
        </w:rPr>
        <w:t>о</w:t>
      </w:r>
      <w:r w:rsidRPr="00271343">
        <w:rPr>
          <w:szCs w:val="28"/>
        </w:rPr>
        <w:t xml:space="preserve">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1F7C92" w:rsidRPr="00271343" w:rsidRDefault="001F7C92" w:rsidP="001F7C92">
      <w:pPr>
        <w:tabs>
          <w:tab w:val="left" w:pos="72"/>
          <w:tab w:val="left" w:pos="720"/>
        </w:tabs>
        <w:ind w:firstLine="851"/>
        <w:jc w:val="both"/>
        <w:rPr>
          <w:szCs w:val="28"/>
        </w:rPr>
      </w:pPr>
      <w:r w:rsidRPr="00271343">
        <w:rPr>
          <w:szCs w:val="28"/>
        </w:rPr>
        <w:t>2.1</w:t>
      </w:r>
      <w:r>
        <w:rPr>
          <w:szCs w:val="28"/>
        </w:rPr>
        <w:t>4</w:t>
      </w:r>
      <w:r w:rsidRPr="00271343">
        <w:rPr>
          <w:szCs w:val="28"/>
        </w:rPr>
        <w:t>. Предоставление муниципальной услуги осуществляется в специально выделенных для этой цели помещениях.</w:t>
      </w:r>
    </w:p>
    <w:p w:rsidR="001F7C92" w:rsidRPr="00271343" w:rsidRDefault="001F7C92" w:rsidP="001F7C92">
      <w:pPr>
        <w:suppressAutoHyphens/>
        <w:ind w:firstLine="851"/>
        <w:jc w:val="both"/>
        <w:rPr>
          <w:color w:val="00000A"/>
          <w:szCs w:val="28"/>
        </w:rPr>
      </w:pPr>
      <w:r w:rsidRPr="00271343">
        <w:rPr>
          <w:color w:val="00000A"/>
          <w:szCs w:val="28"/>
        </w:rPr>
        <w:t>2.</w:t>
      </w:r>
      <w:r>
        <w:rPr>
          <w:color w:val="00000A"/>
          <w:szCs w:val="28"/>
        </w:rPr>
        <w:t>15</w:t>
      </w:r>
      <w:r w:rsidRPr="00271343">
        <w:rPr>
          <w:color w:val="00000A"/>
          <w:szCs w:val="28"/>
        </w:rPr>
        <w:t>. Помещения, в которых осуществляется предоставление муниципальной услуги, оборудуются:</w:t>
      </w:r>
    </w:p>
    <w:p w:rsidR="001F7C92" w:rsidRPr="00271343" w:rsidRDefault="001F7C92" w:rsidP="001F7C92">
      <w:pPr>
        <w:suppressAutoHyphens/>
        <w:ind w:firstLine="851"/>
        <w:jc w:val="both"/>
        <w:rPr>
          <w:color w:val="00000A"/>
          <w:szCs w:val="28"/>
        </w:rPr>
      </w:pPr>
      <w:r w:rsidRPr="00271343">
        <w:rPr>
          <w:color w:val="00000A"/>
          <w:szCs w:val="28"/>
        </w:rPr>
        <w:t>- информационными стендами, содержащими визуальную и текстовую информацию;</w:t>
      </w:r>
    </w:p>
    <w:p w:rsidR="001F7C92" w:rsidRPr="00271343" w:rsidRDefault="001F7C92" w:rsidP="001F7C92">
      <w:pPr>
        <w:suppressAutoHyphens/>
        <w:ind w:firstLine="851"/>
        <w:jc w:val="both"/>
        <w:rPr>
          <w:color w:val="00000A"/>
          <w:szCs w:val="28"/>
        </w:rPr>
      </w:pPr>
      <w:r w:rsidRPr="00271343">
        <w:rPr>
          <w:color w:val="00000A"/>
          <w:szCs w:val="28"/>
        </w:rPr>
        <w:t>- стульями и столами для возможности оформления документов.</w:t>
      </w:r>
    </w:p>
    <w:p w:rsidR="001F7C92" w:rsidRPr="00271343" w:rsidRDefault="001F7C92" w:rsidP="001F7C92">
      <w:pPr>
        <w:suppressAutoHyphens/>
        <w:ind w:firstLine="851"/>
        <w:jc w:val="both"/>
        <w:rPr>
          <w:color w:val="00000A"/>
          <w:szCs w:val="28"/>
        </w:rPr>
      </w:pPr>
      <w:r w:rsidRPr="00271343">
        <w:rPr>
          <w:color w:val="00000A"/>
          <w:szCs w:val="28"/>
        </w:rPr>
        <w:t>2.1</w:t>
      </w:r>
      <w:r>
        <w:rPr>
          <w:color w:val="00000A"/>
          <w:szCs w:val="28"/>
        </w:rPr>
        <w:t>6</w:t>
      </w:r>
      <w:r w:rsidRPr="00271343">
        <w:rPr>
          <w:color w:val="00000A"/>
          <w:szCs w:val="28"/>
        </w:rPr>
        <w:t>. Количество мест ожидания определяется исходя из фактической нагрузки и возможностей для их размещения в здании.</w:t>
      </w:r>
    </w:p>
    <w:p w:rsidR="001F7C92" w:rsidRPr="00271343" w:rsidRDefault="001F7C92" w:rsidP="001F7C92">
      <w:pPr>
        <w:suppressAutoHyphens/>
        <w:ind w:firstLine="851"/>
        <w:jc w:val="both"/>
        <w:rPr>
          <w:rFonts w:ascii="Calibri" w:hAnsi="Calibri" w:cs="Calibri"/>
          <w:color w:val="00000A"/>
          <w:sz w:val="22"/>
        </w:rPr>
      </w:pPr>
      <w:r w:rsidRPr="00271343">
        <w:rPr>
          <w:color w:val="00000A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1F7C92" w:rsidRPr="00271343" w:rsidRDefault="001F7C92" w:rsidP="001F7C92">
      <w:pPr>
        <w:suppressAutoHyphens/>
        <w:ind w:firstLine="851"/>
        <w:jc w:val="both"/>
        <w:rPr>
          <w:color w:val="00000A"/>
          <w:szCs w:val="28"/>
        </w:rPr>
      </w:pPr>
      <w:r w:rsidRPr="00271343">
        <w:rPr>
          <w:color w:val="00000A"/>
          <w:szCs w:val="28"/>
        </w:rPr>
        <w:t>2.</w:t>
      </w:r>
      <w:r>
        <w:rPr>
          <w:color w:val="00000A"/>
          <w:szCs w:val="28"/>
        </w:rPr>
        <w:t>17</w:t>
      </w:r>
      <w:r w:rsidRPr="00271343">
        <w:rPr>
          <w:color w:val="00000A"/>
          <w:szCs w:val="28"/>
        </w:rPr>
        <w:t>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1F7C92" w:rsidRPr="00271343" w:rsidRDefault="001F7C92" w:rsidP="001F7C92">
      <w:pPr>
        <w:suppressAutoHyphens/>
        <w:ind w:firstLine="851"/>
        <w:jc w:val="both"/>
        <w:rPr>
          <w:color w:val="00000A"/>
          <w:szCs w:val="28"/>
        </w:rPr>
      </w:pPr>
      <w:r w:rsidRPr="00271343">
        <w:rPr>
          <w:color w:val="00000A"/>
          <w:szCs w:val="28"/>
        </w:rPr>
        <w:t>2.</w:t>
      </w:r>
      <w:r>
        <w:rPr>
          <w:color w:val="00000A"/>
          <w:szCs w:val="28"/>
        </w:rPr>
        <w:t>18</w:t>
      </w:r>
      <w:r w:rsidRPr="00271343">
        <w:rPr>
          <w:color w:val="00000A"/>
          <w:szCs w:val="28"/>
        </w:rPr>
        <w:t>. Кабинеты приема заявителей должны иметь информационные таблички (вывески) с указанием:</w:t>
      </w:r>
    </w:p>
    <w:p w:rsidR="001F7C92" w:rsidRPr="00271343" w:rsidRDefault="001F7C92" w:rsidP="001F7C92">
      <w:pPr>
        <w:suppressAutoHyphens/>
        <w:ind w:firstLine="851"/>
        <w:jc w:val="both"/>
        <w:rPr>
          <w:color w:val="00000A"/>
          <w:szCs w:val="28"/>
        </w:rPr>
      </w:pPr>
      <w:r w:rsidRPr="00271343">
        <w:rPr>
          <w:color w:val="00000A"/>
          <w:szCs w:val="28"/>
        </w:rPr>
        <w:t>- номера кабинета;</w:t>
      </w:r>
    </w:p>
    <w:p w:rsidR="001F7C92" w:rsidRPr="00271343" w:rsidRDefault="001F7C92" w:rsidP="001F7C92">
      <w:pPr>
        <w:suppressAutoHyphens/>
        <w:ind w:firstLine="851"/>
        <w:jc w:val="both"/>
        <w:rPr>
          <w:rFonts w:ascii="Calibri" w:hAnsi="Calibri" w:cs="Calibri"/>
          <w:color w:val="00000A"/>
          <w:sz w:val="22"/>
        </w:rPr>
      </w:pPr>
      <w:r w:rsidRPr="00271343">
        <w:rPr>
          <w:color w:val="00000A"/>
          <w:szCs w:val="28"/>
        </w:rPr>
        <w:t>- фамилии, имени, отчества и должности специалиста.</w:t>
      </w:r>
    </w:p>
    <w:p w:rsidR="001F7C92" w:rsidRPr="00271343" w:rsidRDefault="001F7C92" w:rsidP="001F7C92">
      <w:pPr>
        <w:suppressAutoHyphens/>
        <w:ind w:firstLine="851"/>
        <w:jc w:val="both"/>
        <w:rPr>
          <w:color w:val="00000A"/>
          <w:szCs w:val="28"/>
        </w:rPr>
      </w:pPr>
      <w:r w:rsidRPr="00271343">
        <w:rPr>
          <w:color w:val="00000A"/>
          <w:szCs w:val="28"/>
        </w:rPr>
        <w:lastRenderedPageBreak/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1F7C92" w:rsidRPr="00271343" w:rsidRDefault="001F7C92" w:rsidP="001F7C92">
      <w:pPr>
        <w:suppressAutoHyphens/>
        <w:ind w:firstLine="851"/>
        <w:jc w:val="both"/>
        <w:rPr>
          <w:color w:val="00000A"/>
          <w:szCs w:val="28"/>
        </w:rPr>
      </w:pPr>
      <w:r w:rsidRPr="00271343">
        <w:rPr>
          <w:color w:val="00000A"/>
          <w:szCs w:val="28"/>
        </w:rPr>
        <w:t xml:space="preserve">При организации рабочих мест следует предусмотреть возможность беспрепятственного входа (выхода) </w:t>
      </w:r>
      <w:r w:rsidRPr="00271343">
        <w:rPr>
          <w:szCs w:val="28"/>
        </w:rPr>
        <w:t>специалистов</w:t>
      </w:r>
      <w:r w:rsidRPr="00271343">
        <w:rPr>
          <w:color w:val="00000A"/>
          <w:szCs w:val="28"/>
        </w:rPr>
        <w:t xml:space="preserve"> из помещения.</w:t>
      </w:r>
    </w:p>
    <w:p w:rsidR="001F7C92" w:rsidRPr="00271343" w:rsidRDefault="001F7C92" w:rsidP="001F7C92">
      <w:pPr>
        <w:suppressAutoHyphens/>
        <w:ind w:firstLine="851"/>
        <w:jc w:val="both"/>
        <w:rPr>
          <w:color w:val="00000A"/>
          <w:szCs w:val="28"/>
        </w:rPr>
      </w:pPr>
      <w:r w:rsidRPr="00271343">
        <w:rPr>
          <w:color w:val="00000A"/>
          <w:szCs w:val="28"/>
        </w:rPr>
        <w:t>2.</w:t>
      </w:r>
      <w:r>
        <w:rPr>
          <w:color w:val="00000A"/>
          <w:szCs w:val="28"/>
        </w:rPr>
        <w:t>19</w:t>
      </w:r>
      <w:r w:rsidRPr="00271343">
        <w:rPr>
          <w:color w:val="00000A"/>
          <w:szCs w:val="28"/>
        </w:rPr>
        <w:t>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1F7C92" w:rsidRPr="00271343" w:rsidRDefault="001F7C92" w:rsidP="001F7C92">
      <w:pPr>
        <w:tabs>
          <w:tab w:val="left" w:pos="851"/>
        </w:tabs>
        <w:suppressAutoHyphens/>
        <w:ind w:firstLine="851"/>
        <w:jc w:val="both"/>
        <w:rPr>
          <w:color w:val="00000A"/>
          <w:szCs w:val="28"/>
        </w:rPr>
      </w:pPr>
      <w:r w:rsidRPr="00271343">
        <w:rPr>
          <w:color w:val="00000A"/>
          <w:szCs w:val="28"/>
        </w:rPr>
        <w:t>2.</w:t>
      </w:r>
      <w:r>
        <w:rPr>
          <w:color w:val="00000A"/>
          <w:szCs w:val="28"/>
        </w:rPr>
        <w:t>20</w:t>
      </w:r>
      <w:r w:rsidRPr="00271343">
        <w:rPr>
          <w:color w:val="00000A"/>
          <w:szCs w:val="28"/>
        </w:rPr>
        <w:t>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1F7C92" w:rsidRPr="00271343" w:rsidRDefault="001F7C92" w:rsidP="001F7C92">
      <w:pPr>
        <w:tabs>
          <w:tab w:val="left" w:pos="851"/>
        </w:tabs>
        <w:suppressAutoHyphens/>
        <w:ind w:firstLine="851"/>
        <w:jc w:val="both"/>
        <w:rPr>
          <w:rFonts w:ascii="Calibri" w:hAnsi="Calibri" w:cs="Calibri"/>
          <w:color w:val="00000A"/>
          <w:sz w:val="22"/>
        </w:rPr>
      </w:pPr>
      <w:r w:rsidRPr="00271343">
        <w:rPr>
          <w:color w:val="00000A"/>
          <w:szCs w:val="28"/>
        </w:rPr>
        <w:t>Помещения для предоставления муниципальной услуги размещаются на нижних этажах зданий, оборудованных отдельным входом, или</w:t>
      </w:r>
      <w:r>
        <w:rPr>
          <w:color w:val="00000A"/>
          <w:szCs w:val="28"/>
        </w:rPr>
        <w:t xml:space="preserve"> в</w:t>
      </w:r>
      <w:r w:rsidRPr="00271343">
        <w:rPr>
          <w:color w:val="00000A"/>
          <w:szCs w:val="28"/>
        </w:rPr>
        <w:t xml:space="preserve"> отдельно стоящих зданиях. На территории, прилегающей к месторасположению </w:t>
      </w:r>
      <w:r>
        <w:rPr>
          <w:color w:val="00000A"/>
          <w:szCs w:val="28"/>
        </w:rPr>
        <w:t>Учреждения</w:t>
      </w:r>
      <w:r w:rsidRPr="00271343">
        <w:rPr>
          <w:color w:val="000000"/>
          <w:szCs w:val="28"/>
        </w:rPr>
        <w:t>, о</w:t>
      </w:r>
      <w:r w:rsidRPr="00271343">
        <w:rPr>
          <w:color w:val="00000A"/>
          <w:szCs w:val="28"/>
        </w:rPr>
        <w:t>борудуются бесплатные места для парковки автотранспортных средств с выделением не менее 10 процентов мест (но не менее одного места) для парковки специальных автотранспортных средств</w:t>
      </w:r>
      <w:r>
        <w:rPr>
          <w:color w:val="00000A"/>
          <w:szCs w:val="28"/>
        </w:rPr>
        <w:t xml:space="preserve">, управляемых инвалидами </w:t>
      </w:r>
      <w:r>
        <w:rPr>
          <w:color w:val="00000A"/>
          <w:szCs w:val="28"/>
          <w:lang w:val="en-US"/>
        </w:rPr>
        <w:t>I</w:t>
      </w:r>
      <w:r>
        <w:rPr>
          <w:color w:val="00000A"/>
          <w:szCs w:val="28"/>
        </w:rPr>
        <w:t>,</w:t>
      </w:r>
      <w:r w:rsidRPr="00201FE5">
        <w:rPr>
          <w:color w:val="00000A"/>
          <w:szCs w:val="28"/>
        </w:rPr>
        <w:t xml:space="preserve"> </w:t>
      </w:r>
      <w:r>
        <w:rPr>
          <w:color w:val="00000A"/>
          <w:szCs w:val="28"/>
          <w:lang w:val="en-US"/>
        </w:rPr>
        <w:t>II</w:t>
      </w:r>
      <w:r>
        <w:rPr>
          <w:color w:val="00000A"/>
          <w:szCs w:val="28"/>
        </w:rPr>
        <w:t xml:space="preserve"> групп, а также инвалидами </w:t>
      </w:r>
      <w:r>
        <w:rPr>
          <w:color w:val="00000A"/>
          <w:szCs w:val="28"/>
          <w:lang w:val="en-US"/>
        </w:rPr>
        <w:t>III</w:t>
      </w:r>
      <w:r>
        <w:rPr>
          <w:color w:val="00000A"/>
          <w:szCs w:val="28"/>
        </w:rPr>
        <w:t xml:space="preserve"> группы, транспортных средств, перевозящих таких инвалидов и (или) детей-инвалидов. На указанных транспортных средствах должен быть установлен опознавательный знак «Инвалид». У</w:t>
      </w:r>
      <w:r w:rsidRPr="00271343">
        <w:rPr>
          <w:color w:val="00000A"/>
          <w:szCs w:val="28"/>
        </w:rPr>
        <w:t>казанные места для парковки не должны занимать иные транспортные средства.</w:t>
      </w:r>
    </w:p>
    <w:p w:rsidR="001F7C92" w:rsidRPr="00271343" w:rsidRDefault="001F7C92" w:rsidP="001F7C92">
      <w:pPr>
        <w:tabs>
          <w:tab w:val="left" w:pos="851"/>
        </w:tabs>
        <w:suppressAutoHyphens/>
        <w:ind w:firstLine="851"/>
        <w:jc w:val="both"/>
        <w:rPr>
          <w:color w:val="00000A"/>
          <w:szCs w:val="28"/>
        </w:rPr>
      </w:pPr>
      <w:r w:rsidRPr="00271343">
        <w:rPr>
          <w:color w:val="00000A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1F7C92" w:rsidRPr="00271343" w:rsidRDefault="001F7C92" w:rsidP="001F7C92">
      <w:pPr>
        <w:tabs>
          <w:tab w:val="left" w:pos="851"/>
        </w:tabs>
        <w:suppressAutoHyphens/>
        <w:ind w:firstLine="851"/>
        <w:jc w:val="both"/>
        <w:rPr>
          <w:color w:val="00000A"/>
          <w:szCs w:val="28"/>
        </w:rPr>
      </w:pPr>
      <w:r w:rsidRPr="00271343">
        <w:rPr>
          <w:color w:val="00000A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1F7C92" w:rsidRPr="00271343" w:rsidRDefault="001F7C92" w:rsidP="001F7C92">
      <w:pPr>
        <w:tabs>
          <w:tab w:val="left" w:pos="851"/>
        </w:tabs>
        <w:suppressAutoHyphens/>
        <w:ind w:firstLine="851"/>
        <w:jc w:val="both"/>
        <w:rPr>
          <w:color w:val="00000A"/>
          <w:szCs w:val="28"/>
        </w:rPr>
      </w:pPr>
      <w:r w:rsidRPr="00271343">
        <w:rPr>
          <w:color w:val="00000A"/>
          <w:szCs w:val="28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1F7C92" w:rsidRPr="00271343" w:rsidRDefault="001F7C92" w:rsidP="001F7C92">
      <w:pPr>
        <w:tabs>
          <w:tab w:val="left" w:pos="851"/>
        </w:tabs>
        <w:suppressAutoHyphens/>
        <w:ind w:firstLine="851"/>
        <w:jc w:val="both"/>
        <w:rPr>
          <w:rFonts w:ascii="Calibri" w:hAnsi="Calibri" w:cs="Calibri"/>
          <w:color w:val="00000A"/>
          <w:sz w:val="22"/>
        </w:rPr>
      </w:pPr>
      <w:r w:rsidRPr="00271343">
        <w:rPr>
          <w:color w:val="00000A"/>
          <w:szCs w:val="28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>
        <w:rPr>
          <w:color w:val="000000"/>
          <w:szCs w:val="28"/>
        </w:rPr>
        <w:t>Учреждения</w:t>
      </w:r>
      <w:r w:rsidRPr="00271343">
        <w:rPr>
          <w:color w:val="000000"/>
          <w:szCs w:val="28"/>
        </w:rPr>
        <w:t>.</w:t>
      </w:r>
    </w:p>
    <w:p w:rsidR="001F7C92" w:rsidRPr="00271343" w:rsidRDefault="001F7C92" w:rsidP="001F7C92">
      <w:pPr>
        <w:tabs>
          <w:tab w:val="left" w:pos="851"/>
        </w:tabs>
        <w:suppressAutoHyphens/>
        <w:ind w:firstLine="851"/>
        <w:jc w:val="both"/>
        <w:rPr>
          <w:color w:val="00000A"/>
          <w:szCs w:val="28"/>
        </w:rPr>
      </w:pPr>
      <w:r w:rsidRPr="00271343">
        <w:rPr>
          <w:color w:val="000000"/>
          <w:szCs w:val="28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1F7C92" w:rsidRPr="00271343" w:rsidRDefault="001F7C92" w:rsidP="001F7C92">
      <w:pPr>
        <w:tabs>
          <w:tab w:val="left" w:pos="851"/>
        </w:tabs>
        <w:suppressAutoHyphens/>
        <w:ind w:firstLine="851"/>
        <w:jc w:val="both"/>
        <w:rPr>
          <w:rFonts w:ascii="Calibri" w:hAnsi="Calibri" w:cs="Calibri"/>
          <w:color w:val="00000A"/>
          <w:sz w:val="22"/>
        </w:rPr>
      </w:pPr>
      <w:r w:rsidRPr="00271343">
        <w:rPr>
          <w:color w:val="000000"/>
          <w:szCs w:val="28"/>
        </w:rPr>
        <w:t xml:space="preserve">Специалисты </w:t>
      </w:r>
      <w:r>
        <w:rPr>
          <w:color w:val="000000"/>
          <w:szCs w:val="28"/>
        </w:rPr>
        <w:t>Учреждения</w:t>
      </w:r>
      <w:r w:rsidRPr="00271343">
        <w:rPr>
          <w:color w:val="000000"/>
          <w:szCs w:val="28"/>
        </w:rPr>
        <w:t xml:space="preserve"> оказывают помощь инвалидам в преодолени</w:t>
      </w:r>
      <w:bookmarkStart w:id="1" w:name="_GoBack"/>
      <w:bookmarkEnd w:id="1"/>
      <w:r w:rsidRPr="00271343">
        <w:rPr>
          <w:color w:val="000000"/>
          <w:szCs w:val="28"/>
        </w:rPr>
        <w:t>и барьеров, мешающих получению ими услуг наравне с другими лицами.</w:t>
      </w:r>
    </w:p>
    <w:p w:rsidR="001F7C92" w:rsidRPr="00271343" w:rsidRDefault="001F7C92" w:rsidP="001F7C92">
      <w:pPr>
        <w:tabs>
          <w:tab w:val="left" w:pos="851"/>
        </w:tabs>
        <w:suppressAutoHyphens/>
        <w:ind w:firstLine="851"/>
        <w:jc w:val="both"/>
        <w:rPr>
          <w:color w:val="00000A"/>
          <w:szCs w:val="28"/>
        </w:rPr>
      </w:pPr>
      <w:r w:rsidRPr="00271343">
        <w:rPr>
          <w:color w:val="000000"/>
          <w:szCs w:val="2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1F7C92" w:rsidRPr="00271343" w:rsidRDefault="001F7C92" w:rsidP="001F7C92">
      <w:pPr>
        <w:tabs>
          <w:tab w:val="left" w:pos="851"/>
        </w:tabs>
        <w:suppressAutoHyphens/>
        <w:ind w:firstLine="851"/>
        <w:jc w:val="both"/>
        <w:rPr>
          <w:rFonts w:ascii="Calibri" w:hAnsi="Calibri" w:cs="Calibri"/>
          <w:color w:val="00000A"/>
          <w:sz w:val="22"/>
        </w:rPr>
      </w:pPr>
      <w:r w:rsidRPr="00271343">
        <w:rPr>
          <w:color w:val="000000"/>
          <w:szCs w:val="28"/>
        </w:rPr>
        <w:lastRenderedPageBreak/>
        <w:t xml:space="preserve">Рабочее место специалиста </w:t>
      </w:r>
      <w:r>
        <w:rPr>
          <w:color w:val="000000"/>
          <w:szCs w:val="28"/>
        </w:rPr>
        <w:t>Учреждения</w:t>
      </w:r>
      <w:r w:rsidRPr="00271343">
        <w:rPr>
          <w:color w:val="FF0000"/>
          <w:szCs w:val="28"/>
        </w:rPr>
        <w:t xml:space="preserve"> </w:t>
      </w:r>
      <w:r w:rsidRPr="00271343">
        <w:rPr>
          <w:color w:val="00000A"/>
          <w:szCs w:val="28"/>
        </w:rPr>
        <w:t>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1F7C92" w:rsidRPr="00271343" w:rsidRDefault="001F7C92" w:rsidP="001F7C92">
      <w:pPr>
        <w:tabs>
          <w:tab w:val="left" w:pos="851"/>
        </w:tabs>
        <w:suppressAutoHyphens/>
        <w:ind w:firstLine="851"/>
        <w:jc w:val="both"/>
        <w:rPr>
          <w:rFonts w:ascii="Calibri" w:hAnsi="Calibri" w:cs="Calibri"/>
          <w:color w:val="00000A"/>
          <w:sz w:val="22"/>
        </w:rPr>
      </w:pPr>
      <w:r w:rsidRPr="00271343">
        <w:rPr>
          <w:color w:val="00000A"/>
          <w:szCs w:val="28"/>
        </w:rPr>
        <w:t xml:space="preserve">Специалисты </w:t>
      </w:r>
      <w:r>
        <w:rPr>
          <w:color w:val="00000A"/>
          <w:szCs w:val="28"/>
        </w:rPr>
        <w:t>Учреждения</w:t>
      </w:r>
      <w:r w:rsidRPr="00271343">
        <w:rPr>
          <w:color w:val="00000A"/>
          <w:szCs w:val="28"/>
        </w:rPr>
        <w:t xml:space="preserve"> обеспечиваются личными нагрудными карточками (бейджами) с указанием фамилии, имени, отчества и должности.</w:t>
      </w:r>
    </w:p>
    <w:p w:rsidR="001F7C92" w:rsidRPr="00271343" w:rsidRDefault="001F7C92" w:rsidP="001F7C92">
      <w:pPr>
        <w:tabs>
          <w:tab w:val="left" w:pos="851"/>
        </w:tabs>
        <w:suppressAutoHyphens/>
        <w:ind w:firstLine="851"/>
        <w:jc w:val="both"/>
        <w:rPr>
          <w:color w:val="00000A"/>
          <w:szCs w:val="28"/>
        </w:rPr>
      </w:pPr>
      <w:r w:rsidRPr="00271343">
        <w:rPr>
          <w:color w:val="00000A"/>
          <w:szCs w:val="28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1F7C92" w:rsidRDefault="001F7C92" w:rsidP="001F7C92">
      <w:pPr>
        <w:suppressAutoHyphens/>
        <w:ind w:firstLine="851"/>
        <w:jc w:val="both"/>
        <w:rPr>
          <w:rFonts w:eastAsia="SimSun"/>
          <w:color w:val="000000"/>
          <w:kern w:val="1"/>
          <w:szCs w:val="28"/>
          <w:lang w:eastAsia="zh-CN" w:bidi="hi-IN"/>
        </w:rPr>
      </w:pPr>
    </w:p>
    <w:p w:rsidR="001F7C92" w:rsidRDefault="001F7C92" w:rsidP="001F7C92">
      <w:pPr>
        <w:suppressAutoHyphens/>
        <w:ind w:firstLine="709"/>
        <w:jc w:val="center"/>
        <w:rPr>
          <w:rFonts w:eastAsia="SimSun"/>
          <w:color w:val="000000"/>
          <w:kern w:val="1"/>
          <w:szCs w:val="28"/>
          <w:lang w:eastAsia="zh-CN" w:bidi="hi-IN"/>
        </w:rPr>
      </w:pPr>
      <w:r>
        <w:rPr>
          <w:rFonts w:eastAsia="SimSun"/>
          <w:color w:val="000000"/>
          <w:kern w:val="1"/>
          <w:szCs w:val="28"/>
          <w:lang w:eastAsia="zh-CN" w:bidi="hi-IN"/>
        </w:rPr>
        <w:t>П</w:t>
      </w:r>
      <w:r w:rsidRPr="0063147E">
        <w:rPr>
          <w:rFonts w:eastAsia="SimSun"/>
          <w:color w:val="000000"/>
          <w:kern w:val="1"/>
          <w:szCs w:val="28"/>
          <w:lang w:eastAsia="zh-CN" w:bidi="hi-IN"/>
        </w:rPr>
        <w:t>оказатели доступности и качества</w:t>
      </w:r>
      <w:r>
        <w:rPr>
          <w:rFonts w:eastAsia="SimSun"/>
          <w:color w:val="000000"/>
          <w:kern w:val="1"/>
          <w:szCs w:val="28"/>
          <w:lang w:eastAsia="zh-CN" w:bidi="hi-IN"/>
        </w:rPr>
        <w:t xml:space="preserve"> муниципальной услуги, в том числе количество взаимодействий заявителя с должностными лицами при </w:t>
      </w:r>
      <w:r w:rsidRPr="0063147E">
        <w:rPr>
          <w:rFonts w:eastAsia="SimSun"/>
          <w:color w:val="000000"/>
          <w:kern w:val="1"/>
          <w:szCs w:val="28"/>
          <w:lang w:eastAsia="zh-CN" w:bidi="hi-IN"/>
        </w:rPr>
        <w:t>предоставлени</w:t>
      </w:r>
      <w:r>
        <w:rPr>
          <w:rFonts w:eastAsia="SimSun"/>
          <w:color w:val="000000"/>
          <w:kern w:val="1"/>
          <w:szCs w:val="28"/>
          <w:lang w:eastAsia="zh-CN" w:bidi="hi-IN"/>
        </w:rPr>
        <w:t>и</w:t>
      </w:r>
      <w:r w:rsidRPr="0063147E">
        <w:rPr>
          <w:rFonts w:eastAsia="SimSun"/>
          <w:color w:val="000000"/>
          <w:kern w:val="1"/>
          <w:szCs w:val="28"/>
          <w:lang w:eastAsia="zh-CN" w:bidi="hi-IN"/>
        </w:rPr>
        <w:t xml:space="preserve"> муниципальной услуги</w:t>
      </w:r>
    </w:p>
    <w:p w:rsidR="001F7C92" w:rsidRDefault="001F7C92" w:rsidP="001F7C92">
      <w:pPr>
        <w:suppressAutoHyphens/>
        <w:ind w:firstLine="851"/>
        <w:jc w:val="both"/>
        <w:rPr>
          <w:rFonts w:eastAsia="SimSun"/>
          <w:color w:val="000000"/>
          <w:kern w:val="1"/>
          <w:szCs w:val="28"/>
          <w:lang w:eastAsia="zh-CN" w:bidi="hi-IN"/>
        </w:rPr>
      </w:pPr>
    </w:p>
    <w:p w:rsidR="001F7C92" w:rsidRDefault="001F7C92" w:rsidP="001F7C92">
      <w:pPr>
        <w:suppressAutoHyphens/>
        <w:ind w:firstLine="851"/>
        <w:jc w:val="both"/>
        <w:rPr>
          <w:rFonts w:eastAsia="SimSun"/>
          <w:color w:val="000000"/>
          <w:kern w:val="1"/>
          <w:szCs w:val="28"/>
          <w:lang w:eastAsia="zh-CN" w:bidi="hi-IN"/>
        </w:rPr>
      </w:pPr>
      <w:r w:rsidRPr="00645023">
        <w:rPr>
          <w:rFonts w:eastAsia="SimSun"/>
          <w:color w:val="000000"/>
          <w:kern w:val="1"/>
          <w:szCs w:val="28"/>
          <w:lang w:eastAsia="zh-CN" w:bidi="hi-IN"/>
        </w:rPr>
        <w:t>2.</w:t>
      </w:r>
      <w:r>
        <w:rPr>
          <w:rFonts w:eastAsia="SimSun"/>
          <w:color w:val="000000"/>
          <w:kern w:val="1"/>
          <w:szCs w:val="28"/>
          <w:lang w:eastAsia="zh-CN" w:bidi="hi-IN"/>
        </w:rPr>
        <w:t>21</w:t>
      </w:r>
      <w:r w:rsidRPr="00645023">
        <w:rPr>
          <w:rFonts w:eastAsia="SimSun"/>
          <w:color w:val="000000"/>
          <w:kern w:val="1"/>
          <w:szCs w:val="28"/>
          <w:lang w:eastAsia="zh-CN" w:bidi="hi-IN"/>
        </w:rPr>
        <w:t>. Показателями доступности предоставления муниципальной услуги являются:</w:t>
      </w:r>
    </w:p>
    <w:p w:rsidR="001F7C92" w:rsidRDefault="001F7C92" w:rsidP="001F7C92">
      <w:pPr>
        <w:suppressAutoHyphens/>
        <w:ind w:firstLine="851"/>
        <w:jc w:val="both"/>
        <w:rPr>
          <w:rFonts w:eastAsia="SimSun"/>
          <w:color w:val="000000"/>
          <w:kern w:val="1"/>
          <w:szCs w:val="28"/>
          <w:lang w:eastAsia="zh-CN" w:bidi="hi-IN"/>
        </w:rPr>
      </w:pPr>
      <w:r>
        <w:rPr>
          <w:rFonts w:eastAsia="SimSun"/>
          <w:color w:val="000000"/>
          <w:kern w:val="1"/>
          <w:szCs w:val="28"/>
          <w:lang w:eastAsia="zh-CN" w:bidi="hi-IN"/>
        </w:rPr>
        <w:t xml:space="preserve">2.21.1. </w:t>
      </w:r>
      <w:r w:rsidRPr="00661AA0">
        <w:rPr>
          <w:rFonts w:eastAsia="SimSun"/>
          <w:color w:val="000000"/>
          <w:kern w:val="1"/>
          <w:szCs w:val="28"/>
          <w:lang w:eastAsia="zh-CN" w:bidi="hi-IN"/>
        </w:rPr>
        <w:t>транспортная или пешая доступность к местам предоставления муниципальной услуги;</w:t>
      </w:r>
    </w:p>
    <w:p w:rsidR="001F7C92" w:rsidRPr="00645023" w:rsidRDefault="001F7C92" w:rsidP="001F7C92">
      <w:pPr>
        <w:suppressAutoHyphens/>
        <w:ind w:firstLine="851"/>
        <w:jc w:val="both"/>
        <w:rPr>
          <w:rFonts w:eastAsia="SimSun"/>
          <w:color w:val="000000"/>
          <w:kern w:val="1"/>
          <w:szCs w:val="28"/>
          <w:lang w:eastAsia="zh-CN" w:bidi="hi-IN"/>
        </w:rPr>
      </w:pPr>
      <w:r w:rsidRPr="00645023">
        <w:rPr>
          <w:rFonts w:eastAsia="SimSun"/>
          <w:color w:val="000000"/>
          <w:kern w:val="1"/>
          <w:szCs w:val="28"/>
          <w:lang w:eastAsia="zh-CN" w:bidi="hi-IN"/>
        </w:rPr>
        <w:t>2.</w:t>
      </w:r>
      <w:r>
        <w:rPr>
          <w:rFonts w:eastAsia="SimSun"/>
          <w:color w:val="000000"/>
          <w:kern w:val="1"/>
          <w:szCs w:val="28"/>
          <w:lang w:eastAsia="zh-CN" w:bidi="hi-IN"/>
        </w:rPr>
        <w:t>21</w:t>
      </w:r>
      <w:r w:rsidRPr="00645023">
        <w:rPr>
          <w:rFonts w:eastAsia="SimSun"/>
          <w:color w:val="000000"/>
          <w:kern w:val="1"/>
          <w:szCs w:val="28"/>
          <w:lang w:eastAsia="zh-CN" w:bidi="hi-IN"/>
        </w:rPr>
        <w:t>.</w:t>
      </w:r>
      <w:r>
        <w:rPr>
          <w:rFonts w:eastAsia="SimSun"/>
          <w:color w:val="000000"/>
          <w:kern w:val="1"/>
          <w:szCs w:val="28"/>
          <w:lang w:eastAsia="zh-CN" w:bidi="hi-IN"/>
        </w:rPr>
        <w:t>2</w:t>
      </w:r>
      <w:r w:rsidRPr="00645023">
        <w:rPr>
          <w:rFonts w:eastAsia="SimSun"/>
          <w:color w:val="000000"/>
          <w:kern w:val="1"/>
          <w:szCs w:val="28"/>
          <w:lang w:eastAsia="zh-CN" w:bidi="hi-IN"/>
        </w:rPr>
        <w:t>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1F7C92" w:rsidRPr="00645023" w:rsidRDefault="001F7C92" w:rsidP="001F7C92">
      <w:pPr>
        <w:suppressAutoHyphens/>
        <w:ind w:firstLine="851"/>
        <w:jc w:val="both"/>
        <w:rPr>
          <w:rFonts w:eastAsia="SimSun"/>
          <w:color w:val="000000"/>
          <w:kern w:val="1"/>
          <w:szCs w:val="28"/>
          <w:lang w:eastAsia="zh-CN" w:bidi="hi-IN"/>
        </w:rPr>
      </w:pPr>
      <w:r w:rsidRPr="00645023">
        <w:rPr>
          <w:rFonts w:eastAsia="SimSun"/>
          <w:color w:val="000000"/>
          <w:kern w:val="1"/>
          <w:szCs w:val="28"/>
          <w:lang w:eastAsia="zh-CN" w:bidi="hi-IN"/>
        </w:rPr>
        <w:t>2.</w:t>
      </w:r>
      <w:r>
        <w:rPr>
          <w:rFonts w:eastAsia="SimSun"/>
          <w:color w:val="000000"/>
          <w:kern w:val="1"/>
          <w:szCs w:val="28"/>
          <w:lang w:eastAsia="zh-CN" w:bidi="hi-IN"/>
        </w:rPr>
        <w:t>21</w:t>
      </w:r>
      <w:r w:rsidRPr="00645023">
        <w:rPr>
          <w:rFonts w:eastAsia="SimSun"/>
          <w:color w:val="000000"/>
          <w:kern w:val="1"/>
          <w:szCs w:val="28"/>
          <w:lang w:eastAsia="zh-CN" w:bidi="hi-IN"/>
        </w:rPr>
        <w:t>.</w:t>
      </w:r>
      <w:r>
        <w:rPr>
          <w:rFonts w:eastAsia="SimSun"/>
          <w:color w:val="000000"/>
          <w:kern w:val="1"/>
          <w:szCs w:val="28"/>
          <w:lang w:eastAsia="zh-CN" w:bidi="hi-IN"/>
        </w:rPr>
        <w:t>3</w:t>
      </w:r>
      <w:r w:rsidRPr="00645023">
        <w:rPr>
          <w:rFonts w:eastAsia="SimSun"/>
          <w:color w:val="000000"/>
          <w:kern w:val="1"/>
          <w:szCs w:val="28"/>
          <w:lang w:eastAsia="zh-CN" w:bidi="hi-IN"/>
        </w:rPr>
        <w:t>. соблюдение требований административного регламента о порядке информирования об оказании муниципальной услуги.</w:t>
      </w:r>
    </w:p>
    <w:p w:rsidR="001F7C92" w:rsidRDefault="001F7C92" w:rsidP="001F7C92">
      <w:pPr>
        <w:suppressAutoHyphens/>
        <w:ind w:firstLine="851"/>
        <w:jc w:val="both"/>
        <w:rPr>
          <w:rFonts w:eastAsia="SimSun"/>
          <w:color w:val="000000"/>
          <w:kern w:val="1"/>
          <w:szCs w:val="28"/>
          <w:lang w:eastAsia="zh-CN" w:bidi="hi-IN"/>
        </w:rPr>
      </w:pPr>
      <w:r w:rsidRPr="00645023">
        <w:rPr>
          <w:rFonts w:eastAsia="SimSun"/>
          <w:color w:val="000000"/>
          <w:kern w:val="1"/>
          <w:szCs w:val="28"/>
          <w:lang w:eastAsia="zh-CN" w:bidi="hi-IN"/>
        </w:rPr>
        <w:t>2.</w:t>
      </w:r>
      <w:r>
        <w:rPr>
          <w:rFonts w:eastAsia="SimSun"/>
          <w:color w:val="000000"/>
          <w:kern w:val="1"/>
          <w:szCs w:val="28"/>
          <w:lang w:eastAsia="zh-CN" w:bidi="hi-IN"/>
        </w:rPr>
        <w:t>22</w:t>
      </w:r>
      <w:r w:rsidRPr="00645023">
        <w:rPr>
          <w:rFonts w:eastAsia="SimSun"/>
          <w:color w:val="000000"/>
          <w:kern w:val="1"/>
          <w:szCs w:val="28"/>
          <w:lang w:eastAsia="zh-CN" w:bidi="hi-IN"/>
        </w:rPr>
        <w:t>. Показателями качества предоставления муниципальной услуги являются:</w:t>
      </w:r>
    </w:p>
    <w:p w:rsidR="001F7C92" w:rsidRPr="00661AA0" w:rsidRDefault="001F7C92" w:rsidP="001F7C92">
      <w:pPr>
        <w:suppressAutoHyphens/>
        <w:ind w:firstLine="851"/>
        <w:jc w:val="both"/>
        <w:rPr>
          <w:rFonts w:eastAsia="SimSun"/>
          <w:color w:val="000000"/>
          <w:kern w:val="1"/>
          <w:szCs w:val="28"/>
          <w:lang w:eastAsia="zh-CN" w:bidi="hi-IN"/>
        </w:rPr>
      </w:pPr>
      <w:r w:rsidRPr="00661AA0">
        <w:rPr>
          <w:rFonts w:eastAsia="SimSun"/>
          <w:color w:val="000000"/>
          <w:kern w:val="1"/>
          <w:szCs w:val="28"/>
          <w:lang w:eastAsia="zh-CN" w:bidi="hi-IN"/>
        </w:rPr>
        <w:t>2.</w:t>
      </w:r>
      <w:r>
        <w:rPr>
          <w:rFonts w:eastAsia="SimSun"/>
          <w:color w:val="000000"/>
          <w:kern w:val="1"/>
          <w:szCs w:val="28"/>
          <w:lang w:eastAsia="zh-CN" w:bidi="hi-IN"/>
        </w:rPr>
        <w:t>22</w:t>
      </w:r>
      <w:r w:rsidRPr="00661AA0">
        <w:rPr>
          <w:rFonts w:eastAsia="SimSun"/>
          <w:color w:val="000000"/>
          <w:kern w:val="1"/>
          <w:szCs w:val="28"/>
          <w:lang w:eastAsia="zh-CN" w:bidi="hi-IN"/>
        </w:rPr>
        <w:t>.1. соблюдение сроков предоставления муниципальной услуги;</w:t>
      </w:r>
    </w:p>
    <w:p w:rsidR="001F7C92" w:rsidRPr="00661AA0" w:rsidRDefault="001F7C92" w:rsidP="001F7C92">
      <w:pPr>
        <w:suppressAutoHyphens/>
        <w:ind w:firstLine="851"/>
        <w:jc w:val="both"/>
        <w:rPr>
          <w:rFonts w:eastAsia="SimSun"/>
          <w:color w:val="000000"/>
          <w:kern w:val="1"/>
          <w:szCs w:val="28"/>
          <w:lang w:eastAsia="zh-CN" w:bidi="hi-IN"/>
        </w:rPr>
      </w:pPr>
      <w:r w:rsidRPr="00661AA0">
        <w:rPr>
          <w:rFonts w:eastAsia="SimSun"/>
          <w:color w:val="000000"/>
          <w:kern w:val="1"/>
          <w:szCs w:val="28"/>
          <w:lang w:eastAsia="zh-CN" w:bidi="hi-IN"/>
        </w:rPr>
        <w:t>2.</w:t>
      </w:r>
      <w:r>
        <w:rPr>
          <w:rFonts w:eastAsia="SimSun"/>
          <w:color w:val="000000"/>
          <w:kern w:val="1"/>
          <w:szCs w:val="28"/>
          <w:lang w:eastAsia="zh-CN" w:bidi="hi-IN"/>
        </w:rPr>
        <w:t>22</w:t>
      </w:r>
      <w:r w:rsidRPr="00661AA0">
        <w:rPr>
          <w:rFonts w:eastAsia="SimSun"/>
          <w:color w:val="000000"/>
          <w:kern w:val="1"/>
          <w:szCs w:val="28"/>
          <w:lang w:eastAsia="zh-CN" w:bidi="hi-IN"/>
        </w:rPr>
        <w:t>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1F7C92" w:rsidRPr="00661AA0" w:rsidRDefault="001F7C92" w:rsidP="001F7C92">
      <w:pPr>
        <w:suppressAutoHyphens/>
        <w:ind w:firstLine="851"/>
        <w:jc w:val="both"/>
        <w:rPr>
          <w:rFonts w:eastAsia="SimSun"/>
          <w:color w:val="000000"/>
          <w:kern w:val="1"/>
          <w:szCs w:val="28"/>
          <w:lang w:eastAsia="zh-CN" w:bidi="hi-IN"/>
        </w:rPr>
      </w:pPr>
      <w:r w:rsidRPr="00661AA0">
        <w:rPr>
          <w:rFonts w:eastAsia="SimSun"/>
          <w:color w:val="000000"/>
          <w:kern w:val="1"/>
          <w:szCs w:val="28"/>
          <w:lang w:eastAsia="zh-CN" w:bidi="hi-IN"/>
        </w:rPr>
        <w:t>2.</w:t>
      </w:r>
      <w:r>
        <w:rPr>
          <w:rFonts w:eastAsia="SimSun"/>
          <w:color w:val="000000"/>
          <w:kern w:val="1"/>
          <w:szCs w:val="28"/>
          <w:lang w:eastAsia="zh-CN" w:bidi="hi-IN"/>
        </w:rPr>
        <w:t>22</w:t>
      </w:r>
      <w:r w:rsidRPr="00661AA0">
        <w:rPr>
          <w:rFonts w:eastAsia="SimSun"/>
          <w:color w:val="000000"/>
          <w:kern w:val="1"/>
          <w:szCs w:val="28"/>
          <w:lang w:eastAsia="zh-CN" w:bidi="hi-IN"/>
        </w:rPr>
        <w:t>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1F7C92" w:rsidRPr="00661AA0" w:rsidRDefault="001F7C92" w:rsidP="001F7C92">
      <w:pPr>
        <w:suppressAutoHyphens/>
        <w:ind w:firstLine="851"/>
        <w:jc w:val="both"/>
        <w:rPr>
          <w:rFonts w:eastAsia="SimSun"/>
          <w:color w:val="000000"/>
          <w:kern w:val="1"/>
          <w:szCs w:val="28"/>
          <w:lang w:eastAsia="zh-CN" w:bidi="hi-IN"/>
        </w:rPr>
      </w:pPr>
      <w:r w:rsidRPr="00661AA0">
        <w:rPr>
          <w:rFonts w:eastAsia="SimSun"/>
          <w:color w:val="000000"/>
          <w:kern w:val="1"/>
          <w:szCs w:val="28"/>
          <w:lang w:eastAsia="zh-CN" w:bidi="hi-IN"/>
        </w:rPr>
        <w:t>2.</w:t>
      </w:r>
      <w:r>
        <w:rPr>
          <w:rFonts w:eastAsia="SimSun"/>
          <w:color w:val="000000"/>
          <w:kern w:val="1"/>
          <w:szCs w:val="28"/>
          <w:lang w:eastAsia="zh-CN" w:bidi="hi-IN"/>
        </w:rPr>
        <w:t>22</w:t>
      </w:r>
      <w:r w:rsidRPr="00661AA0">
        <w:rPr>
          <w:rFonts w:eastAsia="SimSun"/>
          <w:color w:val="000000"/>
          <w:kern w:val="1"/>
          <w:szCs w:val="28"/>
          <w:lang w:eastAsia="zh-CN" w:bidi="hi-IN"/>
        </w:rPr>
        <w:t>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1F7C92" w:rsidRPr="00645023" w:rsidRDefault="001F7C92" w:rsidP="001F7C92">
      <w:pPr>
        <w:suppressAutoHyphens/>
        <w:ind w:firstLine="851"/>
        <w:jc w:val="both"/>
        <w:rPr>
          <w:rFonts w:eastAsia="SimSun"/>
          <w:color w:val="000000"/>
          <w:kern w:val="1"/>
          <w:szCs w:val="28"/>
          <w:lang w:eastAsia="zh-CN" w:bidi="hi-IN"/>
        </w:rPr>
      </w:pPr>
      <w:r w:rsidRPr="00645023">
        <w:rPr>
          <w:rFonts w:eastAsia="SimSun"/>
          <w:color w:val="000000"/>
          <w:kern w:val="1"/>
          <w:szCs w:val="28"/>
          <w:lang w:eastAsia="zh-CN" w:bidi="hi-IN"/>
        </w:rPr>
        <w:t>2.</w:t>
      </w:r>
      <w:r>
        <w:rPr>
          <w:rFonts w:eastAsia="SimSun"/>
          <w:color w:val="000000"/>
          <w:kern w:val="1"/>
          <w:szCs w:val="28"/>
          <w:lang w:eastAsia="zh-CN" w:bidi="hi-IN"/>
        </w:rPr>
        <w:t xml:space="preserve">23. </w:t>
      </w:r>
      <w:r w:rsidRPr="00645023">
        <w:rPr>
          <w:rFonts w:eastAsia="SimSun"/>
          <w:color w:val="000000"/>
          <w:kern w:val="1"/>
          <w:szCs w:val="28"/>
          <w:lang w:eastAsia="zh-CN" w:bidi="hi-IN"/>
        </w:rPr>
        <w:t>В процессе предоставления муниципальной услуги заявитель взаимодействует с работниками Учреждения:</w:t>
      </w:r>
    </w:p>
    <w:p w:rsidR="001F7C92" w:rsidRPr="00645023" w:rsidRDefault="001F7C92" w:rsidP="001F7C92">
      <w:pPr>
        <w:suppressAutoHyphens/>
        <w:ind w:firstLine="851"/>
        <w:jc w:val="both"/>
        <w:rPr>
          <w:rFonts w:eastAsia="SimSun"/>
          <w:color w:val="000000"/>
          <w:kern w:val="1"/>
          <w:szCs w:val="28"/>
          <w:lang w:eastAsia="zh-CN" w:bidi="hi-IN"/>
        </w:rPr>
      </w:pPr>
      <w:r w:rsidRPr="00645023">
        <w:rPr>
          <w:rFonts w:eastAsia="SimSun"/>
          <w:color w:val="000000"/>
          <w:kern w:val="1"/>
          <w:szCs w:val="28"/>
          <w:lang w:eastAsia="zh-CN" w:bidi="hi-IN"/>
        </w:rPr>
        <w:t>2.</w:t>
      </w:r>
      <w:r>
        <w:rPr>
          <w:rFonts w:eastAsia="SimSun"/>
          <w:color w:val="000000"/>
          <w:kern w:val="1"/>
          <w:szCs w:val="28"/>
          <w:lang w:eastAsia="zh-CN" w:bidi="hi-IN"/>
        </w:rPr>
        <w:t>23</w:t>
      </w:r>
      <w:r w:rsidRPr="00645023">
        <w:rPr>
          <w:rFonts w:eastAsia="SimSun"/>
          <w:color w:val="000000"/>
          <w:kern w:val="1"/>
          <w:szCs w:val="28"/>
          <w:lang w:eastAsia="zh-CN" w:bidi="hi-IN"/>
        </w:rPr>
        <w:t>.1. при подаче документов для получения муниципальной услуги;</w:t>
      </w:r>
    </w:p>
    <w:p w:rsidR="001F7C92" w:rsidRPr="008C4993" w:rsidRDefault="001F7C92" w:rsidP="001F7C92">
      <w:pPr>
        <w:suppressAutoHyphens/>
        <w:ind w:firstLine="851"/>
        <w:jc w:val="both"/>
        <w:rPr>
          <w:rFonts w:eastAsia="SimSun"/>
          <w:color w:val="000000"/>
          <w:kern w:val="1"/>
          <w:szCs w:val="28"/>
          <w:lang w:eastAsia="zh-CN" w:bidi="hi-IN"/>
        </w:rPr>
      </w:pPr>
      <w:r w:rsidRPr="00645023">
        <w:rPr>
          <w:rFonts w:eastAsia="SimSun"/>
          <w:color w:val="000000"/>
          <w:kern w:val="1"/>
          <w:szCs w:val="28"/>
          <w:lang w:eastAsia="zh-CN" w:bidi="hi-IN"/>
        </w:rPr>
        <w:t>2.</w:t>
      </w:r>
      <w:r>
        <w:rPr>
          <w:rFonts w:eastAsia="SimSun"/>
          <w:color w:val="000000"/>
          <w:kern w:val="1"/>
          <w:szCs w:val="28"/>
          <w:lang w:eastAsia="zh-CN" w:bidi="hi-IN"/>
        </w:rPr>
        <w:t>23</w:t>
      </w:r>
      <w:r w:rsidRPr="00645023">
        <w:rPr>
          <w:rFonts w:eastAsia="SimSun"/>
          <w:color w:val="000000"/>
          <w:kern w:val="1"/>
          <w:szCs w:val="28"/>
          <w:lang w:eastAsia="zh-CN" w:bidi="hi-IN"/>
        </w:rPr>
        <w:t>.2. при получении результат</w:t>
      </w:r>
      <w:r>
        <w:rPr>
          <w:rFonts w:eastAsia="SimSun"/>
          <w:color w:val="000000"/>
          <w:kern w:val="1"/>
          <w:szCs w:val="28"/>
          <w:lang w:eastAsia="zh-CN" w:bidi="hi-IN"/>
        </w:rPr>
        <w:t>а оказания муниципальной услуги.</w:t>
      </w:r>
    </w:p>
    <w:p w:rsidR="001F7C92" w:rsidRPr="0000341F" w:rsidRDefault="001F7C92" w:rsidP="001F7C92">
      <w:pPr>
        <w:suppressAutoHyphens/>
        <w:ind w:firstLine="567"/>
        <w:rPr>
          <w:rFonts w:ascii="Calibri" w:hAnsi="Calibri" w:cs="Calibri"/>
          <w:b/>
          <w:bCs/>
          <w:color w:val="242424"/>
          <w:spacing w:val="2"/>
          <w:szCs w:val="28"/>
        </w:rPr>
      </w:pPr>
    </w:p>
    <w:p w:rsidR="001F7C92" w:rsidRPr="001E2888" w:rsidRDefault="001F7C92" w:rsidP="001F7C92">
      <w:pPr>
        <w:spacing w:after="225"/>
        <w:ind w:firstLine="567"/>
        <w:jc w:val="center"/>
        <w:textAlignment w:val="baseline"/>
        <w:outlineLvl w:val="3"/>
        <w:rPr>
          <w:bCs/>
          <w:spacing w:val="2"/>
          <w:szCs w:val="28"/>
        </w:rPr>
      </w:pPr>
      <w:r w:rsidRPr="001E2888">
        <w:rPr>
          <w:spacing w:val="2"/>
          <w:szCs w:val="28"/>
        </w:rPr>
        <w:t>Иные требования и особенности предоставления муниципальной услуги в электронной форме</w:t>
      </w:r>
    </w:p>
    <w:p w:rsidR="001F7C92" w:rsidRDefault="001F7C92" w:rsidP="001F7C92">
      <w:pPr>
        <w:suppressAutoHyphens/>
        <w:ind w:firstLine="851"/>
        <w:jc w:val="both"/>
        <w:rPr>
          <w:color w:val="00000A"/>
          <w:szCs w:val="28"/>
          <w:lang w:eastAsia="en-US"/>
        </w:rPr>
      </w:pPr>
    </w:p>
    <w:p w:rsidR="001F7C92" w:rsidRDefault="001F7C92" w:rsidP="001F7C92">
      <w:pPr>
        <w:suppressAutoHyphens/>
        <w:ind w:firstLine="851"/>
        <w:jc w:val="both"/>
        <w:rPr>
          <w:color w:val="00000A"/>
          <w:szCs w:val="28"/>
          <w:lang w:eastAsia="en-US"/>
        </w:rPr>
      </w:pPr>
      <w:r>
        <w:rPr>
          <w:color w:val="00000A"/>
          <w:szCs w:val="28"/>
          <w:lang w:eastAsia="en-US"/>
        </w:rPr>
        <w:t>2.24. Муниципальная услуга в электронной форме не предоставляется</w:t>
      </w:r>
      <w:r w:rsidRPr="009F7113">
        <w:rPr>
          <w:color w:val="00000A"/>
          <w:szCs w:val="28"/>
          <w:lang w:eastAsia="en-US"/>
        </w:rPr>
        <w:t>.</w:t>
      </w:r>
    </w:p>
    <w:p w:rsidR="001F7C92" w:rsidRPr="00E678C0" w:rsidRDefault="001F7C92" w:rsidP="001F7C92">
      <w:pPr>
        <w:pStyle w:val="ListParagraph"/>
        <w:ind w:left="0" w:firstLine="567"/>
        <w:jc w:val="both"/>
        <w:rPr>
          <w:b/>
          <w:color w:val="000000"/>
          <w:sz w:val="28"/>
          <w:szCs w:val="28"/>
        </w:rPr>
      </w:pPr>
    </w:p>
    <w:p w:rsidR="001F7C92" w:rsidRPr="00CE22E1" w:rsidRDefault="001F7C92" w:rsidP="001F7C92">
      <w:pPr>
        <w:ind w:firstLine="851"/>
        <w:jc w:val="center"/>
        <w:outlineLvl w:val="1"/>
        <w:rPr>
          <w:bCs/>
          <w:iCs/>
          <w:sz w:val="30"/>
          <w:szCs w:val="28"/>
        </w:rPr>
      </w:pPr>
      <w:r w:rsidRPr="00CE22E1">
        <w:rPr>
          <w:bCs/>
          <w:iCs/>
          <w:sz w:val="30"/>
          <w:szCs w:val="28"/>
          <w:lang w:val="en-US"/>
        </w:rPr>
        <w:lastRenderedPageBreak/>
        <w:t>III</w:t>
      </w:r>
      <w:r w:rsidRPr="00CE22E1">
        <w:rPr>
          <w:bCs/>
          <w:iCs/>
          <w:sz w:val="30"/>
          <w:szCs w:val="28"/>
        </w:rPr>
        <w:t xml:space="preserve">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</w:t>
      </w:r>
    </w:p>
    <w:p w:rsidR="001F7C92" w:rsidRDefault="001F7C92" w:rsidP="001F7C92">
      <w:pPr>
        <w:jc w:val="both"/>
      </w:pPr>
    </w:p>
    <w:p w:rsidR="001F7C92" w:rsidRPr="00682F9F" w:rsidRDefault="001F7C92" w:rsidP="001F7C92">
      <w:pPr>
        <w:ind w:firstLine="851"/>
        <w:jc w:val="both"/>
      </w:pPr>
      <w:r>
        <w:t>3</w:t>
      </w:r>
      <w:r w:rsidRPr="00682F9F">
        <w:t>.</w:t>
      </w:r>
      <w:r>
        <w:t>1.</w:t>
      </w:r>
      <w:r w:rsidRPr="00682F9F">
        <w:t xml:space="preserve"> Предоставление муниципальной услуги включает в себя следующие административные процедуры:</w:t>
      </w:r>
    </w:p>
    <w:p w:rsidR="001F7C92" w:rsidRPr="00682F9F" w:rsidRDefault="001F7C92" w:rsidP="001F7C92">
      <w:pPr>
        <w:ind w:firstLine="851"/>
        <w:jc w:val="both"/>
      </w:pPr>
      <w:r>
        <w:t>3.1.1.</w:t>
      </w:r>
      <w:r w:rsidRPr="00682F9F">
        <w:t xml:space="preserve"> прием, регистрация заявления и документов от заявителя и сверка копий документов с их подлинниками;</w:t>
      </w:r>
    </w:p>
    <w:p w:rsidR="001F7C92" w:rsidRPr="00682F9F" w:rsidRDefault="001F7C92" w:rsidP="001F7C92">
      <w:pPr>
        <w:ind w:firstLine="851"/>
        <w:jc w:val="both"/>
      </w:pPr>
      <w:r>
        <w:t>3.1.2.</w:t>
      </w:r>
      <w:r w:rsidRPr="00682F9F">
        <w:t xml:space="preserve"> рассмотрение заявления о предоставлении муниципальной услуги;</w:t>
      </w:r>
    </w:p>
    <w:p w:rsidR="001F7C92" w:rsidRPr="00682F9F" w:rsidRDefault="001F7C92" w:rsidP="001F7C92">
      <w:pPr>
        <w:ind w:firstLine="851"/>
        <w:jc w:val="both"/>
      </w:pPr>
      <w:r>
        <w:t>3.1.3.</w:t>
      </w:r>
      <w:r w:rsidRPr="00682F9F">
        <w:t xml:space="preserve"> выдача результата оказания муниципальной услуги заявителю.</w:t>
      </w:r>
    </w:p>
    <w:p w:rsidR="001F7C92" w:rsidRPr="00682F9F" w:rsidRDefault="001F7C92" w:rsidP="001F7C92">
      <w:pPr>
        <w:ind w:firstLine="851"/>
        <w:jc w:val="both"/>
      </w:pPr>
      <w:r w:rsidRPr="00682F9F">
        <w:t>Блок-схема последовательности действий при предоставлении муниципальной услуги приведена в приложении № 2 к Регламенту.</w:t>
      </w:r>
    </w:p>
    <w:p w:rsidR="001F7C92" w:rsidRPr="00682F9F" w:rsidRDefault="001F7C92" w:rsidP="001F7C92">
      <w:pPr>
        <w:ind w:firstLine="851"/>
        <w:jc w:val="both"/>
      </w:pPr>
    </w:p>
    <w:p w:rsidR="001F7C92" w:rsidRPr="00DB7AA7" w:rsidRDefault="001F7C92" w:rsidP="001F7C92">
      <w:pPr>
        <w:ind w:firstLine="851"/>
        <w:jc w:val="center"/>
      </w:pPr>
      <w:r w:rsidRPr="00DB7AA7">
        <w:t>Прием, регистрация заявления и документов от заявителя и сверка копий документов с их подлинниками</w:t>
      </w:r>
    </w:p>
    <w:p w:rsidR="001F7C92" w:rsidRPr="00682F9F" w:rsidRDefault="001F7C92" w:rsidP="001F7C92">
      <w:pPr>
        <w:ind w:firstLine="851"/>
        <w:jc w:val="both"/>
      </w:pPr>
    </w:p>
    <w:p w:rsidR="001F7C92" w:rsidRPr="00682F9F" w:rsidRDefault="001F7C92" w:rsidP="001F7C92">
      <w:pPr>
        <w:ind w:firstLine="851"/>
        <w:jc w:val="both"/>
      </w:pPr>
      <w:r w:rsidRPr="00682F9F">
        <w:t>3</w:t>
      </w:r>
      <w:r>
        <w:t>.</w:t>
      </w:r>
      <w:r w:rsidRPr="00682F9F">
        <w:t xml:space="preserve">2. Основанием для начала административной процедуры является обращение заявителя (получателя муниципальной услуги) с заявлением в письменной форме о предоставлении информации о проведении ярмарок, выставок народного творчества, ремесел на территории </w:t>
      </w:r>
      <w:r>
        <w:t>Шемышейского района</w:t>
      </w:r>
      <w:r w:rsidRPr="00682F9F">
        <w:t xml:space="preserve"> Пензенской области.</w:t>
      </w:r>
    </w:p>
    <w:p w:rsidR="001F7C92" w:rsidRPr="00682F9F" w:rsidRDefault="001F7C92" w:rsidP="001F7C92">
      <w:pPr>
        <w:ind w:firstLine="851"/>
        <w:jc w:val="both"/>
      </w:pPr>
      <w:r w:rsidRPr="00682F9F">
        <w:t>Для получения муниципальный услуги заявитель обращается в Учреждение.</w:t>
      </w:r>
    </w:p>
    <w:p w:rsidR="001F7C92" w:rsidRPr="00682F9F" w:rsidRDefault="001F7C92" w:rsidP="001F7C92">
      <w:pPr>
        <w:ind w:firstLine="851"/>
        <w:jc w:val="both"/>
      </w:pPr>
      <w:r w:rsidRPr="00682F9F">
        <w:t>3</w:t>
      </w:r>
      <w:r>
        <w:t>.</w:t>
      </w:r>
      <w:r w:rsidRPr="00682F9F">
        <w:t xml:space="preserve">3. При приеме заявления о предоставлении муниципальной услуги и документов, указанных в пункте </w:t>
      </w:r>
      <w:r>
        <w:t>2.6.</w:t>
      </w:r>
      <w:r w:rsidRPr="00682F9F">
        <w:t xml:space="preserve"> настоящего Регламента, специалист Учреждения:</w:t>
      </w:r>
    </w:p>
    <w:p w:rsidR="001F7C92" w:rsidRPr="00682F9F" w:rsidRDefault="001F7C92" w:rsidP="001F7C92">
      <w:pPr>
        <w:ind w:firstLine="851"/>
        <w:jc w:val="both"/>
      </w:pPr>
      <w:r>
        <w:t xml:space="preserve">3.3.1. </w:t>
      </w:r>
      <w:r w:rsidRPr="00682F9F">
        <w:t>сверяет данные представленных документов с данными, указанными в заявлении;</w:t>
      </w:r>
    </w:p>
    <w:p w:rsidR="001F7C92" w:rsidRPr="00682F9F" w:rsidRDefault="001F7C92" w:rsidP="001F7C92">
      <w:pPr>
        <w:ind w:firstLine="851"/>
        <w:jc w:val="both"/>
      </w:pPr>
      <w:r>
        <w:t xml:space="preserve">3.3.2. </w:t>
      </w:r>
      <w:r w:rsidRPr="00682F9F">
        <w:t>проверяет комплектность документов, правильность оформления и содержание представленных документов, соответствие сведений, содержащихся в разных документах, сверяет копии документов с их подлинниками;</w:t>
      </w:r>
    </w:p>
    <w:p w:rsidR="001F7C92" w:rsidRPr="00682F9F" w:rsidRDefault="001F7C92" w:rsidP="001F7C92">
      <w:pPr>
        <w:ind w:firstLine="851"/>
        <w:jc w:val="both"/>
      </w:pPr>
      <w:r>
        <w:t xml:space="preserve">3.3.3. </w:t>
      </w:r>
      <w:r w:rsidRPr="00682F9F">
        <w:t>снимает копии с документов в случае, если представлены подлинники документов;</w:t>
      </w:r>
    </w:p>
    <w:p w:rsidR="001F7C92" w:rsidRPr="00682F9F" w:rsidRDefault="001F7C92" w:rsidP="001F7C92">
      <w:pPr>
        <w:ind w:firstLine="851"/>
        <w:jc w:val="both"/>
      </w:pPr>
      <w:r>
        <w:t xml:space="preserve">3.3.4. </w:t>
      </w:r>
      <w:r w:rsidRPr="00682F9F">
        <w:t>заверяет копии документов, подлинники документов возвращает заявителю.</w:t>
      </w:r>
    </w:p>
    <w:p w:rsidR="001F7C92" w:rsidRPr="00682F9F" w:rsidRDefault="001F7C92" w:rsidP="001F7C92">
      <w:pPr>
        <w:ind w:firstLine="851"/>
        <w:jc w:val="both"/>
      </w:pPr>
      <w:r w:rsidRPr="00682F9F">
        <w:t>3</w:t>
      </w:r>
      <w:r>
        <w:t>.4. Специалист Учреждения</w:t>
      </w:r>
      <w:r w:rsidRPr="00682F9F">
        <w:t xml:space="preserve"> несет ответственность за нарушение режима защиты, обработки и порядка использования информации, содержащей персональные данные заявителя, в соответствии с законодательством Российской Федерации.</w:t>
      </w:r>
    </w:p>
    <w:p w:rsidR="001F7C92" w:rsidRPr="00682F9F" w:rsidRDefault="001F7C92" w:rsidP="001F7C92">
      <w:pPr>
        <w:ind w:firstLine="851"/>
        <w:jc w:val="both"/>
      </w:pPr>
      <w:r w:rsidRPr="00682F9F">
        <w:t xml:space="preserve">При обработке персональных данных заявителя специалист Учреждения обязан принимать необходимые организационные и технические меры для защиты персональных данных от несанкционированного или случайного доступа </w:t>
      </w:r>
      <w:r w:rsidRPr="00682F9F">
        <w:lastRenderedPageBreak/>
        <w:t>к ним, уничтожения, изменения, блокирования, копирования, распространения персональных данных, а также от иных неправомерных действий.</w:t>
      </w:r>
    </w:p>
    <w:p w:rsidR="001F7C92" w:rsidRPr="00682F9F" w:rsidRDefault="001F7C92" w:rsidP="001F7C92">
      <w:pPr>
        <w:ind w:firstLine="851"/>
        <w:jc w:val="both"/>
      </w:pPr>
      <w:r w:rsidRPr="00682F9F">
        <w:t>3</w:t>
      </w:r>
      <w:r>
        <w:t>.</w:t>
      </w:r>
      <w:r w:rsidRPr="00682F9F">
        <w:t>5. Заявление о предоставлении муниципальной услуги регистрируется в день его подачи с выдачей заявителю расписки о получении заявления и документов с указанием перечня приложенных документов, даты и времени их получения.</w:t>
      </w:r>
    </w:p>
    <w:p w:rsidR="001F7C92" w:rsidRDefault="001F7C92" w:rsidP="001F7C92">
      <w:pPr>
        <w:ind w:firstLine="851"/>
        <w:jc w:val="both"/>
      </w:pPr>
      <w:r w:rsidRPr="00682F9F">
        <w:t>Срок выполнения действия по приему заявления и документов составляет 15 минут.</w:t>
      </w:r>
    </w:p>
    <w:p w:rsidR="001F7C92" w:rsidRPr="00682F9F" w:rsidRDefault="001F7C92" w:rsidP="001F7C92">
      <w:pPr>
        <w:ind w:firstLine="851"/>
        <w:jc w:val="both"/>
      </w:pPr>
      <w:r w:rsidRPr="00682F9F">
        <w:t>3</w:t>
      </w:r>
      <w:r>
        <w:t>.</w:t>
      </w:r>
      <w:r w:rsidRPr="00682F9F">
        <w:t>6. Срок выполнения данного административного действия - 1 день.</w:t>
      </w:r>
    </w:p>
    <w:p w:rsidR="001F7C92" w:rsidRPr="00682F9F" w:rsidRDefault="001F7C92" w:rsidP="001F7C92">
      <w:pPr>
        <w:ind w:firstLine="851"/>
        <w:jc w:val="both"/>
      </w:pPr>
      <w:r w:rsidRPr="00682F9F">
        <w:t>3</w:t>
      </w:r>
      <w:r>
        <w:t>.</w:t>
      </w:r>
      <w:r w:rsidRPr="00682F9F">
        <w:t xml:space="preserve">7. Результат административной процедуры – регистрация заявления о предоставлении информации о проведении ярмарок, выставок народного творчества, ремесел на территории </w:t>
      </w:r>
      <w:r>
        <w:t>Шемышейского района</w:t>
      </w:r>
      <w:r w:rsidRPr="00682F9F">
        <w:t xml:space="preserve">  Пензенской области.</w:t>
      </w:r>
    </w:p>
    <w:p w:rsidR="001F7C92" w:rsidRPr="00682F9F" w:rsidRDefault="001F7C92" w:rsidP="001F7C92">
      <w:pPr>
        <w:ind w:firstLine="851"/>
        <w:jc w:val="both"/>
      </w:pPr>
    </w:p>
    <w:p w:rsidR="001F7C92" w:rsidRPr="00DB7AA7" w:rsidRDefault="001F7C92" w:rsidP="001F7C92">
      <w:pPr>
        <w:ind w:firstLine="851"/>
        <w:jc w:val="center"/>
      </w:pPr>
      <w:r w:rsidRPr="00DB7AA7">
        <w:t>Рассмотрение заявления о предоставлении муниципальной услуги</w:t>
      </w:r>
    </w:p>
    <w:p w:rsidR="001F7C92" w:rsidRPr="00682F9F" w:rsidRDefault="001F7C92" w:rsidP="001F7C92">
      <w:pPr>
        <w:ind w:firstLine="851"/>
        <w:jc w:val="both"/>
      </w:pPr>
    </w:p>
    <w:p w:rsidR="001F7C92" w:rsidRPr="00682F9F" w:rsidRDefault="001F7C92" w:rsidP="001F7C92">
      <w:pPr>
        <w:ind w:firstLine="851"/>
        <w:jc w:val="both"/>
      </w:pPr>
      <w:r w:rsidRPr="00682F9F">
        <w:t>3</w:t>
      </w:r>
      <w:r>
        <w:t>.</w:t>
      </w:r>
      <w:r w:rsidRPr="00682F9F">
        <w:t xml:space="preserve">8. Основанием для начала административной процедуры является поступление заявления о предоставлении информации о проведении ярмарок, выставок народного творчества, ремесел на территории </w:t>
      </w:r>
      <w:r>
        <w:t>Шемышейского района</w:t>
      </w:r>
      <w:r w:rsidRPr="00682F9F">
        <w:t xml:space="preserve"> Пензенской области и документов, необходимых для предоставления муниципальной услуги  специалисту Учреждения.</w:t>
      </w:r>
    </w:p>
    <w:p w:rsidR="001F7C92" w:rsidRPr="00682F9F" w:rsidRDefault="001F7C92" w:rsidP="001F7C92">
      <w:pPr>
        <w:ind w:firstLine="851"/>
        <w:jc w:val="both"/>
      </w:pPr>
      <w:r w:rsidRPr="00682F9F">
        <w:t>3</w:t>
      </w:r>
      <w:r>
        <w:t>.</w:t>
      </w:r>
      <w:r w:rsidRPr="00682F9F">
        <w:t xml:space="preserve">9. Специалист Учреждения, проверив наличие всех необходимых документов, надлежащее их оформление подготавливает письмо с информацией о проведении ярмарок, выставок народного творчества, ремесел на территории </w:t>
      </w:r>
      <w:r>
        <w:t>Шемышейского района</w:t>
      </w:r>
      <w:r w:rsidRPr="00682F9F">
        <w:t xml:space="preserve"> Пензенской области (далее – запрашиваемая информация).</w:t>
      </w:r>
    </w:p>
    <w:p w:rsidR="001F7C92" w:rsidRPr="00A31735" w:rsidRDefault="001F7C92" w:rsidP="001F7C92">
      <w:pPr>
        <w:ind w:firstLine="851"/>
        <w:jc w:val="both"/>
      </w:pPr>
      <w:r w:rsidRPr="00A31735">
        <w:t>3</w:t>
      </w:r>
      <w:r>
        <w:t>.1</w:t>
      </w:r>
      <w:r w:rsidRPr="00A31735">
        <w:t>0</w:t>
      </w:r>
      <w:r w:rsidRPr="00682F9F">
        <w:t>. Подготовленное письмо с запрашиваемой информацией специалист Учреждения направляет директору Учреждения</w:t>
      </w:r>
      <w:r>
        <w:t xml:space="preserve">. Подписанный </w:t>
      </w:r>
      <w:r w:rsidRPr="00DB7AA7">
        <w:t>директором Учреждения</w:t>
      </w:r>
      <w:r>
        <w:t xml:space="preserve"> документ регистрируется в установленном порядке.</w:t>
      </w:r>
    </w:p>
    <w:p w:rsidR="001F7C92" w:rsidRPr="00682F9F" w:rsidRDefault="001F7C92" w:rsidP="001F7C92">
      <w:pPr>
        <w:ind w:firstLine="851"/>
        <w:jc w:val="both"/>
      </w:pPr>
      <w:r w:rsidRPr="00201FE5">
        <w:t>3</w:t>
      </w:r>
      <w:r>
        <w:t>.</w:t>
      </w:r>
      <w:r w:rsidRPr="00201FE5">
        <w:t>11</w:t>
      </w:r>
      <w:r w:rsidRPr="00682F9F">
        <w:t>. Максимальный срок выполнения действия – 6 дней.</w:t>
      </w:r>
    </w:p>
    <w:p w:rsidR="001F7C92" w:rsidRPr="00682F9F" w:rsidRDefault="001F7C92" w:rsidP="001F7C92">
      <w:pPr>
        <w:ind w:firstLine="851"/>
        <w:jc w:val="both"/>
      </w:pPr>
      <w:r>
        <w:t>3</w:t>
      </w:r>
      <w:r w:rsidRPr="00682F9F">
        <w:t>.</w:t>
      </w:r>
      <w:r w:rsidRPr="00A31735">
        <w:t>12.</w:t>
      </w:r>
      <w:r w:rsidRPr="00682F9F">
        <w:t xml:space="preserve"> Результат административной процедуры – подписанное </w:t>
      </w:r>
      <w:r w:rsidRPr="00A31735">
        <w:t xml:space="preserve">директором Учреждения </w:t>
      </w:r>
      <w:r w:rsidRPr="00682F9F">
        <w:t>письмо с запрашиваемой информацией.</w:t>
      </w:r>
    </w:p>
    <w:p w:rsidR="001F7C92" w:rsidRPr="00682F9F" w:rsidRDefault="001F7C92" w:rsidP="001F7C92">
      <w:pPr>
        <w:ind w:firstLine="851"/>
        <w:jc w:val="both"/>
      </w:pPr>
    </w:p>
    <w:p w:rsidR="001F7C92" w:rsidRPr="00A31735" w:rsidRDefault="001F7C92" w:rsidP="001F7C92">
      <w:pPr>
        <w:ind w:firstLine="851"/>
      </w:pPr>
      <w:r w:rsidRPr="00A31735">
        <w:t>Выдача результата оказания муниципальной услуги заявителю</w:t>
      </w:r>
    </w:p>
    <w:p w:rsidR="001F7C92" w:rsidRPr="00682F9F" w:rsidRDefault="001F7C92" w:rsidP="001F7C92">
      <w:pPr>
        <w:ind w:firstLine="851"/>
        <w:jc w:val="both"/>
      </w:pPr>
    </w:p>
    <w:p w:rsidR="001F7C92" w:rsidRPr="00682F9F" w:rsidRDefault="001F7C92" w:rsidP="001F7C92">
      <w:pPr>
        <w:ind w:firstLine="851"/>
        <w:jc w:val="both"/>
      </w:pPr>
      <w:r w:rsidRPr="00A31735">
        <w:t>3</w:t>
      </w:r>
      <w:r>
        <w:t>.</w:t>
      </w:r>
      <w:r w:rsidRPr="00A31735">
        <w:t>13</w:t>
      </w:r>
      <w:r w:rsidRPr="00682F9F">
        <w:t>. Основанием для начала административной процедуры является подписанное</w:t>
      </w:r>
      <w:r w:rsidRPr="00A31735">
        <w:t xml:space="preserve"> директором Учреждения</w:t>
      </w:r>
      <w:r w:rsidRPr="00682F9F">
        <w:t xml:space="preserve"> письмо с запрашиваемой информацией.</w:t>
      </w:r>
    </w:p>
    <w:p w:rsidR="001F7C92" w:rsidRPr="00682F9F" w:rsidRDefault="001F7C92" w:rsidP="001F7C92">
      <w:pPr>
        <w:ind w:firstLine="851"/>
        <w:jc w:val="both"/>
      </w:pPr>
      <w:r w:rsidRPr="00682F9F">
        <w:t>Специалист Учреждения не позднее следующего дня после дня подписания информации о предоставлении муниципальной услуги направляет (вручает) его заявителю.</w:t>
      </w:r>
    </w:p>
    <w:p w:rsidR="001F7C92" w:rsidRPr="00682F9F" w:rsidRDefault="001F7C92" w:rsidP="001F7C92">
      <w:pPr>
        <w:ind w:firstLine="851"/>
        <w:jc w:val="both"/>
      </w:pPr>
      <w:r w:rsidRPr="00201FE5">
        <w:t>3</w:t>
      </w:r>
      <w:r>
        <w:t>.</w:t>
      </w:r>
      <w:r w:rsidRPr="00201FE5">
        <w:t>14</w:t>
      </w:r>
      <w:r w:rsidRPr="00682F9F">
        <w:t>. Максимальный срок выполнения действия – 3 дня.</w:t>
      </w:r>
    </w:p>
    <w:p w:rsidR="001F7C92" w:rsidRDefault="001F7C92" w:rsidP="001F7C92">
      <w:pPr>
        <w:ind w:firstLine="851"/>
        <w:jc w:val="both"/>
      </w:pPr>
      <w:r w:rsidRPr="00201FE5">
        <w:t>3</w:t>
      </w:r>
      <w:r>
        <w:t>.</w:t>
      </w:r>
      <w:r w:rsidRPr="00201FE5">
        <w:t>15</w:t>
      </w:r>
      <w:r w:rsidRPr="00682F9F">
        <w:t>.</w:t>
      </w:r>
      <w:r>
        <w:t xml:space="preserve"> </w:t>
      </w:r>
      <w:r w:rsidRPr="00842554">
        <w:t xml:space="preserve">Результатом административной процедуры является </w:t>
      </w:r>
      <w:r w:rsidRPr="00682F9F">
        <w:t xml:space="preserve">выдача (направление) </w:t>
      </w:r>
      <w:r>
        <w:t xml:space="preserve">заявителю </w:t>
      </w:r>
      <w:r w:rsidRPr="00682F9F">
        <w:t>результата оказания</w:t>
      </w:r>
      <w:r>
        <w:t xml:space="preserve"> муниципальной услуги, </w:t>
      </w:r>
      <w:r w:rsidRPr="00842554">
        <w:t>либо отказа</w:t>
      </w:r>
      <w:r>
        <w:t xml:space="preserve"> в</w:t>
      </w:r>
      <w:r w:rsidRPr="00842554">
        <w:t xml:space="preserve"> предоставлении муниципальной услуги</w:t>
      </w:r>
      <w:r>
        <w:t>.</w:t>
      </w:r>
      <w:r w:rsidRPr="00842554">
        <w:t xml:space="preserve"> </w:t>
      </w:r>
    </w:p>
    <w:p w:rsidR="001F7C92" w:rsidRPr="001C6606" w:rsidRDefault="001F7C92" w:rsidP="001F7C92">
      <w:pPr>
        <w:jc w:val="both"/>
        <w:rPr>
          <w:b/>
        </w:rPr>
      </w:pPr>
    </w:p>
    <w:p w:rsidR="001F7C92" w:rsidRPr="00201FE5" w:rsidRDefault="001F7C92" w:rsidP="001F7C92">
      <w:pPr>
        <w:jc w:val="center"/>
        <w:rPr>
          <w:bCs/>
          <w:iCs/>
          <w:sz w:val="30"/>
          <w:szCs w:val="28"/>
        </w:rPr>
      </w:pPr>
      <w:r w:rsidRPr="00A31735">
        <w:rPr>
          <w:bCs/>
          <w:iCs/>
          <w:sz w:val="30"/>
          <w:szCs w:val="28"/>
          <w:lang w:val="en-US"/>
        </w:rPr>
        <w:t>IV</w:t>
      </w:r>
      <w:r w:rsidRPr="00A31735">
        <w:rPr>
          <w:bCs/>
          <w:iCs/>
          <w:sz w:val="30"/>
          <w:szCs w:val="28"/>
        </w:rPr>
        <w:t>. Формы контроля за исполнением административного регламента</w:t>
      </w:r>
    </w:p>
    <w:p w:rsidR="001F7C92" w:rsidRPr="00201FE5" w:rsidRDefault="001F7C92" w:rsidP="001F7C92">
      <w:pPr>
        <w:tabs>
          <w:tab w:val="left" w:pos="525"/>
        </w:tabs>
        <w:rPr>
          <w:szCs w:val="28"/>
        </w:rPr>
      </w:pPr>
      <w:r>
        <w:rPr>
          <w:szCs w:val="28"/>
        </w:rPr>
        <w:tab/>
      </w:r>
    </w:p>
    <w:p w:rsidR="001F7C92" w:rsidRPr="007D7701" w:rsidRDefault="001F7C92" w:rsidP="001F7C92">
      <w:pPr>
        <w:ind w:firstLine="851"/>
        <w:jc w:val="both"/>
        <w:rPr>
          <w:szCs w:val="28"/>
        </w:rPr>
      </w:pPr>
      <w:r w:rsidRPr="007D7701">
        <w:rPr>
          <w:szCs w:val="28"/>
        </w:rPr>
        <w:lastRenderedPageBreak/>
        <w:t xml:space="preserve"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</w:t>
      </w:r>
      <w:r>
        <w:rPr>
          <w:szCs w:val="28"/>
        </w:rPr>
        <w:t>директором Учреждения</w:t>
      </w:r>
      <w:r w:rsidRPr="007D7701">
        <w:rPr>
          <w:szCs w:val="28"/>
        </w:rPr>
        <w:t xml:space="preserve">, </w:t>
      </w:r>
      <w:r>
        <w:rPr>
          <w:szCs w:val="28"/>
        </w:rPr>
        <w:t>а также сотрудниками Учреждения</w:t>
      </w:r>
      <w:r w:rsidRPr="007D7701">
        <w:rPr>
          <w:szCs w:val="28"/>
        </w:rPr>
        <w:t>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1F7C92" w:rsidRPr="007D7701" w:rsidRDefault="001F7C92" w:rsidP="001F7C92">
      <w:pPr>
        <w:ind w:firstLine="851"/>
        <w:jc w:val="both"/>
        <w:rPr>
          <w:szCs w:val="28"/>
        </w:rPr>
      </w:pPr>
      <w:r w:rsidRPr="007D7701">
        <w:rPr>
          <w:szCs w:val="28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1F7C92" w:rsidRPr="007D7701" w:rsidRDefault="001F7C92" w:rsidP="001F7C92">
      <w:pPr>
        <w:ind w:firstLine="851"/>
        <w:jc w:val="both"/>
        <w:rPr>
          <w:szCs w:val="28"/>
        </w:rPr>
      </w:pPr>
      <w:r w:rsidRPr="007D7701">
        <w:rPr>
          <w:szCs w:val="28"/>
        </w:rPr>
        <w:t xml:space="preserve">4.2. В </w:t>
      </w:r>
      <w:r>
        <w:rPr>
          <w:szCs w:val="28"/>
        </w:rPr>
        <w:t>Учреждении</w:t>
      </w:r>
      <w:r w:rsidRPr="007D7701">
        <w:rPr>
          <w:szCs w:val="28"/>
        </w:rPr>
        <w:t xml:space="preserve"> проводятся плановые и внеплановые проверки полноты и качества исполнения муниципальной услуги.</w:t>
      </w:r>
    </w:p>
    <w:p w:rsidR="001F7C92" w:rsidRPr="007D7701" w:rsidRDefault="001F7C92" w:rsidP="001F7C92">
      <w:pPr>
        <w:ind w:firstLine="851"/>
        <w:jc w:val="both"/>
        <w:rPr>
          <w:szCs w:val="28"/>
        </w:rPr>
      </w:pPr>
      <w:r w:rsidRPr="007D7701">
        <w:rPr>
          <w:szCs w:val="28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1F7C92" w:rsidRPr="007D7701" w:rsidRDefault="001F7C92" w:rsidP="001F7C92">
      <w:pPr>
        <w:ind w:firstLine="851"/>
        <w:jc w:val="both"/>
        <w:rPr>
          <w:szCs w:val="28"/>
        </w:rPr>
      </w:pPr>
      <w:r w:rsidRPr="007D7701">
        <w:rPr>
          <w:szCs w:val="28"/>
        </w:rPr>
        <w:t>Периодичность осуществления проверок определяется главой Администрации.</w:t>
      </w:r>
    </w:p>
    <w:p w:rsidR="001F7C92" w:rsidRPr="007D7701" w:rsidRDefault="001F7C92" w:rsidP="001F7C92">
      <w:pPr>
        <w:ind w:firstLine="851"/>
        <w:jc w:val="both"/>
        <w:rPr>
          <w:szCs w:val="28"/>
        </w:rPr>
      </w:pPr>
      <w:r w:rsidRPr="007D7701">
        <w:rPr>
          <w:szCs w:val="28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в </w:t>
      </w:r>
      <w:r>
        <w:rPr>
          <w:szCs w:val="28"/>
        </w:rPr>
        <w:t>Учреждение</w:t>
      </w:r>
      <w:r w:rsidRPr="007D7701">
        <w:rPr>
          <w:szCs w:val="28"/>
        </w:rPr>
        <w:t>, обращений (жалоб) граждан и юридических лиц, связанных с нарушениями при предоставлении муниципальной услуги.</w:t>
      </w:r>
    </w:p>
    <w:p w:rsidR="001F7C92" w:rsidRPr="007D7701" w:rsidRDefault="001F7C92" w:rsidP="001F7C92">
      <w:pPr>
        <w:ind w:firstLine="851"/>
        <w:jc w:val="both"/>
        <w:rPr>
          <w:szCs w:val="28"/>
        </w:rPr>
      </w:pPr>
      <w:r w:rsidRPr="007D7701">
        <w:rPr>
          <w:szCs w:val="28"/>
        </w:rPr>
        <w:t>Плановые и внеплановые проверки проводятся на основании распоряжений Администрации.</w:t>
      </w:r>
    </w:p>
    <w:p w:rsidR="001F7C92" w:rsidRPr="007D7701" w:rsidRDefault="001F7C92" w:rsidP="001F7C92">
      <w:pPr>
        <w:ind w:firstLine="851"/>
        <w:jc w:val="both"/>
        <w:rPr>
          <w:szCs w:val="28"/>
        </w:rPr>
      </w:pPr>
      <w:r w:rsidRPr="007D7701">
        <w:rPr>
          <w:szCs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1F7C92" w:rsidRPr="007D7701" w:rsidRDefault="001F7C92" w:rsidP="001F7C92">
      <w:pPr>
        <w:ind w:firstLine="851"/>
        <w:jc w:val="both"/>
        <w:rPr>
          <w:szCs w:val="28"/>
        </w:rPr>
      </w:pPr>
      <w:r w:rsidRPr="007D7701">
        <w:rPr>
          <w:szCs w:val="28"/>
        </w:rPr>
        <w:t xml:space="preserve">4.4. Персональная ответственность </w:t>
      </w:r>
      <w:r>
        <w:rPr>
          <w:szCs w:val="28"/>
        </w:rPr>
        <w:t>сотрудников Учреждения</w:t>
      </w:r>
      <w:r w:rsidRPr="007D7701">
        <w:rPr>
          <w:szCs w:val="28"/>
        </w:rPr>
        <w:t xml:space="preserve"> закрепляется в их должностных инструкциях в соответствии с требованиями законодательства Российской Федерации.</w:t>
      </w:r>
    </w:p>
    <w:p w:rsidR="001F7C92" w:rsidRPr="007D7701" w:rsidRDefault="001F7C92" w:rsidP="001F7C92">
      <w:pPr>
        <w:ind w:firstLine="851"/>
        <w:jc w:val="both"/>
        <w:rPr>
          <w:szCs w:val="28"/>
        </w:rPr>
      </w:pPr>
      <w:r w:rsidRPr="007D7701">
        <w:rPr>
          <w:szCs w:val="28"/>
        </w:rPr>
        <w:t>4.5. Ответственные исполнители несут персональную ответственность за:</w:t>
      </w:r>
    </w:p>
    <w:p w:rsidR="001F7C92" w:rsidRPr="007D7701" w:rsidRDefault="001F7C92" w:rsidP="001F7C92">
      <w:pPr>
        <w:ind w:firstLine="851"/>
        <w:jc w:val="both"/>
        <w:rPr>
          <w:szCs w:val="28"/>
        </w:rPr>
      </w:pPr>
      <w:r w:rsidRPr="007D7701">
        <w:rPr>
          <w:szCs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1F7C92" w:rsidRPr="007D7701" w:rsidRDefault="001F7C92" w:rsidP="001F7C92">
      <w:pPr>
        <w:ind w:firstLine="851"/>
        <w:jc w:val="both"/>
        <w:rPr>
          <w:szCs w:val="28"/>
        </w:rPr>
      </w:pPr>
      <w:r w:rsidRPr="007D7701">
        <w:rPr>
          <w:szCs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1F7C92" w:rsidRPr="007D7701" w:rsidRDefault="001F7C92" w:rsidP="001F7C92">
      <w:pPr>
        <w:ind w:firstLine="851"/>
        <w:jc w:val="both"/>
        <w:rPr>
          <w:szCs w:val="28"/>
        </w:rPr>
      </w:pPr>
      <w:r w:rsidRPr="007D7701">
        <w:rPr>
          <w:szCs w:val="28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почте.</w:t>
      </w:r>
    </w:p>
    <w:p w:rsidR="001F7C92" w:rsidRPr="007D7701" w:rsidRDefault="001F7C92" w:rsidP="001F7C92">
      <w:pPr>
        <w:jc w:val="both"/>
        <w:rPr>
          <w:szCs w:val="28"/>
        </w:rPr>
      </w:pPr>
    </w:p>
    <w:p w:rsidR="001F7C92" w:rsidRPr="00A31735" w:rsidRDefault="001F7C92" w:rsidP="001F7C92">
      <w:pPr>
        <w:suppressAutoHyphens/>
        <w:ind w:firstLine="851"/>
        <w:jc w:val="center"/>
        <w:rPr>
          <w:szCs w:val="28"/>
          <w:lang w:eastAsia="ar-SA"/>
        </w:rPr>
      </w:pPr>
      <w:r w:rsidRPr="00A31735">
        <w:rPr>
          <w:szCs w:val="28"/>
          <w:lang w:eastAsia="ar-SA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1F7C92" w:rsidRPr="00A31735" w:rsidRDefault="001F7C92" w:rsidP="001F7C92">
      <w:pPr>
        <w:tabs>
          <w:tab w:val="left" w:pos="1843"/>
        </w:tabs>
        <w:suppressAutoHyphens/>
        <w:ind w:firstLine="851"/>
        <w:jc w:val="both"/>
        <w:rPr>
          <w:szCs w:val="28"/>
          <w:lang w:eastAsia="ar-SA"/>
        </w:rPr>
      </w:pP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lastRenderedPageBreak/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 xml:space="preserve">5.2. Предметом жалобы могут являться нарушения прав и законных интересов заявителей, противоправные решения, действия (бездействие) </w:t>
      </w:r>
      <w:r>
        <w:rPr>
          <w:szCs w:val="28"/>
          <w:lang w:eastAsia="ar-SA"/>
        </w:rPr>
        <w:t>Учреждения</w:t>
      </w:r>
      <w:r w:rsidRPr="00A31735">
        <w:rPr>
          <w:szCs w:val="28"/>
          <w:lang w:eastAsia="ar-SA"/>
        </w:rPr>
        <w:t xml:space="preserve">, должностных лиц </w:t>
      </w:r>
      <w:r>
        <w:rPr>
          <w:szCs w:val="28"/>
          <w:lang w:eastAsia="ar-SA"/>
        </w:rPr>
        <w:t>Учреждения</w:t>
      </w:r>
      <w:r w:rsidRPr="00A31735">
        <w:rPr>
          <w:szCs w:val="28"/>
          <w:lang w:eastAsia="ar-SA"/>
        </w:rPr>
        <w:t>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 xml:space="preserve"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</w:t>
      </w:r>
      <w:r>
        <w:rPr>
          <w:szCs w:val="28"/>
          <w:lang w:eastAsia="ar-SA"/>
        </w:rPr>
        <w:t>Учреждения</w:t>
      </w:r>
      <w:r w:rsidRPr="00A31735">
        <w:rPr>
          <w:szCs w:val="28"/>
          <w:lang w:eastAsia="ar-SA"/>
        </w:rPr>
        <w:t>, на официальном сайте Администрации, в Едином портале, Региональном портале.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Указанная информация также может быть сообщена заявителю в устной и (или) в письменной форме.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5.4. Порядок подачи и рассмотрения жалобы на решения и действия (бездействие) должностных лиц</w:t>
      </w:r>
      <w:r>
        <w:rPr>
          <w:szCs w:val="28"/>
          <w:lang w:eastAsia="ar-SA"/>
        </w:rPr>
        <w:t xml:space="preserve"> Учреждения</w:t>
      </w:r>
      <w:r w:rsidRPr="00A31735">
        <w:rPr>
          <w:szCs w:val="28"/>
          <w:lang w:eastAsia="ar-SA"/>
        </w:rPr>
        <w:t>.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5.4.1. Заявитель может обратиться с жалобой, в том числе, в следующих случаях: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1) нарушение срока регистрации запроса о предоставлении муниципальной услуги;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2) нарушение срока предоставления муниципальной услуги;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 xml:space="preserve">7) отказ </w:t>
      </w:r>
      <w:r>
        <w:rPr>
          <w:szCs w:val="28"/>
          <w:lang w:eastAsia="ar-SA"/>
        </w:rPr>
        <w:t>Учреждения</w:t>
      </w:r>
      <w:r w:rsidRPr="00A31735">
        <w:rPr>
          <w:szCs w:val="28"/>
          <w:lang w:eastAsia="ar-SA"/>
        </w:rPr>
        <w:t xml:space="preserve">, должностного лица </w:t>
      </w:r>
      <w:r>
        <w:rPr>
          <w:szCs w:val="28"/>
          <w:lang w:eastAsia="ar-SA"/>
        </w:rPr>
        <w:t>Учреждения</w:t>
      </w:r>
      <w:r w:rsidRPr="00A31735">
        <w:rPr>
          <w:szCs w:val="28"/>
          <w:lang w:eastAsia="ar-SA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8) нарушение срока или порядка выдачи документов по результатам предоставления муниципальной услуги;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</w:t>
      </w:r>
      <w:r w:rsidRPr="00A31735">
        <w:rPr>
          <w:szCs w:val="28"/>
          <w:lang w:eastAsia="ar-SA"/>
        </w:rPr>
        <w:lastRenderedPageBreak/>
        <w:t>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 xml:space="preserve">5.4.2. Жалоба подается в </w:t>
      </w:r>
      <w:r>
        <w:rPr>
          <w:szCs w:val="28"/>
          <w:lang w:eastAsia="ar-SA"/>
        </w:rPr>
        <w:t xml:space="preserve">Учреждение, </w:t>
      </w:r>
      <w:r w:rsidRPr="00A31735">
        <w:rPr>
          <w:szCs w:val="28"/>
          <w:lang w:eastAsia="ar-SA"/>
        </w:rPr>
        <w:t>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 xml:space="preserve">5.4.4. Жалоба на решения и действия (бездействие) </w:t>
      </w:r>
      <w:r>
        <w:rPr>
          <w:szCs w:val="28"/>
          <w:lang w:eastAsia="ar-SA"/>
        </w:rPr>
        <w:t>директора Учреждения</w:t>
      </w:r>
      <w:r w:rsidRPr="00A31735">
        <w:rPr>
          <w:szCs w:val="28"/>
          <w:lang w:eastAsia="ar-SA"/>
        </w:rPr>
        <w:t xml:space="preserve"> подается Главе администрации. 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 xml:space="preserve">5.4.5. Жалоба на решения, принятые главой Администрации, подается в порядке, установленном действующим законодательством в уполномоченный исполнительный орган государственной власти Пензенской области, к компетенции которого относится осуществление контроля за соблюдением органами местного самоуправления </w:t>
      </w:r>
      <w:r>
        <w:rPr>
          <w:szCs w:val="28"/>
          <w:lang w:eastAsia="ar-SA"/>
        </w:rPr>
        <w:t xml:space="preserve">действующего </w:t>
      </w:r>
      <w:r w:rsidRPr="00A31735">
        <w:rPr>
          <w:szCs w:val="28"/>
          <w:lang w:eastAsia="ar-SA"/>
        </w:rPr>
        <w:t>законодательства.</w:t>
      </w:r>
    </w:p>
    <w:p w:rsidR="001F7C92" w:rsidRPr="00A31735" w:rsidRDefault="001F7C92" w:rsidP="001F7C92">
      <w:pPr>
        <w:suppressAutoHyphens/>
        <w:ind w:firstLine="851"/>
        <w:jc w:val="both"/>
        <w:rPr>
          <w:rFonts w:ascii="Calibri" w:hAnsi="Calibri"/>
          <w:sz w:val="22"/>
          <w:szCs w:val="22"/>
          <w:lang w:eastAsia="en-US"/>
        </w:rPr>
      </w:pPr>
      <w:r w:rsidRPr="00A31735">
        <w:rPr>
          <w:szCs w:val="28"/>
          <w:lang w:eastAsia="ar-SA"/>
        </w:rPr>
        <w:t xml:space="preserve">Особенности подачи и рассмотрения жалобы на решения и действия (бездействие) </w:t>
      </w:r>
      <w:r>
        <w:rPr>
          <w:szCs w:val="28"/>
          <w:lang w:eastAsia="ar-SA"/>
        </w:rPr>
        <w:t>Учреждения</w:t>
      </w:r>
      <w:r w:rsidRPr="00A31735">
        <w:rPr>
          <w:szCs w:val="28"/>
          <w:lang w:eastAsia="ar-SA"/>
        </w:rPr>
        <w:t>, должностных лиц</w:t>
      </w:r>
      <w:r>
        <w:rPr>
          <w:szCs w:val="28"/>
          <w:lang w:eastAsia="ar-SA"/>
        </w:rPr>
        <w:t xml:space="preserve"> Учреждения</w:t>
      </w:r>
      <w:r w:rsidRPr="00A31735">
        <w:rPr>
          <w:szCs w:val="28"/>
          <w:lang w:eastAsia="ar-SA"/>
        </w:rPr>
        <w:t xml:space="preserve"> при предоставлении муниципальной услуги устанавливаются </w:t>
      </w:r>
      <w:r w:rsidRPr="00A31735">
        <w:rPr>
          <w:color w:val="00000A"/>
          <w:szCs w:val="28"/>
          <w:lang w:eastAsia="ar-SA"/>
        </w:rPr>
        <w:t>Порядком подачи и рассмотрения жалоб на решения и действия (бездействие), утвержденным постановлением администрации Шемышейского района от 25.09.2018 № 475 «</w:t>
      </w:r>
      <w:r w:rsidRPr="00A31735">
        <w:rPr>
          <w:szCs w:val="28"/>
          <w:lang w:eastAsia="en-US"/>
        </w:rPr>
        <w:t>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многофункционального центра Шемышейского района Пензенской области</w:t>
      </w:r>
      <w:r w:rsidRPr="00A31735">
        <w:rPr>
          <w:i/>
          <w:szCs w:val="28"/>
          <w:lang w:eastAsia="en-US"/>
        </w:rPr>
        <w:t xml:space="preserve"> </w:t>
      </w:r>
      <w:r w:rsidRPr="00A31735">
        <w:rPr>
          <w:szCs w:val="28"/>
          <w:lang w:eastAsia="en-US"/>
        </w:rPr>
        <w:t>и его работников при предоставлении муниципальных услуг».</w:t>
      </w:r>
    </w:p>
    <w:p w:rsidR="001F7C92" w:rsidRPr="00A31735" w:rsidRDefault="001F7C92" w:rsidP="001F7C92">
      <w:pPr>
        <w:suppressAutoHyphens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5.4.6.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5.4.7.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5.4.8. В электронном виде жалоба может быть подана заявителем посредством: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а) официального сайта Администрации;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б) электронной почты Администрации;</w:t>
      </w:r>
      <w:r>
        <w:rPr>
          <w:szCs w:val="28"/>
          <w:lang w:eastAsia="ar-SA"/>
        </w:rPr>
        <w:t xml:space="preserve"> Учреждения;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в) Единого портала;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lastRenderedPageBreak/>
        <w:t>г) Регионального портала;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5.4.9. Подача жалобы и документов, предусмотренных пунктами 5.4.5 и 5.4.6. Регламента, в электронном виде осуществляется заявителем (уполномоченным представителем заявителя) в соответствии с действующим законодательством.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5.4.10. При поступлении жалобы, принятие решения по которой не входит в компетенцию</w:t>
      </w:r>
      <w:r>
        <w:rPr>
          <w:szCs w:val="28"/>
          <w:lang w:eastAsia="ar-SA"/>
        </w:rPr>
        <w:t xml:space="preserve"> Учреждения,</w:t>
      </w:r>
      <w:r w:rsidRPr="00A31735">
        <w:rPr>
          <w:szCs w:val="28"/>
          <w:lang w:eastAsia="ar-SA"/>
        </w:rPr>
        <w:t xml:space="preserve">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5.5. Жалоба должна содержать: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 xml:space="preserve">1) наименование </w:t>
      </w:r>
      <w:r>
        <w:rPr>
          <w:szCs w:val="28"/>
          <w:lang w:eastAsia="ar-SA"/>
        </w:rPr>
        <w:t>Учреждения</w:t>
      </w:r>
      <w:r w:rsidRPr="00A31735">
        <w:rPr>
          <w:szCs w:val="28"/>
          <w:lang w:eastAsia="ar-SA"/>
        </w:rPr>
        <w:t xml:space="preserve">, должностного лица </w:t>
      </w:r>
      <w:r>
        <w:rPr>
          <w:szCs w:val="28"/>
          <w:lang w:eastAsia="ar-SA"/>
        </w:rPr>
        <w:t>Учреждения</w:t>
      </w:r>
      <w:r w:rsidRPr="00A31735">
        <w:rPr>
          <w:szCs w:val="28"/>
          <w:lang w:eastAsia="ar-SA"/>
        </w:rPr>
        <w:t>,  решения и действия (бездействие) которых обжалуются;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 xml:space="preserve">3) сведения об обжалуемых решениях и действиях (бездействии)  </w:t>
      </w:r>
      <w:r>
        <w:rPr>
          <w:szCs w:val="28"/>
          <w:lang w:eastAsia="ar-SA"/>
        </w:rPr>
        <w:t>Учреждения</w:t>
      </w:r>
      <w:r w:rsidRPr="00A31735">
        <w:rPr>
          <w:szCs w:val="28"/>
          <w:lang w:eastAsia="ar-SA"/>
        </w:rPr>
        <w:t xml:space="preserve">, должностного лица </w:t>
      </w:r>
      <w:r>
        <w:rPr>
          <w:szCs w:val="28"/>
          <w:lang w:eastAsia="ar-SA"/>
        </w:rPr>
        <w:t>Учреждения</w:t>
      </w:r>
      <w:r w:rsidRPr="00A31735">
        <w:rPr>
          <w:szCs w:val="28"/>
          <w:lang w:eastAsia="ar-SA"/>
        </w:rPr>
        <w:t>;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 xml:space="preserve">4) доводы, на основании которых заявитель не согласен с решением и действием (бездействием) </w:t>
      </w:r>
      <w:r>
        <w:rPr>
          <w:szCs w:val="28"/>
          <w:lang w:eastAsia="ar-SA"/>
        </w:rPr>
        <w:t>Учреждения, должностного лица Учреждения</w:t>
      </w:r>
      <w:r w:rsidRPr="00A31735">
        <w:rPr>
          <w:szCs w:val="28"/>
          <w:lang w:eastAsia="ar-SA"/>
        </w:rPr>
        <w:t>.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5.8. Основания для приостановления рассмотрения жалобы законодательством не предусмотрены.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5.9. По результатам рассмотрения жалобы принимается одно из следующих решений: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- в удовлетворении жалобы отказывается.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 xml:space="preserve">5.10. Не позднее дня, следующего за днем принятия решения, указанного в пункте 5.9 Регламента, заявителю в письменной форме и, по желанию </w:t>
      </w:r>
      <w:r w:rsidRPr="00A31735">
        <w:rPr>
          <w:szCs w:val="28"/>
          <w:lang w:eastAsia="ar-SA"/>
        </w:rPr>
        <w:lastRenderedPageBreak/>
        <w:t>заявителя, в электронной форме направляется мотивированный ответ о результатах рассмотрения жалобы.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 xml:space="preserve">5.10.1. В случае признания жалобы подлежащей удовлетворению в ответе заявителю, указанном в пункте 5.10 Регламента, дается информация о действиях, осуществляемых </w:t>
      </w:r>
      <w:r>
        <w:rPr>
          <w:szCs w:val="28"/>
          <w:lang w:eastAsia="ar-SA"/>
        </w:rPr>
        <w:t>Учрежден</w:t>
      </w:r>
      <w:r w:rsidRPr="00A31735">
        <w:rPr>
          <w:szCs w:val="28"/>
          <w:lang w:eastAsia="ar-SA"/>
        </w:rPr>
        <w:t>ие</w:t>
      </w:r>
      <w:r>
        <w:rPr>
          <w:szCs w:val="28"/>
          <w:lang w:eastAsia="ar-SA"/>
        </w:rPr>
        <w:t>м</w:t>
      </w:r>
      <w:r w:rsidRPr="00A31735">
        <w:rPr>
          <w:szCs w:val="28"/>
          <w:lang w:eastAsia="ar-SA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5.10.2. В случае признания жалобы не подлежащей удовлетворению в ответе заявителю, указанном в пункте 5.10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1F7C92" w:rsidRPr="00A31735" w:rsidRDefault="001F7C92" w:rsidP="001F7C92">
      <w:pPr>
        <w:autoSpaceDE w:val="0"/>
        <w:autoSpaceDN w:val="0"/>
        <w:adjustRightInd w:val="0"/>
        <w:ind w:firstLine="851"/>
        <w:jc w:val="both"/>
        <w:rPr>
          <w:szCs w:val="28"/>
          <w:lang w:eastAsia="ar-SA"/>
        </w:rPr>
      </w:pPr>
      <w:r w:rsidRPr="00A31735">
        <w:rPr>
          <w:szCs w:val="28"/>
          <w:lang w:eastAsia="ar-SA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1F7C92" w:rsidRPr="00A31735" w:rsidRDefault="001F7C92" w:rsidP="001F7C92">
      <w:pPr>
        <w:suppressAutoHyphens/>
        <w:spacing w:after="200" w:line="276" w:lineRule="auto"/>
        <w:ind w:firstLine="709"/>
        <w:jc w:val="both"/>
        <w:rPr>
          <w:rFonts w:ascii="Calibri" w:hAnsi="Calibri" w:cs="Calibri"/>
          <w:sz w:val="22"/>
          <w:szCs w:val="22"/>
          <w:lang w:eastAsia="ar-SA"/>
        </w:rPr>
      </w:pPr>
    </w:p>
    <w:p w:rsidR="001F7C92" w:rsidRPr="00A31735" w:rsidRDefault="001F7C92" w:rsidP="001F7C92">
      <w:pPr>
        <w:jc w:val="center"/>
      </w:pPr>
    </w:p>
    <w:p w:rsidR="001F7C92" w:rsidRDefault="001F7C92" w:rsidP="001F7C92">
      <w:pPr>
        <w:jc w:val="center"/>
        <w:rPr>
          <w:szCs w:val="28"/>
        </w:rPr>
      </w:pPr>
    </w:p>
    <w:p w:rsidR="001F7C92" w:rsidRDefault="001F7C92" w:rsidP="001F7C92">
      <w:pPr>
        <w:jc w:val="center"/>
        <w:rPr>
          <w:szCs w:val="28"/>
        </w:rPr>
      </w:pPr>
    </w:p>
    <w:p w:rsidR="001F7C92" w:rsidRDefault="001F7C92" w:rsidP="001F7C92">
      <w:pPr>
        <w:jc w:val="center"/>
        <w:rPr>
          <w:szCs w:val="28"/>
        </w:rPr>
      </w:pPr>
    </w:p>
    <w:p w:rsidR="001F7C92" w:rsidRDefault="001F7C92" w:rsidP="001F7C92">
      <w:pPr>
        <w:jc w:val="center"/>
        <w:rPr>
          <w:szCs w:val="28"/>
        </w:rPr>
      </w:pPr>
    </w:p>
    <w:p w:rsidR="001F7C92" w:rsidRDefault="001F7C92" w:rsidP="001F7C92">
      <w:pPr>
        <w:jc w:val="center"/>
        <w:rPr>
          <w:szCs w:val="28"/>
        </w:rPr>
      </w:pPr>
    </w:p>
    <w:p w:rsidR="001F7C92" w:rsidRDefault="001F7C92" w:rsidP="001F7C92">
      <w:pPr>
        <w:jc w:val="center"/>
        <w:rPr>
          <w:szCs w:val="28"/>
        </w:rPr>
      </w:pPr>
    </w:p>
    <w:p w:rsidR="001F7C92" w:rsidRDefault="001F7C92" w:rsidP="001F7C92">
      <w:pPr>
        <w:jc w:val="center"/>
        <w:rPr>
          <w:szCs w:val="28"/>
        </w:rPr>
      </w:pPr>
    </w:p>
    <w:p w:rsidR="001F7C92" w:rsidRDefault="001F7C92" w:rsidP="001F7C92">
      <w:pPr>
        <w:jc w:val="center"/>
        <w:rPr>
          <w:szCs w:val="28"/>
        </w:rPr>
      </w:pPr>
    </w:p>
    <w:p w:rsidR="001F7C92" w:rsidRDefault="001F7C92" w:rsidP="001F7C92">
      <w:pPr>
        <w:jc w:val="center"/>
        <w:rPr>
          <w:szCs w:val="28"/>
        </w:rPr>
      </w:pPr>
    </w:p>
    <w:p w:rsidR="001F7C92" w:rsidRDefault="001F7C92" w:rsidP="001F7C92">
      <w:pPr>
        <w:ind w:firstLine="567"/>
        <w:jc w:val="right"/>
        <w:rPr>
          <w:szCs w:val="28"/>
        </w:rPr>
      </w:pPr>
    </w:p>
    <w:p w:rsidR="001F7C92" w:rsidRDefault="001F7C92" w:rsidP="001F7C92">
      <w:pPr>
        <w:ind w:firstLine="567"/>
        <w:jc w:val="right"/>
        <w:rPr>
          <w:szCs w:val="28"/>
        </w:rPr>
      </w:pPr>
    </w:p>
    <w:p w:rsidR="001F7C92" w:rsidRDefault="001F7C92" w:rsidP="001F7C92">
      <w:pPr>
        <w:ind w:firstLine="567"/>
        <w:jc w:val="right"/>
        <w:rPr>
          <w:szCs w:val="28"/>
        </w:rPr>
      </w:pPr>
    </w:p>
    <w:p w:rsidR="001F7C92" w:rsidRDefault="001F7C92" w:rsidP="001F7C92">
      <w:pPr>
        <w:ind w:firstLine="567"/>
        <w:jc w:val="right"/>
        <w:rPr>
          <w:szCs w:val="28"/>
        </w:rPr>
      </w:pPr>
    </w:p>
    <w:p w:rsidR="001F7C92" w:rsidRDefault="001F7C92" w:rsidP="001F7C92">
      <w:pPr>
        <w:ind w:firstLine="567"/>
        <w:jc w:val="right"/>
        <w:rPr>
          <w:szCs w:val="28"/>
        </w:rPr>
      </w:pPr>
    </w:p>
    <w:p w:rsidR="001F7C92" w:rsidRDefault="001F7C92" w:rsidP="001F7C92">
      <w:pPr>
        <w:ind w:firstLine="567"/>
        <w:jc w:val="right"/>
        <w:rPr>
          <w:szCs w:val="28"/>
        </w:rPr>
      </w:pPr>
    </w:p>
    <w:p w:rsidR="001F7C92" w:rsidRDefault="001F7C92" w:rsidP="001F7C92">
      <w:pPr>
        <w:ind w:firstLine="567"/>
        <w:jc w:val="right"/>
        <w:rPr>
          <w:szCs w:val="28"/>
        </w:rPr>
      </w:pPr>
    </w:p>
    <w:p w:rsidR="001F7C92" w:rsidRDefault="001F7C92" w:rsidP="001F7C92">
      <w:pPr>
        <w:ind w:firstLine="567"/>
        <w:jc w:val="right"/>
        <w:rPr>
          <w:szCs w:val="28"/>
        </w:rPr>
      </w:pPr>
    </w:p>
    <w:p w:rsidR="001F7C92" w:rsidRDefault="001F7C92" w:rsidP="001F7C92">
      <w:pPr>
        <w:ind w:firstLine="567"/>
        <w:jc w:val="right"/>
        <w:rPr>
          <w:szCs w:val="28"/>
        </w:rPr>
      </w:pPr>
    </w:p>
    <w:p w:rsidR="001F7C92" w:rsidRDefault="001F7C92" w:rsidP="001F7C92">
      <w:pPr>
        <w:ind w:firstLine="567"/>
        <w:jc w:val="right"/>
        <w:rPr>
          <w:szCs w:val="28"/>
        </w:rPr>
      </w:pPr>
    </w:p>
    <w:p w:rsidR="001F7C92" w:rsidRDefault="001F7C92" w:rsidP="001F7C92">
      <w:pPr>
        <w:ind w:firstLine="567"/>
        <w:jc w:val="right"/>
        <w:rPr>
          <w:szCs w:val="28"/>
        </w:rPr>
      </w:pPr>
    </w:p>
    <w:p w:rsidR="001F7C92" w:rsidRPr="00C35A58" w:rsidRDefault="001F7C92" w:rsidP="001F7C92">
      <w:pPr>
        <w:ind w:firstLine="567"/>
        <w:jc w:val="right"/>
        <w:rPr>
          <w:szCs w:val="28"/>
        </w:rPr>
      </w:pPr>
      <w:r w:rsidRPr="00C35A58">
        <w:rPr>
          <w:szCs w:val="28"/>
        </w:rPr>
        <w:t>Приложение 1</w:t>
      </w:r>
    </w:p>
    <w:p w:rsidR="001F7C92" w:rsidRPr="00C35A58" w:rsidRDefault="001F7C92" w:rsidP="001F7C92">
      <w:pPr>
        <w:ind w:firstLine="567"/>
        <w:jc w:val="right"/>
        <w:rPr>
          <w:szCs w:val="28"/>
          <w:lang w:eastAsia="ar-SA"/>
        </w:rPr>
      </w:pPr>
      <w:r w:rsidRPr="00C35A58">
        <w:rPr>
          <w:szCs w:val="28"/>
        </w:rPr>
        <w:t xml:space="preserve">к </w:t>
      </w:r>
      <w:r w:rsidRPr="00C35A58">
        <w:rPr>
          <w:szCs w:val="28"/>
          <w:lang w:eastAsia="ar-SA"/>
        </w:rPr>
        <w:t>административному регламенту</w:t>
      </w:r>
    </w:p>
    <w:p w:rsidR="001F7C92" w:rsidRPr="00C35A58" w:rsidRDefault="001F7C92" w:rsidP="001F7C92">
      <w:pPr>
        <w:ind w:firstLine="567"/>
        <w:jc w:val="right"/>
        <w:rPr>
          <w:szCs w:val="28"/>
        </w:rPr>
      </w:pPr>
      <w:r w:rsidRPr="00C35A58">
        <w:rPr>
          <w:szCs w:val="28"/>
          <w:lang w:eastAsia="ar-SA"/>
        </w:rPr>
        <w:t>«</w:t>
      </w:r>
      <w:r w:rsidRPr="00C35A58">
        <w:rPr>
          <w:szCs w:val="28"/>
        </w:rPr>
        <w:t>Предоставление информации</w:t>
      </w:r>
    </w:p>
    <w:p w:rsidR="001F7C92" w:rsidRPr="00C35A58" w:rsidRDefault="001F7C92" w:rsidP="001F7C92">
      <w:pPr>
        <w:ind w:firstLine="567"/>
        <w:jc w:val="right"/>
        <w:rPr>
          <w:szCs w:val="28"/>
        </w:rPr>
      </w:pPr>
      <w:r w:rsidRPr="00C35A58">
        <w:rPr>
          <w:szCs w:val="28"/>
        </w:rPr>
        <w:lastRenderedPageBreak/>
        <w:t>о проведении ярмарок,</w:t>
      </w:r>
    </w:p>
    <w:p w:rsidR="001F7C92" w:rsidRPr="00C35A58" w:rsidRDefault="001F7C92" w:rsidP="001F7C92">
      <w:pPr>
        <w:ind w:firstLine="567"/>
        <w:jc w:val="right"/>
        <w:rPr>
          <w:szCs w:val="28"/>
        </w:rPr>
      </w:pPr>
      <w:r w:rsidRPr="00C35A58">
        <w:rPr>
          <w:szCs w:val="28"/>
        </w:rPr>
        <w:t>выставок народного творчества,</w:t>
      </w:r>
    </w:p>
    <w:p w:rsidR="001F7C92" w:rsidRPr="00C35A58" w:rsidRDefault="001F7C92" w:rsidP="001F7C92">
      <w:pPr>
        <w:ind w:firstLine="567"/>
        <w:jc w:val="right"/>
        <w:rPr>
          <w:szCs w:val="28"/>
        </w:rPr>
      </w:pPr>
      <w:r w:rsidRPr="00C35A58">
        <w:rPr>
          <w:szCs w:val="28"/>
        </w:rPr>
        <w:t>ремесел на территории</w:t>
      </w:r>
    </w:p>
    <w:p w:rsidR="001F7C92" w:rsidRPr="00C35A58" w:rsidRDefault="001F7C92" w:rsidP="001F7C92">
      <w:pPr>
        <w:ind w:firstLine="567"/>
        <w:jc w:val="right"/>
        <w:rPr>
          <w:szCs w:val="28"/>
        </w:rPr>
      </w:pPr>
      <w:r>
        <w:rPr>
          <w:szCs w:val="28"/>
        </w:rPr>
        <w:t>Шемышейского района</w:t>
      </w:r>
    </w:p>
    <w:p w:rsidR="001F7C92" w:rsidRPr="00C35A58" w:rsidRDefault="001F7C92" w:rsidP="001F7C92">
      <w:pPr>
        <w:ind w:firstLine="567"/>
        <w:jc w:val="right"/>
        <w:rPr>
          <w:szCs w:val="28"/>
          <w:lang w:eastAsia="ar-SA"/>
        </w:rPr>
      </w:pPr>
      <w:r w:rsidRPr="00C35A58">
        <w:rPr>
          <w:szCs w:val="28"/>
        </w:rPr>
        <w:t>Пензенской области»</w:t>
      </w:r>
    </w:p>
    <w:p w:rsidR="001F7C92" w:rsidRDefault="001F7C92" w:rsidP="001F7C92">
      <w:pPr>
        <w:suppressAutoHyphens/>
        <w:autoSpaceDE w:val="0"/>
        <w:ind w:firstLine="567"/>
        <w:jc w:val="center"/>
        <w:rPr>
          <w:szCs w:val="28"/>
          <w:lang w:eastAsia="ar-SA"/>
        </w:rPr>
      </w:pPr>
    </w:p>
    <w:p w:rsidR="001F7C92" w:rsidRPr="00C35A58" w:rsidRDefault="001F7C92" w:rsidP="001F7C92">
      <w:pPr>
        <w:suppressAutoHyphens/>
        <w:autoSpaceDE w:val="0"/>
        <w:ind w:firstLine="567"/>
        <w:jc w:val="center"/>
        <w:rPr>
          <w:szCs w:val="28"/>
          <w:lang w:eastAsia="ar-SA"/>
        </w:rPr>
      </w:pPr>
    </w:p>
    <w:p w:rsidR="001F7C92" w:rsidRPr="00C35A58" w:rsidRDefault="001F7C92" w:rsidP="001F7C92">
      <w:pPr>
        <w:suppressAutoHyphens/>
        <w:autoSpaceDE w:val="0"/>
        <w:ind w:firstLine="567"/>
        <w:jc w:val="center"/>
        <w:rPr>
          <w:b/>
          <w:szCs w:val="28"/>
          <w:lang w:eastAsia="ar-SA"/>
        </w:rPr>
      </w:pPr>
      <w:r w:rsidRPr="00C35A58">
        <w:rPr>
          <w:b/>
          <w:szCs w:val="28"/>
          <w:lang w:eastAsia="ar-SA"/>
        </w:rPr>
        <w:t>Форма заявления</w:t>
      </w:r>
    </w:p>
    <w:p w:rsidR="001F7C92" w:rsidRPr="00C35A58" w:rsidRDefault="001F7C92" w:rsidP="001F7C92">
      <w:pPr>
        <w:suppressAutoHyphens/>
        <w:autoSpaceDE w:val="0"/>
        <w:ind w:firstLine="567"/>
        <w:jc w:val="center"/>
        <w:rPr>
          <w:b/>
          <w:szCs w:val="28"/>
          <w:lang w:eastAsia="ar-SA"/>
        </w:rPr>
      </w:pPr>
      <w:r w:rsidRPr="00C35A58">
        <w:rPr>
          <w:b/>
          <w:szCs w:val="28"/>
          <w:lang w:eastAsia="ar-SA"/>
        </w:rPr>
        <w:t>на предоставление муниципальной услуги</w:t>
      </w:r>
    </w:p>
    <w:p w:rsidR="001F7C92" w:rsidRPr="00C35A58" w:rsidRDefault="001F7C92" w:rsidP="001F7C92">
      <w:pPr>
        <w:suppressAutoHyphens/>
        <w:autoSpaceDE w:val="0"/>
        <w:ind w:firstLine="567"/>
        <w:jc w:val="center"/>
        <w:rPr>
          <w:szCs w:val="28"/>
          <w:lang w:eastAsia="ar-SA"/>
        </w:rPr>
      </w:pPr>
    </w:p>
    <w:p w:rsidR="001F7C92" w:rsidRPr="00C35A58" w:rsidRDefault="001F7C92" w:rsidP="001F7C92">
      <w:pPr>
        <w:ind w:firstLine="567"/>
        <w:jc w:val="center"/>
        <w:rPr>
          <w:szCs w:val="28"/>
          <w:lang w:eastAsia="ar-SA"/>
        </w:rPr>
      </w:pPr>
      <w:r w:rsidRPr="00C35A58">
        <w:rPr>
          <w:szCs w:val="28"/>
        </w:rPr>
        <w:t xml:space="preserve">Предоставление информации о проведении ярмарок, выставок народного творчества, ремесел на территории </w:t>
      </w:r>
      <w:r>
        <w:rPr>
          <w:szCs w:val="28"/>
        </w:rPr>
        <w:t>Шемышейского района</w:t>
      </w:r>
      <w:r w:rsidRPr="00C35A58">
        <w:rPr>
          <w:szCs w:val="28"/>
        </w:rPr>
        <w:t xml:space="preserve"> Пензенской области</w:t>
      </w:r>
    </w:p>
    <w:p w:rsidR="001F7C92" w:rsidRPr="00C35A58" w:rsidRDefault="001F7C92" w:rsidP="001F7C92">
      <w:pPr>
        <w:suppressAutoHyphens/>
        <w:autoSpaceDE w:val="0"/>
        <w:autoSpaceDN w:val="0"/>
        <w:adjustRightInd w:val="0"/>
        <w:ind w:left="142" w:firstLine="567"/>
        <w:jc w:val="right"/>
        <w:rPr>
          <w:szCs w:val="28"/>
        </w:rPr>
      </w:pPr>
    </w:p>
    <w:p w:rsidR="001F7C92" w:rsidRPr="00C35A58" w:rsidRDefault="001F7C92" w:rsidP="001F7C92">
      <w:pPr>
        <w:suppressAutoHyphens/>
        <w:autoSpaceDE w:val="0"/>
        <w:autoSpaceDN w:val="0"/>
        <w:adjustRightInd w:val="0"/>
        <w:ind w:left="142" w:firstLine="567"/>
        <w:jc w:val="right"/>
        <w:rPr>
          <w:szCs w:val="28"/>
          <w:lang w:eastAsia="ar-SA"/>
        </w:rPr>
      </w:pPr>
      <w:r w:rsidRPr="00C35A58">
        <w:rPr>
          <w:szCs w:val="28"/>
        </w:rPr>
        <w:t>Директору МБУК «Шемышейский РДК»</w:t>
      </w:r>
    </w:p>
    <w:p w:rsidR="001F7C92" w:rsidRPr="00C35A58" w:rsidRDefault="001F7C92" w:rsidP="001F7C92">
      <w:pPr>
        <w:tabs>
          <w:tab w:val="left" w:pos="1080"/>
        </w:tabs>
        <w:suppressAutoHyphens/>
        <w:ind w:firstLine="567"/>
        <w:jc w:val="right"/>
        <w:rPr>
          <w:szCs w:val="28"/>
          <w:lang w:eastAsia="ar-SA"/>
        </w:rPr>
      </w:pPr>
      <w:r w:rsidRPr="00C35A58">
        <w:rPr>
          <w:szCs w:val="28"/>
        </w:rPr>
        <w:t>_____________________________________</w:t>
      </w:r>
    </w:p>
    <w:p w:rsidR="001F7C92" w:rsidRPr="00C35A58" w:rsidRDefault="001F7C92" w:rsidP="001F7C92">
      <w:pPr>
        <w:tabs>
          <w:tab w:val="left" w:pos="1080"/>
        </w:tabs>
        <w:suppressAutoHyphens/>
        <w:ind w:firstLine="567"/>
        <w:jc w:val="right"/>
        <w:rPr>
          <w:szCs w:val="28"/>
          <w:lang w:eastAsia="ar-SA"/>
        </w:rPr>
      </w:pPr>
      <w:r w:rsidRPr="00C35A58">
        <w:rPr>
          <w:szCs w:val="28"/>
          <w:lang w:eastAsia="ar-SA"/>
        </w:rPr>
        <w:t>от___________________________________</w:t>
      </w:r>
    </w:p>
    <w:p w:rsidR="001F7C92" w:rsidRPr="00C35A58" w:rsidRDefault="001F7C92" w:rsidP="001F7C92">
      <w:pPr>
        <w:tabs>
          <w:tab w:val="left" w:pos="1080"/>
        </w:tabs>
        <w:suppressAutoHyphens/>
        <w:ind w:firstLine="567"/>
        <w:jc w:val="right"/>
        <w:rPr>
          <w:szCs w:val="28"/>
          <w:lang w:eastAsia="ar-SA"/>
        </w:rPr>
      </w:pPr>
      <w:r w:rsidRPr="00C35A58">
        <w:rPr>
          <w:szCs w:val="28"/>
          <w:lang w:eastAsia="ar-SA"/>
        </w:rPr>
        <w:t>(Ф.И.О. физического лица/ наименование ю/л)</w:t>
      </w:r>
    </w:p>
    <w:p w:rsidR="001F7C92" w:rsidRPr="00C35A58" w:rsidRDefault="001F7C92" w:rsidP="001F7C92">
      <w:pPr>
        <w:tabs>
          <w:tab w:val="left" w:pos="1080"/>
        </w:tabs>
        <w:suppressAutoHyphens/>
        <w:ind w:firstLine="567"/>
        <w:jc w:val="right"/>
        <w:rPr>
          <w:szCs w:val="28"/>
          <w:lang w:eastAsia="ar-SA"/>
        </w:rPr>
      </w:pPr>
      <w:r w:rsidRPr="00C35A58">
        <w:rPr>
          <w:szCs w:val="28"/>
          <w:lang w:eastAsia="ar-SA"/>
        </w:rPr>
        <w:t>____________________________________________________</w:t>
      </w:r>
    </w:p>
    <w:p w:rsidR="001F7C92" w:rsidRPr="00C35A58" w:rsidRDefault="001F7C92" w:rsidP="001F7C92">
      <w:pPr>
        <w:tabs>
          <w:tab w:val="left" w:pos="1080"/>
        </w:tabs>
        <w:suppressAutoHyphens/>
        <w:ind w:firstLine="567"/>
        <w:jc w:val="right"/>
        <w:rPr>
          <w:szCs w:val="28"/>
          <w:lang w:eastAsia="ar-SA"/>
        </w:rPr>
      </w:pPr>
      <w:r w:rsidRPr="00C35A58">
        <w:rPr>
          <w:szCs w:val="28"/>
          <w:lang w:eastAsia="ar-SA"/>
        </w:rPr>
        <w:t>(данные паспорта, контактный телефон /</w:t>
      </w:r>
    </w:p>
    <w:p w:rsidR="001F7C92" w:rsidRPr="00C35A58" w:rsidRDefault="001F7C92" w:rsidP="001F7C92">
      <w:pPr>
        <w:tabs>
          <w:tab w:val="left" w:pos="1080"/>
        </w:tabs>
        <w:suppressAutoHyphens/>
        <w:ind w:firstLine="567"/>
        <w:jc w:val="right"/>
        <w:rPr>
          <w:szCs w:val="28"/>
          <w:lang w:eastAsia="ar-SA"/>
        </w:rPr>
      </w:pPr>
      <w:r w:rsidRPr="00C35A58">
        <w:rPr>
          <w:szCs w:val="28"/>
          <w:lang w:eastAsia="ar-SA"/>
        </w:rPr>
        <w:t>____________________________________________________</w:t>
      </w:r>
    </w:p>
    <w:p w:rsidR="001F7C92" w:rsidRPr="00C35A58" w:rsidRDefault="001F7C92" w:rsidP="001F7C92">
      <w:pPr>
        <w:tabs>
          <w:tab w:val="left" w:pos="1080"/>
        </w:tabs>
        <w:suppressAutoHyphens/>
        <w:ind w:firstLine="567"/>
        <w:jc w:val="right"/>
        <w:rPr>
          <w:szCs w:val="28"/>
          <w:lang w:eastAsia="ar-SA"/>
        </w:rPr>
      </w:pPr>
      <w:r w:rsidRPr="00C35A58">
        <w:rPr>
          <w:szCs w:val="28"/>
          <w:lang w:eastAsia="ar-SA"/>
        </w:rPr>
        <w:t>(юридический адрес, контактный телефон)</w:t>
      </w:r>
    </w:p>
    <w:p w:rsidR="001F7C92" w:rsidRPr="00C35A58" w:rsidRDefault="001F7C92" w:rsidP="001F7C92">
      <w:pPr>
        <w:suppressAutoHyphens/>
        <w:autoSpaceDE w:val="0"/>
        <w:autoSpaceDN w:val="0"/>
        <w:adjustRightInd w:val="0"/>
        <w:ind w:left="5100" w:firstLine="567"/>
        <w:jc w:val="both"/>
        <w:rPr>
          <w:i/>
          <w:szCs w:val="28"/>
          <w:lang w:eastAsia="ar-SA"/>
        </w:rPr>
      </w:pPr>
    </w:p>
    <w:p w:rsidR="001F7C92" w:rsidRPr="00C35A58" w:rsidRDefault="001F7C92" w:rsidP="001F7C92">
      <w:pPr>
        <w:suppressAutoHyphens/>
        <w:autoSpaceDE w:val="0"/>
        <w:autoSpaceDN w:val="0"/>
        <w:adjustRightInd w:val="0"/>
        <w:ind w:firstLine="567"/>
        <w:jc w:val="center"/>
        <w:rPr>
          <w:b/>
          <w:szCs w:val="28"/>
          <w:lang w:eastAsia="ar-SA"/>
        </w:rPr>
      </w:pPr>
      <w:r w:rsidRPr="00C35A58">
        <w:rPr>
          <w:b/>
          <w:bCs/>
          <w:szCs w:val="28"/>
          <w:lang w:eastAsia="ar-SA"/>
        </w:rPr>
        <w:t>Заявление</w:t>
      </w:r>
    </w:p>
    <w:p w:rsidR="001F7C92" w:rsidRPr="00C35A58" w:rsidRDefault="001F7C92" w:rsidP="001F7C92">
      <w:pPr>
        <w:autoSpaceDE w:val="0"/>
        <w:autoSpaceDN w:val="0"/>
        <w:adjustRightInd w:val="0"/>
        <w:ind w:firstLine="72"/>
        <w:jc w:val="both"/>
        <w:rPr>
          <w:i/>
          <w:szCs w:val="28"/>
        </w:rPr>
      </w:pPr>
    </w:p>
    <w:p w:rsidR="001F7C92" w:rsidRPr="00C35A58" w:rsidRDefault="001F7C92" w:rsidP="001F7C92">
      <w:pPr>
        <w:suppressAutoHyphens/>
        <w:ind w:firstLine="567"/>
        <w:jc w:val="both"/>
        <w:rPr>
          <w:szCs w:val="28"/>
          <w:lang w:eastAsia="ar-SA"/>
        </w:rPr>
      </w:pPr>
      <w:r w:rsidRPr="00C35A58">
        <w:rPr>
          <w:szCs w:val="28"/>
          <w:lang w:eastAsia="ar-SA"/>
        </w:rPr>
        <w:t xml:space="preserve">Прошу предоставить информацию </w:t>
      </w:r>
      <w:r w:rsidRPr="00C35A58">
        <w:rPr>
          <w:szCs w:val="28"/>
        </w:rPr>
        <w:t xml:space="preserve">о проведении ярмарок, выставок народного творчества, ремесел на территории </w:t>
      </w:r>
      <w:r>
        <w:rPr>
          <w:szCs w:val="28"/>
        </w:rPr>
        <w:t xml:space="preserve">Шемышейского района </w:t>
      </w:r>
      <w:r w:rsidRPr="00C35A58">
        <w:rPr>
          <w:szCs w:val="28"/>
        </w:rPr>
        <w:t>Пензенской области</w:t>
      </w:r>
      <w:r w:rsidRPr="00C35A58">
        <w:rPr>
          <w:szCs w:val="28"/>
          <w:lang w:eastAsia="ar-SA"/>
        </w:rPr>
        <w:t xml:space="preserve"> _______________________________________________________________</w:t>
      </w:r>
    </w:p>
    <w:p w:rsidR="001F7C92" w:rsidRPr="00C35A58" w:rsidRDefault="001F7C92" w:rsidP="001F7C92">
      <w:pPr>
        <w:suppressAutoHyphens/>
        <w:ind w:firstLine="567"/>
        <w:jc w:val="center"/>
        <w:rPr>
          <w:sz w:val="20"/>
          <w:lang w:eastAsia="ar-SA"/>
        </w:rPr>
      </w:pPr>
      <w:r w:rsidRPr="00C35A58">
        <w:rPr>
          <w:sz w:val="20"/>
          <w:lang w:eastAsia="ar-SA"/>
        </w:rPr>
        <w:t>(указывается вид запрашиваемой информации)</w:t>
      </w:r>
    </w:p>
    <w:p w:rsidR="001F7C92" w:rsidRPr="00C35A58" w:rsidRDefault="001F7C92" w:rsidP="001F7C92">
      <w:pPr>
        <w:autoSpaceDE w:val="0"/>
        <w:autoSpaceDN w:val="0"/>
        <w:adjustRightInd w:val="0"/>
        <w:ind w:firstLine="720"/>
        <w:jc w:val="both"/>
      </w:pPr>
    </w:p>
    <w:p w:rsidR="001F7C92" w:rsidRPr="00C35A58" w:rsidRDefault="001F7C92" w:rsidP="001F7C92">
      <w:pPr>
        <w:autoSpaceDE w:val="0"/>
        <w:autoSpaceDN w:val="0"/>
        <w:adjustRightInd w:val="0"/>
        <w:ind w:firstLine="720"/>
        <w:jc w:val="both"/>
      </w:pPr>
      <w:r w:rsidRPr="00C35A58">
        <w:t>На обработку персональных данных в целях предоставления муниципальной услуги, включая сбор, систематизацию, накопление, хранение, уточнение (обновление, изменение), использование, распространение, в том числе передачу, обезличивание, блокирование, уничтожение моих персональных данных, согласен(на).</w:t>
      </w:r>
    </w:p>
    <w:p w:rsidR="001F7C92" w:rsidRPr="00C35A58" w:rsidRDefault="001F7C92" w:rsidP="001F7C92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1F7C92" w:rsidRPr="00C35A58" w:rsidRDefault="001F7C92" w:rsidP="001F7C92">
      <w:pPr>
        <w:suppressAutoHyphens/>
        <w:autoSpaceDE w:val="0"/>
        <w:autoSpaceDN w:val="0"/>
        <w:adjustRightInd w:val="0"/>
        <w:jc w:val="both"/>
        <w:rPr>
          <w:szCs w:val="28"/>
          <w:lang w:eastAsia="ar-SA"/>
        </w:rPr>
      </w:pPr>
      <w:r w:rsidRPr="00C35A58">
        <w:rPr>
          <w:szCs w:val="28"/>
          <w:lang w:eastAsia="ar-SA"/>
        </w:rPr>
        <w:t>"__" __________ 20__ г.</w:t>
      </w:r>
      <w:r w:rsidRPr="00C35A58">
        <w:rPr>
          <w:szCs w:val="28"/>
          <w:lang w:eastAsia="ar-SA"/>
        </w:rPr>
        <w:tab/>
      </w:r>
      <w:r w:rsidRPr="00C35A58">
        <w:rPr>
          <w:szCs w:val="28"/>
          <w:lang w:eastAsia="ar-SA"/>
        </w:rPr>
        <w:tab/>
      </w:r>
      <w:r w:rsidRPr="00C35A58">
        <w:rPr>
          <w:szCs w:val="28"/>
          <w:lang w:eastAsia="ar-SA"/>
        </w:rPr>
        <w:tab/>
        <w:t xml:space="preserve">      _________________________________</w:t>
      </w:r>
      <w:r w:rsidRPr="00C35A58">
        <w:rPr>
          <w:szCs w:val="28"/>
          <w:lang w:eastAsia="ar-SA"/>
        </w:rPr>
        <w:tab/>
      </w:r>
      <w:r w:rsidRPr="00C35A58">
        <w:rPr>
          <w:szCs w:val="28"/>
          <w:lang w:eastAsia="ar-SA"/>
        </w:rPr>
        <w:tab/>
      </w:r>
      <w:r w:rsidRPr="00C35A58">
        <w:rPr>
          <w:szCs w:val="28"/>
          <w:lang w:eastAsia="ar-SA"/>
        </w:rPr>
        <w:tab/>
        <w:t>(подпись заявителя)</w:t>
      </w:r>
    </w:p>
    <w:p w:rsidR="001F7C92" w:rsidRDefault="001F7C92" w:rsidP="001F7C92">
      <w:pPr>
        <w:ind w:firstLine="567"/>
        <w:jc w:val="right"/>
        <w:rPr>
          <w:szCs w:val="28"/>
        </w:rPr>
      </w:pPr>
    </w:p>
    <w:p w:rsidR="001F7C92" w:rsidRDefault="001F7C92" w:rsidP="001F7C92">
      <w:pPr>
        <w:ind w:firstLine="567"/>
        <w:jc w:val="right"/>
        <w:rPr>
          <w:szCs w:val="28"/>
        </w:rPr>
      </w:pPr>
    </w:p>
    <w:p w:rsidR="001F7C92" w:rsidRDefault="001F7C92" w:rsidP="001F7C92">
      <w:pPr>
        <w:ind w:firstLine="567"/>
        <w:jc w:val="right"/>
        <w:rPr>
          <w:szCs w:val="28"/>
        </w:rPr>
      </w:pPr>
    </w:p>
    <w:p w:rsidR="001F7C92" w:rsidRDefault="001F7C92" w:rsidP="001F7C92">
      <w:pPr>
        <w:ind w:firstLine="567"/>
        <w:jc w:val="right"/>
        <w:rPr>
          <w:szCs w:val="28"/>
        </w:rPr>
      </w:pPr>
    </w:p>
    <w:p w:rsidR="001F7C92" w:rsidRPr="00C35A58" w:rsidRDefault="001F7C92" w:rsidP="001F7C92">
      <w:pPr>
        <w:ind w:firstLine="567"/>
        <w:jc w:val="right"/>
        <w:rPr>
          <w:szCs w:val="28"/>
        </w:rPr>
      </w:pPr>
      <w:r w:rsidRPr="00C35A58">
        <w:rPr>
          <w:szCs w:val="28"/>
        </w:rPr>
        <w:t>Приложение 2</w:t>
      </w:r>
    </w:p>
    <w:p w:rsidR="001F7C92" w:rsidRPr="00C35A58" w:rsidRDefault="001F7C92" w:rsidP="001F7C92">
      <w:pPr>
        <w:ind w:firstLine="567"/>
        <w:jc w:val="right"/>
        <w:rPr>
          <w:szCs w:val="28"/>
          <w:lang w:eastAsia="ar-SA"/>
        </w:rPr>
      </w:pPr>
      <w:r w:rsidRPr="00C35A58">
        <w:rPr>
          <w:szCs w:val="28"/>
        </w:rPr>
        <w:t xml:space="preserve">к </w:t>
      </w:r>
      <w:r w:rsidRPr="00C35A58">
        <w:rPr>
          <w:szCs w:val="28"/>
          <w:lang w:eastAsia="ar-SA"/>
        </w:rPr>
        <w:t>административному регламенту</w:t>
      </w:r>
    </w:p>
    <w:p w:rsidR="001F7C92" w:rsidRPr="00C35A58" w:rsidRDefault="001F7C92" w:rsidP="001F7C92">
      <w:pPr>
        <w:ind w:firstLine="567"/>
        <w:jc w:val="right"/>
        <w:rPr>
          <w:szCs w:val="28"/>
        </w:rPr>
      </w:pPr>
      <w:r w:rsidRPr="00C35A58">
        <w:rPr>
          <w:szCs w:val="28"/>
          <w:lang w:eastAsia="ar-SA"/>
        </w:rPr>
        <w:t>«</w:t>
      </w:r>
      <w:r w:rsidRPr="00C35A58">
        <w:rPr>
          <w:szCs w:val="28"/>
        </w:rPr>
        <w:t>Предоставление информации</w:t>
      </w:r>
    </w:p>
    <w:p w:rsidR="001F7C92" w:rsidRPr="00C35A58" w:rsidRDefault="001F7C92" w:rsidP="001F7C92">
      <w:pPr>
        <w:ind w:firstLine="567"/>
        <w:jc w:val="right"/>
        <w:rPr>
          <w:szCs w:val="28"/>
        </w:rPr>
      </w:pPr>
      <w:r w:rsidRPr="00C35A58">
        <w:rPr>
          <w:szCs w:val="28"/>
        </w:rPr>
        <w:t>о проведении ярмарок,</w:t>
      </w:r>
    </w:p>
    <w:p w:rsidR="001F7C92" w:rsidRPr="00C35A58" w:rsidRDefault="001F7C92" w:rsidP="001F7C92">
      <w:pPr>
        <w:ind w:firstLine="567"/>
        <w:jc w:val="right"/>
        <w:rPr>
          <w:szCs w:val="28"/>
        </w:rPr>
      </w:pPr>
      <w:r w:rsidRPr="00C35A58">
        <w:rPr>
          <w:szCs w:val="28"/>
        </w:rPr>
        <w:t>выставок народного творчества,</w:t>
      </w:r>
    </w:p>
    <w:p w:rsidR="001F7C92" w:rsidRPr="00C35A58" w:rsidRDefault="001F7C92" w:rsidP="001F7C92">
      <w:pPr>
        <w:ind w:firstLine="567"/>
        <w:jc w:val="right"/>
        <w:rPr>
          <w:szCs w:val="28"/>
        </w:rPr>
      </w:pPr>
      <w:r w:rsidRPr="00C35A58">
        <w:rPr>
          <w:szCs w:val="28"/>
        </w:rPr>
        <w:lastRenderedPageBreak/>
        <w:t>ремесел на территории</w:t>
      </w:r>
    </w:p>
    <w:p w:rsidR="001F7C92" w:rsidRPr="00C35A58" w:rsidRDefault="001F7C92" w:rsidP="001F7C92">
      <w:pPr>
        <w:ind w:firstLine="567"/>
        <w:jc w:val="right"/>
        <w:rPr>
          <w:szCs w:val="28"/>
        </w:rPr>
      </w:pPr>
      <w:r>
        <w:rPr>
          <w:szCs w:val="28"/>
        </w:rPr>
        <w:t>Шемышейского района</w:t>
      </w:r>
    </w:p>
    <w:p w:rsidR="001F7C92" w:rsidRPr="00C35A58" w:rsidRDefault="001F7C92" w:rsidP="001F7C92">
      <w:pPr>
        <w:ind w:firstLine="567"/>
        <w:jc w:val="right"/>
        <w:rPr>
          <w:szCs w:val="28"/>
          <w:lang w:eastAsia="ar-SA"/>
        </w:rPr>
      </w:pPr>
      <w:r w:rsidRPr="00C35A58">
        <w:rPr>
          <w:szCs w:val="28"/>
        </w:rPr>
        <w:t>Пензенской области»</w:t>
      </w:r>
    </w:p>
    <w:p w:rsidR="001F7C92" w:rsidRDefault="001F7C92" w:rsidP="001F7C92">
      <w:pPr>
        <w:ind w:firstLine="567"/>
        <w:jc w:val="both"/>
        <w:rPr>
          <w:b/>
          <w:szCs w:val="28"/>
        </w:rPr>
      </w:pPr>
    </w:p>
    <w:p w:rsidR="001F7C92" w:rsidRDefault="001F7C92" w:rsidP="001F7C92">
      <w:pPr>
        <w:ind w:firstLine="567"/>
        <w:jc w:val="both"/>
        <w:rPr>
          <w:b/>
          <w:szCs w:val="28"/>
        </w:rPr>
      </w:pPr>
    </w:p>
    <w:p w:rsidR="001F7C92" w:rsidRPr="00C35A58" w:rsidRDefault="001F7C92" w:rsidP="001F7C92">
      <w:pPr>
        <w:ind w:firstLine="567"/>
        <w:jc w:val="both"/>
        <w:rPr>
          <w:b/>
          <w:szCs w:val="28"/>
        </w:rPr>
      </w:pPr>
    </w:p>
    <w:p w:rsidR="001F7C92" w:rsidRPr="007D7701" w:rsidRDefault="001F7C92" w:rsidP="001F7C92">
      <w:pPr>
        <w:jc w:val="center"/>
        <w:rPr>
          <w:szCs w:val="28"/>
        </w:rPr>
      </w:pPr>
      <w:r w:rsidRPr="007D7701">
        <w:rPr>
          <w:szCs w:val="28"/>
        </w:rPr>
        <w:t>Блок схема предоставления муниципальной услуги</w:t>
      </w:r>
    </w:p>
    <w:p w:rsidR="001F7C92" w:rsidRPr="007D7701" w:rsidRDefault="001F7C92" w:rsidP="001F7C92">
      <w:pPr>
        <w:jc w:val="center"/>
        <w:rPr>
          <w:szCs w:val="28"/>
        </w:rPr>
      </w:pPr>
      <w:r w:rsidRPr="002433BD">
        <w:rPr>
          <w:szCs w:val="28"/>
        </w:rPr>
        <w:t xml:space="preserve">«Предоставление информации о проведении ярмарок, выставок народного творчества, ремесел на территории </w:t>
      </w:r>
      <w:r>
        <w:rPr>
          <w:szCs w:val="28"/>
        </w:rPr>
        <w:t>Шемышейского района Пензенской области</w:t>
      </w:r>
      <w:r w:rsidRPr="002433BD">
        <w:rPr>
          <w:szCs w:val="28"/>
        </w:rPr>
        <w:t>»</w:t>
      </w:r>
    </w:p>
    <w:p w:rsidR="001F7C92" w:rsidRPr="007D7701" w:rsidRDefault="001F7C92" w:rsidP="001F7C92">
      <w:pPr>
        <w:jc w:val="both"/>
        <w:rPr>
          <w:szCs w:val="28"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11" o:spid="_x0000_s1028" type="#_x0000_t109" style="position:absolute;left:0;text-align:left;margin-left:3.75pt;margin-top:8.95pt;width:404.25pt;height:25.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">
            <v:textbox>
              <w:txbxContent>
                <w:p w:rsidR="001F7C92" w:rsidRDefault="001F7C92" w:rsidP="001F7C92">
                  <w:pPr>
                    <w:jc w:val="center"/>
                  </w:pPr>
                  <w:r>
                    <w:t>Обращения заявителя</w:t>
                  </w:r>
                </w:p>
              </w:txbxContent>
            </v:textbox>
          </v:shape>
        </w:pict>
      </w:r>
    </w:p>
    <w:p w:rsidR="001F7C92" w:rsidRPr="007D7701" w:rsidRDefault="001F7C92" w:rsidP="001F7C92">
      <w:pPr>
        <w:jc w:val="both"/>
        <w:rPr>
          <w:szCs w:val="28"/>
        </w:rPr>
      </w:pPr>
    </w:p>
    <w:p w:rsidR="001F7C92" w:rsidRPr="007D7701" w:rsidRDefault="001F7C92" w:rsidP="001F7C92">
      <w:pPr>
        <w:jc w:val="both"/>
        <w:rPr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0" o:spid="_x0000_s1029" type="#_x0000_t32" style="position:absolute;left:0;text-align:left;margin-left:207pt;margin-top:2.25pt;width:.75pt;height:32.2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"/>
        </w:pict>
      </w:r>
    </w:p>
    <w:p w:rsidR="001F7C92" w:rsidRPr="007D7701" w:rsidRDefault="001F7C92" w:rsidP="001F7C92">
      <w:pPr>
        <w:jc w:val="both"/>
        <w:rPr>
          <w:szCs w:val="28"/>
        </w:rPr>
      </w:pPr>
    </w:p>
    <w:p w:rsidR="001F7C92" w:rsidRPr="007D7701" w:rsidRDefault="001F7C92" w:rsidP="001F7C92">
      <w:pPr>
        <w:jc w:val="both"/>
        <w:rPr>
          <w:szCs w:val="28"/>
        </w:rPr>
      </w:pPr>
      <w:r>
        <w:rPr>
          <w:noProof/>
        </w:rPr>
        <w:pict>
          <v:shape id="Блок-схема: процесс 9" o:spid="_x0000_s1030" type="#_x0000_t109" style="position:absolute;left:0;text-align:left;margin-left:3.75pt;margin-top:2.3pt;width:411.75pt;height:27.7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">
            <v:textbox>
              <w:txbxContent>
                <w:p w:rsidR="001F7C92" w:rsidRDefault="001F7C92" w:rsidP="001F7C92">
                  <w:pPr>
                    <w:jc w:val="center"/>
                  </w:pPr>
                  <w:r>
                    <w:t>Проверка документов, необходимых для предоставления услуги</w:t>
                  </w:r>
                </w:p>
              </w:txbxContent>
            </v:textbox>
          </v:shape>
        </w:pict>
      </w:r>
    </w:p>
    <w:p w:rsidR="001F7C92" w:rsidRPr="007D7701" w:rsidRDefault="001F7C92" w:rsidP="001F7C92">
      <w:pPr>
        <w:jc w:val="both"/>
        <w:rPr>
          <w:szCs w:val="28"/>
        </w:rPr>
      </w:pPr>
      <w:r>
        <w:rPr>
          <w:noProof/>
        </w:rPr>
        <w:pict>
          <v:shape id="Прямая со стрелкой 8" o:spid="_x0000_s1031" type="#_x0000_t32" style="position:absolute;left:0;text-align:left;margin-left:207.05pt;margin-top:13.95pt;width:.7pt;height:25.5pt;flip:x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"/>
        </w:pict>
      </w:r>
    </w:p>
    <w:p w:rsidR="001F7C92" w:rsidRPr="007D7701" w:rsidRDefault="001F7C92" w:rsidP="001F7C92">
      <w:pPr>
        <w:jc w:val="both"/>
        <w:rPr>
          <w:szCs w:val="28"/>
        </w:rPr>
      </w:pPr>
    </w:p>
    <w:p w:rsidR="001F7C92" w:rsidRPr="007D7701" w:rsidRDefault="001F7C92" w:rsidP="001F7C92">
      <w:pPr>
        <w:jc w:val="both"/>
        <w:rPr>
          <w:szCs w:val="28"/>
        </w:rPr>
      </w:pPr>
      <w:r>
        <w:rPr>
          <w:noProof/>
        </w:rPr>
        <w:pict>
          <v:shape id="Блок-схема: процесс 7" o:spid="_x0000_s1032" type="#_x0000_t109" style="position:absolute;left:0;text-align:left;margin-left:11.25pt;margin-top:7.25pt;width:420.75pt;height:22.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">
            <v:textbox>
              <w:txbxContent>
                <w:p w:rsidR="001F7C92" w:rsidRDefault="001F7C92" w:rsidP="001F7C92">
                  <w:pPr>
                    <w:jc w:val="center"/>
                  </w:pPr>
                  <w:r>
                    <w:t>Принятие решения</w:t>
                  </w:r>
                </w:p>
              </w:txbxContent>
            </v:textbox>
          </v:shape>
        </w:pict>
      </w:r>
    </w:p>
    <w:p w:rsidR="001F7C92" w:rsidRPr="007D7701" w:rsidRDefault="001F7C92" w:rsidP="001F7C92">
      <w:pPr>
        <w:jc w:val="both"/>
        <w:rPr>
          <w:szCs w:val="28"/>
        </w:rPr>
      </w:pPr>
      <w:r>
        <w:rPr>
          <w:noProof/>
        </w:rPr>
        <w:pict>
          <v:shape id="Прямая со стрелкой 6" o:spid="_x0000_s1034" type="#_x0000_t32" style="position:absolute;left:0;text-align:left;margin-left:370.5pt;margin-top:13.65pt;width:0;height:35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"/>
        </w:pict>
      </w:r>
      <w:r>
        <w:rPr>
          <w:noProof/>
        </w:rPr>
        <w:pict>
          <v:shape id="Прямая со стрелкой 5" o:spid="_x0000_s1033" type="#_x0000_t32" style="position:absolute;left:0;text-align:left;margin-left:50.25pt;margin-top:13.65pt;width:0;height:35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"/>
        </w:pict>
      </w:r>
    </w:p>
    <w:p w:rsidR="001F7C92" w:rsidRPr="007D7701" w:rsidRDefault="001F7C92" w:rsidP="001F7C92">
      <w:pPr>
        <w:jc w:val="both"/>
        <w:rPr>
          <w:szCs w:val="28"/>
        </w:rPr>
      </w:pPr>
    </w:p>
    <w:p w:rsidR="001F7C92" w:rsidRPr="007D7701" w:rsidRDefault="001F7C92" w:rsidP="001F7C92">
      <w:pPr>
        <w:jc w:val="both"/>
        <w:rPr>
          <w:szCs w:val="28"/>
        </w:rPr>
      </w:pPr>
    </w:p>
    <w:p w:rsidR="001F7C92" w:rsidRPr="007D7701" w:rsidRDefault="001F7C92" w:rsidP="001F7C92">
      <w:pPr>
        <w:jc w:val="both"/>
        <w:rPr>
          <w:szCs w:val="28"/>
        </w:rPr>
      </w:pPr>
      <w:r>
        <w:rPr>
          <w:noProof/>
        </w:rPr>
        <w:pict>
          <v:shape id="Блок-схема: процесс 4" o:spid="_x0000_s1035" type="#_x0000_t109" style="position:absolute;left:0;text-align:left;margin-left:261.75pt;margin-top:.6pt;width:188.25pt;height:59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">
            <v:textbox>
              <w:txbxContent>
                <w:p w:rsidR="001F7C92" w:rsidRDefault="001F7C92" w:rsidP="001F7C92">
                  <w:pPr>
                    <w:jc w:val="center"/>
                  </w:pPr>
                  <w:r>
                    <w:t>Принято решение об отказе в предоставлении муниципальной услуги</w:t>
                  </w:r>
                </w:p>
              </w:txbxContent>
            </v:textbox>
          </v:shape>
        </w:pict>
      </w:r>
      <w:r>
        <w:rPr>
          <w:noProof/>
        </w:rPr>
        <w:pict>
          <v:rect id="Прямоугольник 3" o:spid="_x0000_s1036" style="position:absolute;left:0;text-align:left;margin-left:-32.25pt;margin-top:-.15pt;width:161.25pt;height:51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">
            <v:textbox>
              <w:txbxContent>
                <w:p w:rsidR="001F7C92" w:rsidRDefault="001F7C92" w:rsidP="001F7C92">
                  <w:pPr>
                    <w:jc w:val="center"/>
                  </w:pPr>
                  <w:r>
                    <w:t>Принято решение о предоставлении муниципальной услуги</w:t>
                  </w:r>
                </w:p>
              </w:txbxContent>
            </v:textbox>
          </v:rect>
        </w:pict>
      </w:r>
    </w:p>
    <w:p w:rsidR="001F7C92" w:rsidRPr="007D7701" w:rsidRDefault="001F7C92" w:rsidP="001F7C92">
      <w:pPr>
        <w:jc w:val="both"/>
        <w:rPr>
          <w:szCs w:val="28"/>
        </w:rPr>
      </w:pPr>
    </w:p>
    <w:p w:rsidR="001F7C92" w:rsidRPr="007D7701" w:rsidRDefault="001F7C92" w:rsidP="001F7C92">
      <w:pPr>
        <w:jc w:val="both"/>
        <w:rPr>
          <w:szCs w:val="28"/>
        </w:rPr>
      </w:pPr>
    </w:p>
    <w:p w:rsidR="001F7C92" w:rsidRPr="007D7701" w:rsidRDefault="001F7C92" w:rsidP="001F7C92">
      <w:pPr>
        <w:jc w:val="both"/>
        <w:rPr>
          <w:szCs w:val="28"/>
        </w:rPr>
      </w:pPr>
      <w:r>
        <w:rPr>
          <w:noProof/>
        </w:rPr>
        <w:pict>
          <v:shape id="Прямая со стрелкой 2" o:spid="_x0000_s1037" type="#_x0000_t32" style="position:absolute;left:0;text-align:left;margin-left:50.25pt;margin-top:2.6pt;width:0;height:25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"/>
        </w:pict>
      </w:r>
    </w:p>
    <w:p w:rsidR="001F7C92" w:rsidRPr="007D7701" w:rsidRDefault="001F7C92" w:rsidP="001F7C92">
      <w:pPr>
        <w:jc w:val="both"/>
        <w:rPr>
          <w:szCs w:val="28"/>
        </w:rPr>
      </w:pPr>
      <w:r>
        <w:rPr>
          <w:noProof/>
        </w:rPr>
        <w:pict>
          <v:rect id="Прямоугольник 1" o:spid="_x0000_s1038" style="position:absolute;left:0;text-align:left;margin-left:-26.25pt;margin-top:12pt;width:155.25pt;height:39.7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">
            <v:textbox>
              <w:txbxContent>
                <w:p w:rsidR="001F7C92" w:rsidRDefault="001F7C92" w:rsidP="001F7C92">
                  <w:pPr>
                    <w:jc w:val="center"/>
                  </w:pPr>
                  <w:r>
                    <w:t>Предоставление заявителю муниципальной услуги</w:t>
                  </w:r>
                </w:p>
              </w:txbxContent>
            </v:textbox>
          </v:rect>
        </w:pict>
      </w:r>
    </w:p>
    <w:p w:rsidR="001F7C92" w:rsidRPr="007D7701" w:rsidRDefault="001F7C92" w:rsidP="001F7C92">
      <w:pPr>
        <w:jc w:val="both"/>
        <w:rPr>
          <w:szCs w:val="28"/>
        </w:rPr>
      </w:pPr>
    </w:p>
    <w:p w:rsidR="00BD0137" w:rsidRDefault="00BD0137" w:rsidP="00AF3377">
      <w:pPr>
        <w:tabs>
          <w:tab w:val="left" w:pos="851"/>
        </w:tabs>
        <w:suppressAutoHyphens/>
        <w:spacing w:line="288" w:lineRule="auto"/>
        <w:jc w:val="both"/>
        <w:rPr>
          <w:rFonts w:eastAsia="Calibri"/>
          <w:color w:val="00000A"/>
          <w:szCs w:val="28"/>
          <w:lang w:eastAsia="en-US"/>
        </w:rPr>
      </w:pPr>
    </w:p>
    <w:p w:rsidR="00BD0137" w:rsidRDefault="00BD0137" w:rsidP="00AF3377">
      <w:pPr>
        <w:tabs>
          <w:tab w:val="left" w:pos="851"/>
        </w:tabs>
        <w:suppressAutoHyphens/>
        <w:spacing w:line="288" w:lineRule="auto"/>
        <w:jc w:val="both"/>
        <w:rPr>
          <w:szCs w:val="28"/>
        </w:rPr>
      </w:pPr>
    </w:p>
    <w:sectPr w:rsidR="00BD0137" w:rsidSect="004B0FDA">
      <w:pgSz w:w="11906" w:h="16838"/>
      <w:pgMar w:top="709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81E" w:rsidRDefault="000F581E" w:rsidP="00DE3356">
      <w:r>
        <w:separator/>
      </w:r>
    </w:p>
  </w:endnote>
  <w:endnote w:type="continuationSeparator" w:id="0">
    <w:p w:rsidR="000F581E" w:rsidRDefault="000F581E" w:rsidP="00DE3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81E" w:rsidRDefault="000F581E" w:rsidP="00DE3356">
      <w:r>
        <w:separator/>
      </w:r>
    </w:p>
  </w:footnote>
  <w:footnote w:type="continuationSeparator" w:id="0">
    <w:p w:rsidR="000F581E" w:rsidRDefault="000F581E" w:rsidP="00DE33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111" w:hanging="360"/>
      </w:pPr>
      <w:rPr>
        <w:rFonts w:ascii="Symbol" w:hAnsi="Symbol" w:cs="Times New Roman"/>
        <w:b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8"/>
        <w:szCs w:val="28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111" w:hanging="360"/>
      </w:pPr>
      <w:rPr>
        <w:rFonts w:ascii="Symbol" w:hAnsi="Symbol" w:cs="Symbol"/>
        <w:sz w:val="28"/>
        <w:szCs w:val="28"/>
      </w:rPr>
    </w:lvl>
  </w:abstractNum>
  <w:abstractNum w:abstractNumId="5">
    <w:nsid w:val="04DE68EB"/>
    <w:multiLevelType w:val="hybridMultilevel"/>
    <w:tmpl w:val="5CB29470"/>
    <w:lvl w:ilvl="0" w:tplc="6C649952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0E5F0234"/>
    <w:multiLevelType w:val="multilevel"/>
    <w:tmpl w:val="45924AB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2FC045A"/>
    <w:multiLevelType w:val="hybridMultilevel"/>
    <w:tmpl w:val="DBFCCCFC"/>
    <w:lvl w:ilvl="0" w:tplc="98E285F8">
      <w:start w:val="5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8">
    <w:nsid w:val="1B915168"/>
    <w:multiLevelType w:val="singleLevel"/>
    <w:tmpl w:val="ABF8F868"/>
    <w:lvl w:ilvl="0">
      <w:start w:val="2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9">
    <w:nsid w:val="3F6B2C07"/>
    <w:multiLevelType w:val="multilevel"/>
    <w:tmpl w:val="8D6ABA2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0">
    <w:nsid w:val="449C5930"/>
    <w:multiLevelType w:val="hybridMultilevel"/>
    <w:tmpl w:val="A020925C"/>
    <w:lvl w:ilvl="0" w:tplc="A5F4EDA0">
      <w:start w:val="1"/>
      <w:numFmt w:val="bullet"/>
      <w:lvlText w:val="-"/>
      <w:lvlJc w:val="left"/>
      <w:pPr>
        <w:tabs>
          <w:tab w:val="num" w:pos="355"/>
        </w:tabs>
        <w:ind w:left="3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75"/>
        </w:tabs>
        <w:ind w:left="10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95"/>
        </w:tabs>
        <w:ind w:left="1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15"/>
        </w:tabs>
        <w:ind w:left="2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35"/>
        </w:tabs>
        <w:ind w:left="32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55"/>
        </w:tabs>
        <w:ind w:left="3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75"/>
        </w:tabs>
        <w:ind w:left="4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95"/>
        </w:tabs>
        <w:ind w:left="53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15"/>
        </w:tabs>
        <w:ind w:left="6115" w:hanging="360"/>
      </w:pPr>
      <w:rPr>
        <w:rFonts w:ascii="Wingdings" w:hAnsi="Wingdings" w:hint="default"/>
      </w:rPr>
    </w:lvl>
  </w:abstractNum>
  <w:abstractNum w:abstractNumId="11">
    <w:nsid w:val="486768CA"/>
    <w:multiLevelType w:val="multilevel"/>
    <w:tmpl w:val="B174284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7"/>
        </w:tabs>
        <w:ind w:left="1087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9"/>
        </w:tabs>
        <w:ind w:left="1439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abstractNum w:abstractNumId="12">
    <w:nsid w:val="48A8072A"/>
    <w:multiLevelType w:val="hybridMultilevel"/>
    <w:tmpl w:val="EEE2E8C2"/>
    <w:lvl w:ilvl="0" w:tplc="4C129D3A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5972F5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C34502"/>
    <w:multiLevelType w:val="multilevel"/>
    <w:tmpl w:val="5902086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4">
    <w:nsid w:val="58BF5A28"/>
    <w:multiLevelType w:val="hybridMultilevel"/>
    <w:tmpl w:val="1BFA92BE"/>
    <w:lvl w:ilvl="0" w:tplc="C220FC84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</w:lvl>
  </w:abstractNum>
  <w:abstractNum w:abstractNumId="15">
    <w:nsid w:val="5A0F31BB"/>
    <w:multiLevelType w:val="hybridMultilevel"/>
    <w:tmpl w:val="5AC82F0A"/>
    <w:lvl w:ilvl="0" w:tplc="650297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F1B37BE"/>
    <w:multiLevelType w:val="multilevel"/>
    <w:tmpl w:val="7E3423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6"/>
  </w:num>
  <w:num w:numId="4">
    <w:abstractNumId w:val="10"/>
  </w:num>
  <w:num w:numId="5">
    <w:abstractNumId w:val="15"/>
  </w:num>
  <w:num w:numId="6">
    <w:abstractNumId w:val="11"/>
  </w:num>
  <w:num w:numId="7">
    <w:abstractNumId w:val="14"/>
  </w:num>
  <w:num w:numId="8">
    <w:abstractNumId w:val="9"/>
  </w:num>
  <w:num w:numId="9">
    <w:abstractNumId w:val="8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7C2F"/>
    <w:rsid w:val="00015A71"/>
    <w:rsid w:val="000265E8"/>
    <w:rsid w:val="00040D60"/>
    <w:rsid w:val="00046988"/>
    <w:rsid w:val="000502F0"/>
    <w:rsid w:val="0005193E"/>
    <w:rsid w:val="00074F2D"/>
    <w:rsid w:val="00083905"/>
    <w:rsid w:val="000A5414"/>
    <w:rsid w:val="000A5B0E"/>
    <w:rsid w:val="000C7257"/>
    <w:rsid w:val="000D30EB"/>
    <w:rsid w:val="000E05D4"/>
    <w:rsid w:val="000F581E"/>
    <w:rsid w:val="0011066F"/>
    <w:rsid w:val="00120B83"/>
    <w:rsid w:val="00130457"/>
    <w:rsid w:val="00132E5A"/>
    <w:rsid w:val="001547F6"/>
    <w:rsid w:val="001732DA"/>
    <w:rsid w:val="00185D07"/>
    <w:rsid w:val="001F4605"/>
    <w:rsid w:val="001F7C92"/>
    <w:rsid w:val="00205B18"/>
    <w:rsid w:val="00211064"/>
    <w:rsid w:val="00213A44"/>
    <w:rsid w:val="00216A1D"/>
    <w:rsid w:val="00221E0E"/>
    <w:rsid w:val="002679DB"/>
    <w:rsid w:val="002731A2"/>
    <w:rsid w:val="00273BEB"/>
    <w:rsid w:val="00282C27"/>
    <w:rsid w:val="002A31B2"/>
    <w:rsid w:val="002A7005"/>
    <w:rsid w:val="002B62BE"/>
    <w:rsid w:val="002C66C3"/>
    <w:rsid w:val="002D008A"/>
    <w:rsid w:val="002D24B4"/>
    <w:rsid w:val="00303DCA"/>
    <w:rsid w:val="00315DE3"/>
    <w:rsid w:val="00322D62"/>
    <w:rsid w:val="00343FD2"/>
    <w:rsid w:val="003455AD"/>
    <w:rsid w:val="0035339F"/>
    <w:rsid w:val="003577D3"/>
    <w:rsid w:val="003735E9"/>
    <w:rsid w:val="00385E78"/>
    <w:rsid w:val="003B7F1C"/>
    <w:rsid w:val="003C2B32"/>
    <w:rsid w:val="003E6729"/>
    <w:rsid w:val="003F4327"/>
    <w:rsid w:val="003F6812"/>
    <w:rsid w:val="003F703D"/>
    <w:rsid w:val="00411217"/>
    <w:rsid w:val="00421F96"/>
    <w:rsid w:val="00423229"/>
    <w:rsid w:val="004344CB"/>
    <w:rsid w:val="00454946"/>
    <w:rsid w:val="00463249"/>
    <w:rsid w:val="004758C3"/>
    <w:rsid w:val="00482280"/>
    <w:rsid w:val="00483047"/>
    <w:rsid w:val="00487671"/>
    <w:rsid w:val="00490167"/>
    <w:rsid w:val="004907E5"/>
    <w:rsid w:val="0049147D"/>
    <w:rsid w:val="00491D40"/>
    <w:rsid w:val="00493D33"/>
    <w:rsid w:val="004964A1"/>
    <w:rsid w:val="004A3BBB"/>
    <w:rsid w:val="004B0FDA"/>
    <w:rsid w:val="004C7318"/>
    <w:rsid w:val="004D718E"/>
    <w:rsid w:val="004D78C5"/>
    <w:rsid w:val="004F59A7"/>
    <w:rsid w:val="00503386"/>
    <w:rsid w:val="0050731B"/>
    <w:rsid w:val="005146C5"/>
    <w:rsid w:val="005151AA"/>
    <w:rsid w:val="00515F4B"/>
    <w:rsid w:val="00524175"/>
    <w:rsid w:val="00527828"/>
    <w:rsid w:val="00545E43"/>
    <w:rsid w:val="00562205"/>
    <w:rsid w:val="005665D3"/>
    <w:rsid w:val="005944B2"/>
    <w:rsid w:val="005B12EE"/>
    <w:rsid w:val="00603F4A"/>
    <w:rsid w:val="006056EF"/>
    <w:rsid w:val="00632630"/>
    <w:rsid w:val="00640021"/>
    <w:rsid w:val="00662736"/>
    <w:rsid w:val="00671CF2"/>
    <w:rsid w:val="00681046"/>
    <w:rsid w:val="006A4642"/>
    <w:rsid w:val="006D1FAE"/>
    <w:rsid w:val="006E0C8F"/>
    <w:rsid w:val="00710A37"/>
    <w:rsid w:val="0071484D"/>
    <w:rsid w:val="0071564C"/>
    <w:rsid w:val="00722839"/>
    <w:rsid w:val="00733AA3"/>
    <w:rsid w:val="00736D12"/>
    <w:rsid w:val="00745226"/>
    <w:rsid w:val="007474C9"/>
    <w:rsid w:val="00775981"/>
    <w:rsid w:val="00794F18"/>
    <w:rsid w:val="00797173"/>
    <w:rsid w:val="007A564A"/>
    <w:rsid w:val="007D23F5"/>
    <w:rsid w:val="007F6E5D"/>
    <w:rsid w:val="00800AE2"/>
    <w:rsid w:val="0080697F"/>
    <w:rsid w:val="00817E2E"/>
    <w:rsid w:val="00821344"/>
    <w:rsid w:val="00845D7E"/>
    <w:rsid w:val="00853E88"/>
    <w:rsid w:val="00883B99"/>
    <w:rsid w:val="0088573E"/>
    <w:rsid w:val="0088574B"/>
    <w:rsid w:val="008A2B86"/>
    <w:rsid w:val="008B32B8"/>
    <w:rsid w:val="008C2627"/>
    <w:rsid w:val="008F152C"/>
    <w:rsid w:val="008F6845"/>
    <w:rsid w:val="0091512A"/>
    <w:rsid w:val="0094337F"/>
    <w:rsid w:val="00944771"/>
    <w:rsid w:val="00977BA8"/>
    <w:rsid w:val="00981EED"/>
    <w:rsid w:val="009A3FD0"/>
    <w:rsid w:val="009E354B"/>
    <w:rsid w:val="009E386A"/>
    <w:rsid w:val="009E5300"/>
    <w:rsid w:val="009F79D9"/>
    <w:rsid w:val="00A51A10"/>
    <w:rsid w:val="00A57D91"/>
    <w:rsid w:val="00A75467"/>
    <w:rsid w:val="00A8662C"/>
    <w:rsid w:val="00AA1EFB"/>
    <w:rsid w:val="00AC27CD"/>
    <w:rsid w:val="00AC56A0"/>
    <w:rsid w:val="00AD1B6E"/>
    <w:rsid w:val="00AD3139"/>
    <w:rsid w:val="00AE680E"/>
    <w:rsid w:val="00AF3377"/>
    <w:rsid w:val="00AF4C6A"/>
    <w:rsid w:val="00AF769B"/>
    <w:rsid w:val="00B1312B"/>
    <w:rsid w:val="00B42372"/>
    <w:rsid w:val="00B73B02"/>
    <w:rsid w:val="00B96582"/>
    <w:rsid w:val="00BA1F1A"/>
    <w:rsid w:val="00BB1642"/>
    <w:rsid w:val="00BD0137"/>
    <w:rsid w:val="00C05D56"/>
    <w:rsid w:val="00C1512A"/>
    <w:rsid w:val="00C23285"/>
    <w:rsid w:val="00C26B0C"/>
    <w:rsid w:val="00C822EB"/>
    <w:rsid w:val="00C83853"/>
    <w:rsid w:val="00C97C2F"/>
    <w:rsid w:val="00CD68BD"/>
    <w:rsid w:val="00D04513"/>
    <w:rsid w:val="00D145B8"/>
    <w:rsid w:val="00D21640"/>
    <w:rsid w:val="00D227F8"/>
    <w:rsid w:val="00D236BB"/>
    <w:rsid w:val="00D268C5"/>
    <w:rsid w:val="00D330AB"/>
    <w:rsid w:val="00D61169"/>
    <w:rsid w:val="00D66FBD"/>
    <w:rsid w:val="00DB310A"/>
    <w:rsid w:val="00DC0F1C"/>
    <w:rsid w:val="00DD38FD"/>
    <w:rsid w:val="00DD6C1E"/>
    <w:rsid w:val="00DE3356"/>
    <w:rsid w:val="00E1638C"/>
    <w:rsid w:val="00E41DD3"/>
    <w:rsid w:val="00E55507"/>
    <w:rsid w:val="00E614BF"/>
    <w:rsid w:val="00E66085"/>
    <w:rsid w:val="00E84B7A"/>
    <w:rsid w:val="00EE7B5A"/>
    <w:rsid w:val="00F30347"/>
    <w:rsid w:val="00F36D5D"/>
    <w:rsid w:val="00F41CEB"/>
    <w:rsid w:val="00F45E38"/>
    <w:rsid w:val="00F6241B"/>
    <w:rsid w:val="00F842C9"/>
    <w:rsid w:val="00F97E93"/>
    <w:rsid w:val="00FE5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57"/>
    <w:rPr>
      <w:sz w:val="28"/>
      <w:szCs w:val="24"/>
      <w:u w:color="FFFFFF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Courier New" w:hAnsi="Courier New" w:cs="Courier New"/>
      <w:b/>
      <w:bCs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Cs w:val="28"/>
    </w:rPr>
  </w:style>
  <w:style w:type="paragraph" w:styleId="20">
    <w:name w:val="Body Text 2"/>
    <w:basedOn w:val="a"/>
    <w:semiHidden/>
    <w:rPr>
      <w:b/>
      <w:bCs/>
    </w:rPr>
  </w:style>
  <w:style w:type="paragraph" w:styleId="a4">
    <w:name w:val="Body Text Indent"/>
    <w:basedOn w:val="a"/>
    <w:semiHidden/>
    <w:pPr>
      <w:tabs>
        <w:tab w:val="left" w:pos="-142"/>
      </w:tabs>
      <w:ind w:firstLine="709"/>
      <w:jc w:val="both"/>
    </w:pPr>
    <w:rPr>
      <w:snapToGrid w:val="0"/>
      <w:szCs w:val="20"/>
    </w:rPr>
  </w:style>
  <w:style w:type="paragraph" w:styleId="21">
    <w:name w:val="Body Text Indent 2"/>
    <w:basedOn w:val="a"/>
    <w:semiHidden/>
    <w:pPr>
      <w:shd w:val="clear" w:color="auto" w:fill="FFFFFF"/>
      <w:spacing w:line="326" w:lineRule="exact"/>
      <w:ind w:right="5" w:hanging="5"/>
    </w:pPr>
    <w:rPr>
      <w:szCs w:val="28"/>
    </w:rPr>
  </w:style>
  <w:style w:type="paragraph" w:customStyle="1" w:styleId="Style1">
    <w:name w:val="Style1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2">
    <w:name w:val="Style2"/>
    <w:basedOn w:val="a"/>
    <w:uiPriority w:val="99"/>
    <w:rsid w:val="00794F18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</w:rPr>
  </w:style>
  <w:style w:type="paragraph" w:customStyle="1" w:styleId="Style3">
    <w:name w:val="Style3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4">
    <w:name w:val="Style4"/>
    <w:basedOn w:val="a"/>
    <w:uiPriority w:val="99"/>
    <w:rsid w:val="00794F18"/>
    <w:pPr>
      <w:widowControl w:val="0"/>
      <w:autoSpaceDE w:val="0"/>
      <w:autoSpaceDN w:val="0"/>
      <w:adjustRightInd w:val="0"/>
      <w:spacing w:line="317" w:lineRule="exact"/>
      <w:ind w:firstLine="840"/>
    </w:pPr>
    <w:rPr>
      <w:sz w:val="24"/>
    </w:rPr>
  </w:style>
  <w:style w:type="paragraph" w:customStyle="1" w:styleId="Style5">
    <w:name w:val="Style5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6">
    <w:name w:val="Style6"/>
    <w:basedOn w:val="a"/>
    <w:uiPriority w:val="99"/>
    <w:rsid w:val="00794F18"/>
    <w:pPr>
      <w:widowControl w:val="0"/>
      <w:autoSpaceDE w:val="0"/>
      <w:autoSpaceDN w:val="0"/>
      <w:adjustRightInd w:val="0"/>
      <w:spacing w:line="318" w:lineRule="exact"/>
      <w:ind w:firstLine="715"/>
      <w:jc w:val="both"/>
    </w:pPr>
    <w:rPr>
      <w:sz w:val="24"/>
    </w:rPr>
  </w:style>
  <w:style w:type="paragraph" w:customStyle="1" w:styleId="Style7">
    <w:name w:val="Style7"/>
    <w:basedOn w:val="a"/>
    <w:uiPriority w:val="99"/>
    <w:rsid w:val="00794F18"/>
    <w:pPr>
      <w:widowControl w:val="0"/>
      <w:autoSpaceDE w:val="0"/>
      <w:autoSpaceDN w:val="0"/>
      <w:adjustRightInd w:val="0"/>
      <w:spacing w:line="317" w:lineRule="exact"/>
      <w:ind w:firstLine="830"/>
    </w:pPr>
    <w:rPr>
      <w:sz w:val="24"/>
    </w:rPr>
  </w:style>
  <w:style w:type="character" w:customStyle="1" w:styleId="FontStyle11">
    <w:name w:val="Font Style11"/>
    <w:uiPriority w:val="99"/>
    <w:rsid w:val="00794F1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rsid w:val="00794F18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uiPriority w:val="99"/>
    <w:rsid w:val="00794F18"/>
    <w:rPr>
      <w:rFonts w:ascii="Times New Roman" w:hAnsi="Times New Roman" w:cs="Times New Roman"/>
      <w:i/>
      <w:iCs/>
      <w:sz w:val="32"/>
      <w:szCs w:val="32"/>
    </w:rPr>
  </w:style>
  <w:style w:type="paragraph" w:customStyle="1" w:styleId="ConsPlusTitle">
    <w:name w:val="ConsPlusTitle"/>
    <w:rsid w:val="00977BA8"/>
    <w:pPr>
      <w:widowControl w:val="0"/>
      <w:suppressAutoHyphens/>
      <w:autoSpaceDE w:val="0"/>
    </w:pPr>
    <w:rPr>
      <w:rFonts w:ascii="Arial" w:hAnsi="Arial" w:cs="Arial"/>
      <w:b/>
      <w:bCs/>
      <w:kern w:val="1"/>
      <w:lang w:eastAsia="zh-CN"/>
    </w:rPr>
  </w:style>
  <w:style w:type="paragraph" w:customStyle="1" w:styleId="ConsPlusNonformat">
    <w:name w:val="ConsPlusNonformat"/>
    <w:uiPriority w:val="99"/>
    <w:rsid w:val="00977BA8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5">
    <w:name w:val="Нормальный (таблица)"/>
    <w:basedOn w:val="a"/>
    <w:next w:val="a"/>
    <w:rsid w:val="00977BA8"/>
    <w:pPr>
      <w:widowControl w:val="0"/>
      <w:suppressAutoHyphens/>
      <w:autoSpaceDE w:val="0"/>
      <w:jc w:val="both"/>
    </w:pPr>
    <w:rPr>
      <w:rFonts w:ascii="Arial" w:eastAsia="SimSun" w:hAnsi="Arial" w:cs="Arial"/>
      <w:kern w:val="1"/>
      <w:sz w:val="24"/>
      <w:lang w:eastAsia="zh-CN" w:bidi="hi-IN"/>
    </w:rPr>
  </w:style>
  <w:style w:type="paragraph" w:styleId="a6">
    <w:name w:val="List Paragraph"/>
    <w:basedOn w:val="a"/>
    <w:uiPriority w:val="34"/>
    <w:qFormat/>
    <w:rsid w:val="00977BA8"/>
    <w:pPr>
      <w:ind w:left="720"/>
      <w:contextualSpacing/>
    </w:pPr>
    <w:rPr>
      <w:sz w:val="24"/>
    </w:rPr>
  </w:style>
  <w:style w:type="paragraph" w:customStyle="1" w:styleId="a7">
    <w:name w:val="Текст в заданном формате"/>
    <w:basedOn w:val="a"/>
    <w:rsid w:val="00977BA8"/>
    <w:pPr>
      <w:widowControl w:val="0"/>
      <w:suppressAutoHyphens/>
    </w:pPr>
    <w:rPr>
      <w:rFonts w:ascii="Courier New" w:eastAsia="NSimSun" w:hAnsi="Courier New" w:cs="Courier New"/>
      <w:kern w:val="1"/>
      <w:sz w:val="20"/>
      <w:szCs w:val="20"/>
      <w:lang w:eastAsia="zh-CN" w:bidi="hi-IN"/>
    </w:rPr>
  </w:style>
  <w:style w:type="paragraph" w:customStyle="1" w:styleId="ConsPlusCell">
    <w:name w:val="ConsPlusCell"/>
    <w:uiPriority w:val="99"/>
    <w:rsid w:val="008B32B8"/>
    <w:pPr>
      <w:suppressAutoHyphens/>
      <w:autoSpaceDE w:val="0"/>
    </w:pPr>
    <w:rPr>
      <w:rFonts w:ascii="Arial" w:hAnsi="Arial" w:cs="Arial"/>
      <w:lang w:eastAsia="zh-CN"/>
    </w:rPr>
  </w:style>
  <w:style w:type="character" w:customStyle="1" w:styleId="WW8Num1zfalse">
    <w:name w:val="WW8Num1zfalse"/>
    <w:rsid w:val="00482280"/>
  </w:style>
  <w:style w:type="character" w:customStyle="1" w:styleId="WW8Num1ztrue">
    <w:name w:val="WW8Num1ztrue"/>
    <w:rsid w:val="00482280"/>
  </w:style>
  <w:style w:type="character" w:customStyle="1" w:styleId="WW8Num2z0">
    <w:name w:val="WW8Num2z0"/>
    <w:rsid w:val="00482280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rsid w:val="00482280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WW8Num4z0">
    <w:name w:val="WW8Num4z0"/>
    <w:rsid w:val="00482280"/>
    <w:rPr>
      <w:rFonts w:ascii="Symbol" w:hAnsi="Symbol" w:cs="Symbol"/>
      <w:sz w:val="28"/>
      <w:szCs w:val="28"/>
    </w:rPr>
  </w:style>
  <w:style w:type="character" w:customStyle="1" w:styleId="WW8Num5z0">
    <w:name w:val="WW8Num5z0"/>
    <w:rsid w:val="00482280"/>
    <w:rPr>
      <w:rFonts w:ascii="Symbol" w:eastAsia="Calibri" w:hAnsi="Symbol" w:cs="Symbol"/>
      <w:sz w:val="28"/>
      <w:szCs w:val="28"/>
    </w:rPr>
  </w:style>
  <w:style w:type="character" w:customStyle="1" w:styleId="WW-WW8Num1ztrue">
    <w:name w:val="WW-WW8Num1ztrue"/>
    <w:rsid w:val="00482280"/>
  </w:style>
  <w:style w:type="character" w:customStyle="1" w:styleId="WW-WW8Num1ztrue1">
    <w:name w:val="WW-WW8Num1ztrue1"/>
    <w:rsid w:val="00482280"/>
  </w:style>
  <w:style w:type="character" w:customStyle="1" w:styleId="WW-WW8Num1ztrue12">
    <w:name w:val="WW-WW8Num1ztrue12"/>
    <w:rsid w:val="00482280"/>
  </w:style>
  <w:style w:type="character" w:customStyle="1" w:styleId="WW-WW8Num1ztrue123">
    <w:name w:val="WW-WW8Num1ztrue123"/>
    <w:rsid w:val="00482280"/>
  </w:style>
  <w:style w:type="character" w:customStyle="1" w:styleId="WW-WW8Num1ztrue1234">
    <w:name w:val="WW-WW8Num1ztrue1234"/>
    <w:rsid w:val="00482280"/>
  </w:style>
  <w:style w:type="character" w:customStyle="1" w:styleId="WW-WW8Num1ztrue12345">
    <w:name w:val="WW-WW8Num1ztrue12345"/>
    <w:rsid w:val="00482280"/>
  </w:style>
  <w:style w:type="character" w:customStyle="1" w:styleId="WW-WW8Num1ztrue123456">
    <w:name w:val="WW-WW8Num1ztrue123456"/>
    <w:rsid w:val="00482280"/>
  </w:style>
  <w:style w:type="character" w:customStyle="1" w:styleId="WW-WW8Num1ztrue1234567">
    <w:name w:val="WW-WW8Num1ztrue1234567"/>
    <w:rsid w:val="00482280"/>
  </w:style>
  <w:style w:type="character" w:customStyle="1" w:styleId="WW-WW8Num1ztrue11">
    <w:name w:val="WW-WW8Num1ztrue11"/>
    <w:rsid w:val="00482280"/>
  </w:style>
  <w:style w:type="character" w:customStyle="1" w:styleId="WW-WW8Num1ztrue121">
    <w:name w:val="WW-WW8Num1ztrue121"/>
    <w:rsid w:val="00482280"/>
  </w:style>
  <w:style w:type="character" w:customStyle="1" w:styleId="WW-WW8Num1ztrue1231">
    <w:name w:val="WW-WW8Num1ztrue1231"/>
    <w:rsid w:val="00482280"/>
  </w:style>
  <w:style w:type="character" w:customStyle="1" w:styleId="WW-WW8Num1ztrue12341">
    <w:name w:val="WW-WW8Num1ztrue12341"/>
    <w:rsid w:val="00482280"/>
  </w:style>
  <w:style w:type="character" w:customStyle="1" w:styleId="WW-WW8Num1ztrue123451">
    <w:name w:val="WW-WW8Num1ztrue123451"/>
    <w:rsid w:val="00482280"/>
  </w:style>
  <w:style w:type="character" w:customStyle="1" w:styleId="WW-WW8Num1ztrue1234561">
    <w:name w:val="WW-WW8Num1ztrue1234561"/>
    <w:rsid w:val="00482280"/>
  </w:style>
  <w:style w:type="character" w:customStyle="1" w:styleId="WW-WW8Num1ztrue12345671">
    <w:name w:val="WW-WW8Num1ztrue12345671"/>
    <w:rsid w:val="00482280"/>
  </w:style>
  <w:style w:type="character" w:customStyle="1" w:styleId="WW-WW8Num1ztrue111">
    <w:name w:val="WW-WW8Num1ztrue111"/>
    <w:rsid w:val="00482280"/>
  </w:style>
  <w:style w:type="character" w:customStyle="1" w:styleId="WW-WW8Num1ztrue1211">
    <w:name w:val="WW-WW8Num1ztrue1211"/>
    <w:rsid w:val="00482280"/>
  </w:style>
  <w:style w:type="character" w:customStyle="1" w:styleId="WW-WW8Num1ztrue12311">
    <w:name w:val="WW-WW8Num1ztrue12311"/>
    <w:rsid w:val="00482280"/>
  </w:style>
  <w:style w:type="character" w:customStyle="1" w:styleId="WW-WW8Num1ztrue123411">
    <w:name w:val="WW-WW8Num1ztrue123411"/>
    <w:rsid w:val="00482280"/>
  </w:style>
  <w:style w:type="character" w:customStyle="1" w:styleId="WW-WW8Num1ztrue1234511">
    <w:name w:val="WW-WW8Num1ztrue1234511"/>
    <w:rsid w:val="00482280"/>
  </w:style>
  <w:style w:type="character" w:customStyle="1" w:styleId="WW-WW8Num1ztrue12345611">
    <w:name w:val="WW-WW8Num1ztrue12345611"/>
    <w:rsid w:val="00482280"/>
  </w:style>
  <w:style w:type="character" w:customStyle="1" w:styleId="WW-WW8Num1ztrue123456711">
    <w:name w:val="WW-WW8Num1ztrue123456711"/>
    <w:rsid w:val="00482280"/>
  </w:style>
  <w:style w:type="character" w:customStyle="1" w:styleId="WW-WW8Num1ztrue1111">
    <w:name w:val="WW-WW8Num1ztrue1111"/>
    <w:rsid w:val="00482280"/>
  </w:style>
  <w:style w:type="character" w:customStyle="1" w:styleId="WW-WW8Num1ztrue12111">
    <w:name w:val="WW-WW8Num1ztrue12111"/>
    <w:rsid w:val="00482280"/>
  </w:style>
  <w:style w:type="character" w:customStyle="1" w:styleId="WW-WW8Num1ztrue123111">
    <w:name w:val="WW-WW8Num1ztrue123111"/>
    <w:rsid w:val="00482280"/>
  </w:style>
  <w:style w:type="character" w:customStyle="1" w:styleId="WW-WW8Num1ztrue1234111">
    <w:name w:val="WW-WW8Num1ztrue1234111"/>
    <w:rsid w:val="00482280"/>
  </w:style>
  <w:style w:type="character" w:customStyle="1" w:styleId="WW-WW8Num1ztrue12345111">
    <w:name w:val="WW-WW8Num1ztrue12345111"/>
    <w:rsid w:val="00482280"/>
  </w:style>
  <w:style w:type="character" w:customStyle="1" w:styleId="WW-WW8Num1ztrue123456111">
    <w:name w:val="WW-WW8Num1ztrue123456111"/>
    <w:rsid w:val="00482280"/>
  </w:style>
  <w:style w:type="character" w:customStyle="1" w:styleId="WW-WW8Num1ztrue1234567111">
    <w:name w:val="WW-WW8Num1ztrue1234567111"/>
    <w:rsid w:val="00482280"/>
  </w:style>
  <w:style w:type="character" w:customStyle="1" w:styleId="WW-WW8Num1ztrue11111">
    <w:name w:val="WW-WW8Num1ztrue11111"/>
    <w:rsid w:val="00482280"/>
  </w:style>
  <w:style w:type="character" w:customStyle="1" w:styleId="WW-WW8Num1ztrue121111">
    <w:name w:val="WW-WW8Num1ztrue121111"/>
    <w:rsid w:val="00482280"/>
  </w:style>
  <w:style w:type="character" w:customStyle="1" w:styleId="WW-WW8Num1ztrue1231111">
    <w:name w:val="WW-WW8Num1ztrue1231111"/>
    <w:rsid w:val="00482280"/>
  </w:style>
  <w:style w:type="character" w:customStyle="1" w:styleId="WW-WW8Num1ztrue12341111">
    <w:name w:val="WW-WW8Num1ztrue12341111"/>
    <w:rsid w:val="00482280"/>
  </w:style>
  <w:style w:type="character" w:customStyle="1" w:styleId="WW-WW8Num1ztrue123451111">
    <w:name w:val="WW-WW8Num1ztrue123451111"/>
    <w:rsid w:val="00482280"/>
  </w:style>
  <w:style w:type="character" w:customStyle="1" w:styleId="WW-WW8Num1ztrue1234561111">
    <w:name w:val="WW-WW8Num1ztrue1234561111"/>
    <w:rsid w:val="00482280"/>
  </w:style>
  <w:style w:type="character" w:customStyle="1" w:styleId="WW8Num3ztrue">
    <w:name w:val="WW8Num3ztrue"/>
    <w:rsid w:val="00482280"/>
  </w:style>
  <w:style w:type="character" w:customStyle="1" w:styleId="WW-WW8Num3ztrue">
    <w:name w:val="WW-WW8Num3ztrue"/>
    <w:rsid w:val="00482280"/>
  </w:style>
  <w:style w:type="character" w:customStyle="1" w:styleId="WW-WW8Num3ztrue1">
    <w:name w:val="WW-WW8Num3ztrue1"/>
    <w:rsid w:val="00482280"/>
  </w:style>
  <w:style w:type="character" w:customStyle="1" w:styleId="WW-WW8Num3ztrue12">
    <w:name w:val="WW-WW8Num3ztrue12"/>
    <w:rsid w:val="00482280"/>
  </w:style>
  <w:style w:type="character" w:customStyle="1" w:styleId="WW-WW8Num3ztrue123">
    <w:name w:val="WW-WW8Num3ztrue123"/>
    <w:rsid w:val="00482280"/>
  </w:style>
  <w:style w:type="character" w:customStyle="1" w:styleId="WW-WW8Num3ztrue1234">
    <w:name w:val="WW-WW8Num3ztrue1234"/>
    <w:rsid w:val="00482280"/>
  </w:style>
  <w:style w:type="character" w:customStyle="1" w:styleId="WW-WW8Num3ztrue12345">
    <w:name w:val="WW-WW8Num3ztrue12345"/>
    <w:rsid w:val="00482280"/>
  </w:style>
  <w:style w:type="character" w:customStyle="1" w:styleId="WW-WW8Num3ztrue123456">
    <w:name w:val="WW-WW8Num3ztrue123456"/>
    <w:rsid w:val="00482280"/>
  </w:style>
  <w:style w:type="character" w:customStyle="1" w:styleId="WW8Num4zfalse">
    <w:name w:val="WW8Num4zfalse"/>
    <w:rsid w:val="00482280"/>
    <w:rPr>
      <w:b/>
      <w:sz w:val="28"/>
      <w:szCs w:val="28"/>
    </w:rPr>
  </w:style>
  <w:style w:type="character" w:customStyle="1" w:styleId="WW8Num4z1">
    <w:name w:val="WW8Num4z1"/>
    <w:rsid w:val="00482280"/>
    <w:rPr>
      <w:b w:val="0"/>
      <w:i/>
      <w:szCs w:val="28"/>
    </w:rPr>
  </w:style>
  <w:style w:type="character" w:customStyle="1" w:styleId="WW8Num6z0">
    <w:name w:val="WW8Num6z0"/>
    <w:rsid w:val="00482280"/>
    <w:rPr>
      <w:rFonts w:ascii="Symbol" w:hAnsi="Symbol" w:cs="Symbol"/>
      <w:sz w:val="28"/>
      <w:szCs w:val="28"/>
    </w:rPr>
  </w:style>
  <w:style w:type="character" w:customStyle="1" w:styleId="WW-WW8Num1ztrue12345671111">
    <w:name w:val="WW-WW8Num1ztrue12345671111"/>
    <w:rsid w:val="00482280"/>
  </w:style>
  <w:style w:type="character" w:customStyle="1" w:styleId="WW-WW8Num1ztrue111111">
    <w:name w:val="WW-WW8Num1ztrue111111"/>
    <w:rsid w:val="00482280"/>
  </w:style>
  <w:style w:type="character" w:customStyle="1" w:styleId="WW-WW8Num1ztrue1211111">
    <w:name w:val="WW-WW8Num1ztrue1211111"/>
    <w:rsid w:val="00482280"/>
  </w:style>
  <w:style w:type="character" w:customStyle="1" w:styleId="WW-WW8Num1ztrue12311111">
    <w:name w:val="WW-WW8Num1ztrue12311111"/>
    <w:rsid w:val="00482280"/>
  </w:style>
  <w:style w:type="character" w:customStyle="1" w:styleId="WW-WW8Num1ztrue123411111">
    <w:name w:val="WW-WW8Num1ztrue123411111"/>
    <w:rsid w:val="00482280"/>
  </w:style>
  <w:style w:type="character" w:customStyle="1" w:styleId="WW-WW8Num1ztrue1234511111">
    <w:name w:val="WW-WW8Num1ztrue1234511111"/>
    <w:rsid w:val="00482280"/>
  </w:style>
  <w:style w:type="character" w:customStyle="1" w:styleId="WW-WW8Num1ztrue12345611111">
    <w:name w:val="WW-WW8Num1ztrue12345611111"/>
    <w:rsid w:val="00482280"/>
  </w:style>
  <w:style w:type="character" w:customStyle="1" w:styleId="WW-WW8Num3ztrue1234567">
    <w:name w:val="WW-WW8Num3ztrue1234567"/>
    <w:rsid w:val="00482280"/>
  </w:style>
  <w:style w:type="character" w:customStyle="1" w:styleId="WW-WW8Num3ztrue11">
    <w:name w:val="WW-WW8Num3ztrue11"/>
    <w:rsid w:val="00482280"/>
  </w:style>
  <w:style w:type="character" w:customStyle="1" w:styleId="WW-WW8Num3ztrue121">
    <w:name w:val="WW-WW8Num3ztrue121"/>
    <w:rsid w:val="00482280"/>
  </w:style>
  <w:style w:type="character" w:customStyle="1" w:styleId="WW-WW8Num3ztrue1231">
    <w:name w:val="WW-WW8Num3ztrue1231"/>
    <w:rsid w:val="00482280"/>
  </w:style>
  <w:style w:type="character" w:customStyle="1" w:styleId="WW-WW8Num3ztrue12341">
    <w:name w:val="WW-WW8Num3ztrue12341"/>
    <w:rsid w:val="00482280"/>
  </w:style>
  <w:style w:type="character" w:customStyle="1" w:styleId="WW-WW8Num3ztrue123451">
    <w:name w:val="WW-WW8Num3ztrue123451"/>
    <w:rsid w:val="00482280"/>
  </w:style>
  <w:style w:type="character" w:customStyle="1" w:styleId="WW-WW8Num3ztrue1234561">
    <w:name w:val="WW-WW8Num3ztrue1234561"/>
    <w:rsid w:val="00482280"/>
  </w:style>
  <w:style w:type="character" w:customStyle="1" w:styleId="WW8Num4ztrue">
    <w:name w:val="WW8Num4ztrue"/>
    <w:rsid w:val="00482280"/>
  </w:style>
  <w:style w:type="character" w:customStyle="1" w:styleId="WW-WW8Num4ztrue">
    <w:name w:val="WW-WW8Num4ztrue"/>
    <w:rsid w:val="00482280"/>
  </w:style>
  <w:style w:type="character" w:customStyle="1" w:styleId="WW-WW8Num4ztrue1">
    <w:name w:val="WW-WW8Num4ztrue1"/>
    <w:rsid w:val="00482280"/>
  </w:style>
  <w:style w:type="character" w:customStyle="1" w:styleId="WW-WW8Num4ztrue12">
    <w:name w:val="WW-WW8Num4ztrue12"/>
    <w:rsid w:val="00482280"/>
  </w:style>
  <w:style w:type="character" w:customStyle="1" w:styleId="WW-WW8Num4ztrue123">
    <w:name w:val="WW-WW8Num4ztrue123"/>
    <w:rsid w:val="00482280"/>
  </w:style>
  <w:style w:type="character" w:customStyle="1" w:styleId="WW-WW8Num4ztrue1234">
    <w:name w:val="WW-WW8Num4ztrue1234"/>
    <w:rsid w:val="00482280"/>
  </w:style>
  <w:style w:type="character" w:customStyle="1" w:styleId="WW-WW8Num4ztrue12345">
    <w:name w:val="WW-WW8Num4ztrue12345"/>
    <w:rsid w:val="00482280"/>
  </w:style>
  <w:style w:type="character" w:customStyle="1" w:styleId="WW-WW8Num4ztrue123456">
    <w:name w:val="WW-WW8Num4ztrue123456"/>
    <w:rsid w:val="00482280"/>
  </w:style>
  <w:style w:type="character" w:customStyle="1" w:styleId="WW8Num1z0">
    <w:name w:val="WW8Num1z0"/>
    <w:rsid w:val="00482280"/>
    <w:rPr>
      <w:rFonts w:ascii="Times New Roman" w:hAnsi="Times New Roman" w:cs="Times New Roman"/>
      <w:sz w:val="24"/>
      <w:szCs w:val="24"/>
    </w:rPr>
  </w:style>
  <w:style w:type="character" w:customStyle="1" w:styleId="WW8Num2zfalse">
    <w:name w:val="WW8Num2zfalse"/>
    <w:rsid w:val="00482280"/>
    <w:rPr>
      <w:b/>
    </w:rPr>
  </w:style>
  <w:style w:type="character" w:customStyle="1" w:styleId="WW8Num2ztrue">
    <w:name w:val="WW8Num2ztrue"/>
    <w:rsid w:val="00482280"/>
  </w:style>
  <w:style w:type="character" w:customStyle="1" w:styleId="WW-WW8Num2ztrue">
    <w:name w:val="WW-WW8Num2ztrue"/>
    <w:rsid w:val="00482280"/>
  </w:style>
  <w:style w:type="character" w:customStyle="1" w:styleId="WW-WW8Num2ztrue1">
    <w:name w:val="WW-WW8Num2ztrue1"/>
    <w:rsid w:val="00482280"/>
  </w:style>
  <w:style w:type="character" w:customStyle="1" w:styleId="WW-WW8Num2ztrue12">
    <w:name w:val="WW-WW8Num2ztrue12"/>
    <w:rsid w:val="00482280"/>
  </w:style>
  <w:style w:type="character" w:customStyle="1" w:styleId="WW-WW8Num2ztrue123">
    <w:name w:val="WW-WW8Num2ztrue123"/>
    <w:rsid w:val="00482280"/>
  </w:style>
  <w:style w:type="character" w:customStyle="1" w:styleId="WW-WW8Num2ztrue1234">
    <w:name w:val="WW-WW8Num2ztrue1234"/>
    <w:rsid w:val="00482280"/>
  </w:style>
  <w:style w:type="character" w:customStyle="1" w:styleId="WW-WW8Num2ztrue12345">
    <w:name w:val="WW-WW8Num2ztrue12345"/>
    <w:rsid w:val="00482280"/>
  </w:style>
  <w:style w:type="character" w:customStyle="1" w:styleId="WW-WW8Num2ztrue123456">
    <w:name w:val="WW-WW8Num2ztrue123456"/>
    <w:rsid w:val="00482280"/>
  </w:style>
  <w:style w:type="character" w:customStyle="1" w:styleId="WW8Num3zfalse">
    <w:name w:val="WW8Num3zfalse"/>
    <w:rsid w:val="00482280"/>
  </w:style>
  <w:style w:type="character" w:customStyle="1" w:styleId="WW-WW8Num3ztrue12345671">
    <w:name w:val="WW-WW8Num3ztrue12345671"/>
    <w:rsid w:val="00482280"/>
  </w:style>
  <w:style w:type="character" w:customStyle="1" w:styleId="WW-WW8Num3ztrue111">
    <w:name w:val="WW-WW8Num3ztrue111"/>
    <w:rsid w:val="00482280"/>
  </w:style>
  <w:style w:type="character" w:customStyle="1" w:styleId="WW-WW8Num3ztrue1211">
    <w:name w:val="WW-WW8Num3ztrue1211"/>
    <w:rsid w:val="00482280"/>
  </w:style>
  <w:style w:type="character" w:customStyle="1" w:styleId="WW-WW8Num3ztrue12311">
    <w:name w:val="WW-WW8Num3ztrue12311"/>
    <w:rsid w:val="00482280"/>
  </w:style>
  <w:style w:type="character" w:customStyle="1" w:styleId="WW-WW8Num3ztrue123411">
    <w:name w:val="WW-WW8Num3ztrue123411"/>
    <w:rsid w:val="00482280"/>
  </w:style>
  <w:style w:type="character" w:customStyle="1" w:styleId="WW-WW8Num3ztrue1234511">
    <w:name w:val="WW-WW8Num3ztrue1234511"/>
    <w:rsid w:val="00482280"/>
  </w:style>
  <w:style w:type="character" w:customStyle="1" w:styleId="WW-WW8Num3ztrue12345611">
    <w:name w:val="WW-WW8Num3ztrue12345611"/>
    <w:rsid w:val="00482280"/>
  </w:style>
  <w:style w:type="character" w:customStyle="1" w:styleId="WW-WW8Num2ztrue1234567">
    <w:name w:val="WW-WW8Num2ztrue1234567"/>
    <w:rsid w:val="00482280"/>
  </w:style>
  <w:style w:type="character" w:customStyle="1" w:styleId="WW-WW8Num2ztrue11">
    <w:name w:val="WW-WW8Num2ztrue11"/>
    <w:rsid w:val="00482280"/>
  </w:style>
  <w:style w:type="character" w:customStyle="1" w:styleId="WW-WW8Num2ztrue121">
    <w:name w:val="WW-WW8Num2ztrue121"/>
    <w:rsid w:val="00482280"/>
  </w:style>
  <w:style w:type="character" w:customStyle="1" w:styleId="WW-WW8Num2ztrue1231">
    <w:name w:val="WW-WW8Num2ztrue1231"/>
    <w:rsid w:val="00482280"/>
  </w:style>
  <w:style w:type="character" w:customStyle="1" w:styleId="WW-WW8Num2ztrue12341">
    <w:name w:val="WW-WW8Num2ztrue12341"/>
    <w:rsid w:val="00482280"/>
  </w:style>
  <w:style w:type="character" w:customStyle="1" w:styleId="WW-WW8Num2ztrue123451">
    <w:name w:val="WW-WW8Num2ztrue123451"/>
    <w:rsid w:val="00482280"/>
  </w:style>
  <w:style w:type="character" w:customStyle="1" w:styleId="WW-WW8Num2ztrue1234561">
    <w:name w:val="WW-WW8Num2ztrue1234561"/>
    <w:rsid w:val="00482280"/>
  </w:style>
  <w:style w:type="character" w:customStyle="1" w:styleId="22">
    <w:name w:val="Основной шрифт абзаца2"/>
    <w:rsid w:val="00482280"/>
  </w:style>
  <w:style w:type="character" w:styleId="a8">
    <w:name w:val="Hyperlink"/>
    <w:rsid w:val="00482280"/>
    <w:rPr>
      <w:color w:val="000080"/>
      <w:u w:val="single"/>
      <w:lang/>
    </w:rPr>
  </w:style>
  <w:style w:type="character" w:customStyle="1" w:styleId="WW8Num10zfalse">
    <w:name w:val="WW8Num10zfalse"/>
    <w:rsid w:val="00482280"/>
  </w:style>
  <w:style w:type="character" w:customStyle="1" w:styleId="WW8Num10ztrue">
    <w:name w:val="WW8Num10ztrue"/>
    <w:rsid w:val="00482280"/>
    <w:rPr>
      <w:b w:val="0"/>
      <w:i/>
      <w:szCs w:val="28"/>
    </w:rPr>
  </w:style>
  <w:style w:type="character" w:customStyle="1" w:styleId="WW8Num16z0">
    <w:name w:val="WW8Num16z0"/>
    <w:rsid w:val="00482280"/>
    <w:rPr>
      <w:rFonts w:ascii="Symbol" w:hAnsi="Symbol" w:cs="Symbol"/>
      <w:sz w:val="28"/>
      <w:szCs w:val="28"/>
    </w:rPr>
  </w:style>
  <w:style w:type="character" w:customStyle="1" w:styleId="WW8Num16z1">
    <w:name w:val="WW8Num16z1"/>
    <w:rsid w:val="00482280"/>
    <w:rPr>
      <w:rFonts w:ascii="Courier New" w:hAnsi="Courier New" w:cs="Courier New"/>
    </w:rPr>
  </w:style>
  <w:style w:type="character" w:customStyle="1" w:styleId="WW8Num16z2">
    <w:name w:val="WW8Num16z2"/>
    <w:rsid w:val="00482280"/>
    <w:rPr>
      <w:rFonts w:ascii="Wingdings" w:hAnsi="Wingdings" w:cs="Wingdings"/>
    </w:rPr>
  </w:style>
  <w:style w:type="character" w:customStyle="1" w:styleId="WW8Num19z0">
    <w:name w:val="WW8Num19z0"/>
    <w:rsid w:val="00482280"/>
    <w:rPr>
      <w:rFonts w:ascii="Symbol" w:hAnsi="Symbol" w:cs="Symbol"/>
      <w:sz w:val="28"/>
      <w:szCs w:val="28"/>
    </w:rPr>
  </w:style>
  <w:style w:type="character" w:customStyle="1" w:styleId="WW8Num19z1">
    <w:name w:val="WW8Num19z1"/>
    <w:rsid w:val="00482280"/>
    <w:rPr>
      <w:rFonts w:ascii="Courier New" w:hAnsi="Courier New" w:cs="Courier New"/>
    </w:rPr>
  </w:style>
  <w:style w:type="character" w:customStyle="1" w:styleId="WW8Num19z2">
    <w:name w:val="WW8Num19z2"/>
    <w:rsid w:val="00482280"/>
    <w:rPr>
      <w:rFonts w:ascii="Wingdings" w:hAnsi="Wingdings" w:cs="Wingdings"/>
    </w:rPr>
  </w:style>
  <w:style w:type="paragraph" w:styleId="a9">
    <w:name w:val="Title"/>
    <w:basedOn w:val="a"/>
    <w:next w:val="a3"/>
    <w:qFormat/>
    <w:rsid w:val="00482280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Cs w:val="28"/>
      <w:lang w:eastAsia="zh-CN" w:bidi="hi-IN"/>
    </w:rPr>
  </w:style>
  <w:style w:type="paragraph" w:styleId="aa">
    <w:name w:val="List"/>
    <w:basedOn w:val="a3"/>
    <w:rsid w:val="00482280"/>
    <w:pPr>
      <w:widowControl w:val="0"/>
      <w:suppressAutoHyphens/>
      <w:spacing w:after="120"/>
    </w:pPr>
    <w:rPr>
      <w:rFonts w:eastAsia="SimSun" w:cs="Mangal"/>
      <w:kern w:val="1"/>
      <w:sz w:val="24"/>
      <w:szCs w:val="24"/>
      <w:lang w:eastAsia="zh-CN" w:bidi="hi-IN"/>
    </w:rPr>
  </w:style>
  <w:style w:type="paragraph" w:styleId="ab">
    <w:name w:val="caption"/>
    <w:basedOn w:val="a"/>
    <w:qFormat/>
    <w:rsid w:val="00482280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1"/>
      <w:sz w:val="24"/>
      <w:lang w:eastAsia="zh-CN" w:bidi="hi-IN"/>
    </w:rPr>
  </w:style>
  <w:style w:type="paragraph" w:customStyle="1" w:styleId="10">
    <w:name w:val="Указатель1"/>
    <w:basedOn w:val="a"/>
    <w:rsid w:val="00482280"/>
    <w:pPr>
      <w:widowControl w:val="0"/>
      <w:suppressLineNumbers/>
      <w:suppressAutoHyphens/>
    </w:pPr>
    <w:rPr>
      <w:rFonts w:eastAsia="SimSun" w:cs="Mangal"/>
      <w:kern w:val="1"/>
      <w:sz w:val="24"/>
      <w:lang w:eastAsia="zh-CN" w:bidi="hi-IN"/>
    </w:rPr>
  </w:style>
  <w:style w:type="paragraph" w:styleId="ac">
    <w:name w:val="header"/>
    <w:basedOn w:val="a"/>
    <w:link w:val="ad"/>
    <w:uiPriority w:val="99"/>
    <w:rsid w:val="00482280"/>
    <w:pPr>
      <w:widowControl w:val="0"/>
      <w:suppressAutoHyphens/>
    </w:pPr>
    <w:rPr>
      <w:rFonts w:eastAsia="SimSun" w:cs="Mangal"/>
      <w:kern w:val="1"/>
      <w:sz w:val="20"/>
      <w:szCs w:val="20"/>
      <w:lang w:eastAsia="zh-CN" w:bidi="hi-IN"/>
    </w:rPr>
  </w:style>
  <w:style w:type="character" w:customStyle="1" w:styleId="ad">
    <w:name w:val="Верхний колонтитул Знак"/>
    <w:link w:val="ac"/>
    <w:uiPriority w:val="99"/>
    <w:rsid w:val="00482280"/>
    <w:rPr>
      <w:rFonts w:eastAsia="SimSun" w:cs="Mangal"/>
      <w:kern w:val="1"/>
      <w:lang w:eastAsia="zh-CN" w:bidi="hi-IN"/>
    </w:rPr>
  </w:style>
  <w:style w:type="paragraph" w:customStyle="1" w:styleId="ae">
    <w:name w:val="Содержимое таблицы"/>
    <w:basedOn w:val="a"/>
    <w:rsid w:val="00482280"/>
    <w:pPr>
      <w:widowControl w:val="0"/>
      <w:suppressLineNumbers/>
      <w:suppressAutoHyphens/>
    </w:pPr>
    <w:rPr>
      <w:rFonts w:eastAsia="SimSun" w:cs="Mangal"/>
      <w:kern w:val="1"/>
      <w:sz w:val="24"/>
      <w:lang w:eastAsia="zh-CN" w:bidi="hi-IN"/>
    </w:rPr>
  </w:style>
  <w:style w:type="paragraph" w:customStyle="1" w:styleId="af">
    <w:name w:val="Заголовок таблицы"/>
    <w:basedOn w:val="ae"/>
    <w:rsid w:val="00482280"/>
    <w:pPr>
      <w:jc w:val="center"/>
    </w:pPr>
    <w:rPr>
      <w:b/>
      <w:bCs/>
    </w:rPr>
  </w:style>
  <w:style w:type="paragraph" w:customStyle="1" w:styleId="ConsPlusNormal">
    <w:name w:val="ConsPlusNormal"/>
    <w:rsid w:val="00482280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DocList">
    <w:name w:val="  ConsPlusDocList"/>
    <w:next w:val="a"/>
    <w:rsid w:val="00482280"/>
    <w:pPr>
      <w:widowControl w:val="0"/>
      <w:suppressAutoHyphens/>
      <w:autoSpaceDE w:val="0"/>
    </w:pPr>
    <w:rPr>
      <w:rFonts w:ascii="Arial" w:eastAsia="Arial" w:hAnsi="Arial" w:cs="Arial"/>
      <w:kern w:val="1"/>
      <w:lang w:eastAsia="zh-CN" w:bidi="hi-IN"/>
    </w:rPr>
  </w:style>
  <w:style w:type="paragraph" w:customStyle="1" w:styleId="af0">
    <w:name w:val="Основной т"/>
    <w:basedOn w:val="a"/>
    <w:rsid w:val="00482280"/>
    <w:pPr>
      <w:widowControl w:val="0"/>
      <w:suppressAutoHyphens/>
      <w:ind w:firstLine="708"/>
      <w:jc w:val="both"/>
    </w:pPr>
    <w:rPr>
      <w:rFonts w:ascii="Calibri" w:hAnsi="Calibri" w:cs="Calibri"/>
      <w:bCs/>
      <w:kern w:val="1"/>
      <w:szCs w:val="28"/>
      <w:lang w:eastAsia="zh-CN" w:bidi="hi-IN"/>
    </w:rPr>
  </w:style>
  <w:style w:type="paragraph" w:customStyle="1" w:styleId="11">
    <w:name w:val="Название объекта1"/>
    <w:basedOn w:val="a"/>
    <w:next w:val="a"/>
    <w:rsid w:val="00482280"/>
    <w:pPr>
      <w:widowControl w:val="0"/>
      <w:suppressAutoHyphens/>
    </w:pPr>
    <w:rPr>
      <w:b/>
      <w:bCs/>
      <w:kern w:val="1"/>
      <w:sz w:val="20"/>
      <w:szCs w:val="20"/>
      <w:lang w:eastAsia="zh-CN" w:bidi="hi-IN"/>
    </w:rPr>
  </w:style>
  <w:style w:type="paragraph" w:customStyle="1" w:styleId="ListParagraph">
    <w:name w:val="List Paragraph"/>
    <w:basedOn w:val="a"/>
    <w:rsid w:val="00482280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 w:bidi="hi-IN"/>
    </w:rPr>
  </w:style>
  <w:style w:type="paragraph" w:customStyle="1" w:styleId="NormalWeb">
    <w:name w:val="Normal (Web)"/>
    <w:basedOn w:val="a"/>
    <w:rsid w:val="00482280"/>
    <w:pPr>
      <w:suppressAutoHyphens/>
      <w:spacing w:before="28" w:after="28"/>
    </w:pPr>
    <w:rPr>
      <w:rFonts w:eastAsia="SimSun" w:cs="Mangal"/>
      <w:kern w:val="1"/>
      <w:sz w:val="24"/>
      <w:lang w:eastAsia="zh-CN" w:bidi="hi-IN"/>
    </w:rPr>
  </w:style>
  <w:style w:type="paragraph" w:customStyle="1" w:styleId="af1">
    <w:name w:val="Знак"/>
    <w:basedOn w:val="a"/>
    <w:rsid w:val="00482280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Cs w:val="20"/>
      <w:lang w:val="en-GB" w:eastAsia="en-US"/>
    </w:rPr>
  </w:style>
  <w:style w:type="paragraph" w:styleId="af2">
    <w:name w:val="Normal (Web)"/>
    <w:basedOn w:val="a"/>
    <w:uiPriority w:val="99"/>
    <w:rsid w:val="00482280"/>
    <w:pPr>
      <w:spacing w:before="100" w:beforeAutospacing="1" w:after="100" w:afterAutospacing="1"/>
    </w:pPr>
    <w:rPr>
      <w:sz w:val="24"/>
    </w:rPr>
  </w:style>
  <w:style w:type="paragraph" w:styleId="af3">
    <w:name w:val="Document Map"/>
    <w:basedOn w:val="a"/>
    <w:link w:val="af4"/>
    <w:uiPriority w:val="99"/>
    <w:semiHidden/>
    <w:unhideWhenUsed/>
    <w:rsid w:val="00482280"/>
    <w:pPr>
      <w:widowControl w:val="0"/>
      <w:suppressAutoHyphens/>
    </w:pPr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4">
    <w:name w:val="Схема документа Знак"/>
    <w:link w:val="af3"/>
    <w:uiPriority w:val="99"/>
    <w:semiHidden/>
    <w:rsid w:val="00482280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5">
    <w:name w:val="Гипертекстовая ссылка"/>
    <w:rsid w:val="00482280"/>
    <w:rPr>
      <w:b/>
      <w:bCs/>
      <w:color w:val="008000"/>
    </w:rPr>
  </w:style>
  <w:style w:type="character" w:customStyle="1" w:styleId="WW-WW8Num1ztrue111111111">
    <w:name w:val="WW-WW8Num1ztrue111111111"/>
    <w:rsid w:val="00482280"/>
  </w:style>
  <w:style w:type="character" w:customStyle="1" w:styleId="WW-WW8Num1ztrue1234561111111">
    <w:name w:val="WW-WW8Num1ztrue1234561111111"/>
    <w:rsid w:val="00482280"/>
  </w:style>
  <w:style w:type="character" w:customStyle="1" w:styleId="af6">
    <w:name w:val="Цветовое выделение"/>
    <w:rsid w:val="00482280"/>
    <w:rPr>
      <w:b/>
      <w:color w:val="26282F"/>
      <w:sz w:val="26"/>
    </w:rPr>
  </w:style>
  <w:style w:type="paragraph" w:styleId="af7">
    <w:name w:val="Balloon Text"/>
    <w:basedOn w:val="a"/>
    <w:link w:val="af8"/>
    <w:uiPriority w:val="99"/>
    <w:semiHidden/>
    <w:unhideWhenUsed/>
    <w:rsid w:val="00482280"/>
    <w:pPr>
      <w:widowControl w:val="0"/>
      <w:suppressAutoHyphens/>
    </w:pPr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8">
    <w:name w:val="Текст выноски Знак"/>
    <w:link w:val="af7"/>
    <w:uiPriority w:val="99"/>
    <w:semiHidden/>
    <w:rsid w:val="00482280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af9">
    <w:name w:val="footer"/>
    <w:basedOn w:val="a"/>
    <w:link w:val="afa"/>
    <w:uiPriority w:val="99"/>
    <w:semiHidden/>
    <w:unhideWhenUsed/>
    <w:rsid w:val="00DE3356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sid w:val="00DE3356"/>
    <w:rPr>
      <w:sz w:val="28"/>
      <w:szCs w:val="24"/>
      <w:u w:color="FFFFFF"/>
    </w:rPr>
  </w:style>
  <w:style w:type="paragraph" w:styleId="afb">
    <w:name w:val="No Spacing"/>
    <w:uiPriority w:val="1"/>
    <w:qFormat/>
    <w:rsid w:val="00817E2E"/>
    <w:rPr>
      <w:sz w:val="28"/>
      <w:szCs w:val="24"/>
      <w:u w:color="FFFFFF"/>
    </w:rPr>
  </w:style>
  <w:style w:type="paragraph" w:customStyle="1" w:styleId="s3">
    <w:name w:val="s_3"/>
    <w:basedOn w:val="a"/>
    <w:rsid w:val="00132E5A"/>
    <w:pPr>
      <w:spacing w:before="100" w:beforeAutospacing="1" w:after="100" w:afterAutospacing="1"/>
    </w:pPr>
    <w:rPr>
      <w:sz w:val="24"/>
    </w:rPr>
  </w:style>
  <w:style w:type="character" w:styleId="afc">
    <w:name w:val="Strong"/>
    <w:uiPriority w:val="22"/>
    <w:qFormat/>
    <w:rsid w:val="000C7257"/>
    <w:rPr>
      <w:b/>
      <w:bCs/>
    </w:rPr>
  </w:style>
  <w:style w:type="paragraph" w:customStyle="1" w:styleId="formattext">
    <w:name w:val="formattext"/>
    <w:basedOn w:val="a"/>
    <w:rsid w:val="004344CB"/>
    <w:pPr>
      <w:spacing w:before="100" w:beforeAutospacing="1" w:after="100" w:afterAutospacing="1"/>
    </w:pPr>
    <w:rPr>
      <w:sz w:val="24"/>
    </w:rPr>
  </w:style>
  <w:style w:type="character" w:styleId="afd">
    <w:name w:val="Emphasis"/>
    <w:uiPriority w:val="20"/>
    <w:qFormat/>
    <w:rsid w:val="00D268C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3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garant-areal.ru/pages/lib/symbolics/images/municipals/arms/penza/shemisheysky_arm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87C9C682920FDFD4C9C2866BBDD7ECA1B7CB78F56F977EC99160357A50C830638C692F8FAA6A26DBF67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k185.aiwo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5805</Words>
  <Characters>33093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2112</Company>
  <LinksUpToDate>false</LinksUpToDate>
  <CharactersWithSpaces>38821</CharactersWithSpaces>
  <SharedDoc>false</SharedDoc>
  <HLinks>
    <vt:vector size="24" baseType="variant">
      <vt:variant>
        <vt:i4>7995491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consultantplus://offline/ref=787C9C682920FDFD4C9C2866BBDD7ECA1B7CB78F56F977EC99160357A50C830638C692F8FAA6A26DBF67H</vt:lpwstr>
      </vt:variant>
      <vt:variant>
        <vt:lpwstr/>
      </vt:variant>
      <vt:variant>
        <vt:i4>7274537</vt:i4>
      </vt:variant>
      <vt:variant>
        <vt:i4>3</vt:i4>
      </vt:variant>
      <vt:variant>
        <vt:i4>0</vt:i4>
      </vt:variant>
      <vt:variant>
        <vt:i4>5</vt:i4>
      </vt:variant>
      <vt:variant>
        <vt:lpwstr>http://dk185.aiwoo.ru/</vt:lpwstr>
      </vt:variant>
      <vt:variant>
        <vt:lpwstr/>
      </vt:variant>
      <vt:variant>
        <vt:i4>3342448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P31</vt:lpwstr>
      </vt:variant>
      <vt:variant>
        <vt:i4>1441916</vt:i4>
      </vt:variant>
      <vt:variant>
        <vt:i4>-1</vt:i4>
      </vt:variant>
      <vt:variant>
        <vt:i4>1027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5216541</dc:creator>
  <cp:lastModifiedBy>Sysadmin</cp:lastModifiedBy>
  <cp:revision>2</cp:revision>
  <cp:lastPrinted>2018-11-20T12:07:00Z</cp:lastPrinted>
  <dcterms:created xsi:type="dcterms:W3CDTF">2018-12-14T09:56:00Z</dcterms:created>
  <dcterms:modified xsi:type="dcterms:W3CDTF">2018-12-14T09:56:00Z</dcterms:modified>
</cp:coreProperties>
</file>