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3EB" w:rsidRDefault="00172773" w:rsidP="000C33EB">
      <w:pPr>
        <w:widowControl/>
        <w:rPr>
          <w:sz w:val="28"/>
        </w:rPr>
      </w:pPr>
      <w:r>
        <w:rPr>
          <w:noProof/>
          <w:sz w:val="3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185420</wp:posOffset>
            </wp:positionV>
            <wp:extent cx="680085" cy="864870"/>
            <wp:effectExtent l="19050" t="0" r="5715" b="0"/>
            <wp:wrapNone/>
            <wp:docPr id="3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33EB" w:rsidRDefault="00172773" w:rsidP="00172773">
      <w:pPr>
        <w:widowControl/>
        <w:tabs>
          <w:tab w:val="left" w:pos="8310"/>
        </w:tabs>
        <w:rPr>
          <w:sz w:val="28"/>
        </w:rPr>
      </w:pPr>
      <w:r>
        <w:rPr>
          <w:sz w:val="28"/>
        </w:rPr>
        <w:tab/>
        <w:t>Проект</w:t>
      </w:r>
    </w:p>
    <w:p w:rsidR="000C33EB" w:rsidRPr="00936673" w:rsidRDefault="000C33EB" w:rsidP="000C33EB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p w:rsidR="000C33EB" w:rsidRDefault="000C33EB" w:rsidP="000C33EB">
      <w:pPr>
        <w:widowControl/>
        <w:spacing w:line="192" w:lineRule="auto"/>
        <w:jc w:val="both"/>
        <w:rPr>
          <w:sz w:val="30"/>
        </w:rPr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0C33EB" w:rsidTr="00A965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9606" w:type="dxa"/>
          </w:tcPr>
          <w:p w:rsidR="000C33EB" w:rsidRDefault="000C33EB" w:rsidP="00A965A1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0C33EB" w:rsidTr="00A965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6" w:type="dxa"/>
          </w:tcPr>
          <w:p w:rsidR="000C33EB" w:rsidRPr="00B5374E" w:rsidRDefault="000C33EB" w:rsidP="00A965A1">
            <w:pPr>
              <w:pStyle w:val="3"/>
              <w:rPr>
                <w:sz w:val="36"/>
                <w:szCs w:val="36"/>
                <w:lang w:val="ru-RU"/>
              </w:rPr>
            </w:pPr>
            <w:r w:rsidRPr="00B5374E">
              <w:rPr>
                <w:sz w:val="36"/>
                <w:szCs w:val="36"/>
                <w:lang w:val="ru-RU"/>
              </w:rPr>
              <w:t xml:space="preserve">АДМИНИСТРАЦИЯ ШЕМЫШЕЙСКОГО РАЙОНА </w:t>
            </w:r>
          </w:p>
        </w:tc>
      </w:tr>
      <w:tr w:rsidR="000C33EB" w:rsidTr="00A965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9606" w:type="dxa"/>
            <w:vAlign w:val="center"/>
          </w:tcPr>
          <w:p w:rsidR="000C33EB" w:rsidRPr="00B5374E" w:rsidRDefault="000C33EB" w:rsidP="00A965A1">
            <w:pPr>
              <w:pStyle w:val="3"/>
              <w:rPr>
                <w:sz w:val="36"/>
                <w:szCs w:val="36"/>
                <w:lang w:val="ru-RU"/>
              </w:rPr>
            </w:pPr>
            <w:r w:rsidRPr="00B5374E">
              <w:rPr>
                <w:sz w:val="36"/>
                <w:szCs w:val="36"/>
                <w:lang w:val="ru-RU"/>
              </w:rPr>
              <w:t xml:space="preserve">  ПЕНЗЕНСКОЙ ОБЛАСТИ</w:t>
            </w:r>
          </w:p>
        </w:tc>
      </w:tr>
      <w:tr w:rsidR="000C33EB" w:rsidTr="00A965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9606" w:type="dxa"/>
          </w:tcPr>
          <w:p w:rsidR="000C33EB" w:rsidRPr="00B5374E" w:rsidRDefault="000C33EB" w:rsidP="00A965A1">
            <w:pPr>
              <w:pStyle w:val="3"/>
              <w:rPr>
                <w:lang w:val="ru-RU"/>
              </w:rPr>
            </w:pPr>
          </w:p>
        </w:tc>
      </w:tr>
      <w:tr w:rsidR="000C33EB" w:rsidTr="00A965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9606" w:type="dxa"/>
            <w:vAlign w:val="center"/>
          </w:tcPr>
          <w:p w:rsidR="000C33EB" w:rsidRPr="00B5374E" w:rsidRDefault="000C33EB" w:rsidP="00A965A1">
            <w:pPr>
              <w:pStyle w:val="3"/>
              <w:rPr>
                <w:sz w:val="28"/>
                <w:szCs w:val="28"/>
                <w:lang w:val="ru-RU"/>
              </w:rPr>
            </w:pPr>
            <w:r w:rsidRPr="00B5374E">
              <w:rPr>
                <w:sz w:val="28"/>
                <w:szCs w:val="28"/>
                <w:lang w:val="ru-RU"/>
              </w:rPr>
              <w:t>ПОСТАНОВЛЕНИЕ</w:t>
            </w:r>
          </w:p>
        </w:tc>
      </w:tr>
      <w:tr w:rsidR="000C33EB" w:rsidTr="00A965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2"/>
        </w:trPr>
        <w:tc>
          <w:tcPr>
            <w:tcW w:w="9606" w:type="dxa"/>
            <w:vAlign w:val="center"/>
          </w:tcPr>
          <w:p w:rsidR="000C33EB" w:rsidRPr="00B5374E" w:rsidRDefault="000C33EB" w:rsidP="00A965A1">
            <w:pPr>
              <w:pStyle w:val="3"/>
              <w:rPr>
                <w:sz w:val="28"/>
                <w:szCs w:val="28"/>
                <w:lang w:val="ru-RU"/>
              </w:rPr>
            </w:pPr>
          </w:p>
        </w:tc>
      </w:tr>
    </w:tbl>
    <w:p w:rsidR="000C33EB" w:rsidRDefault="000C33EB" w:rsidP="000C33EB">
      <w:pPr>
        <w:widowControl/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0C33EB" w:rsidTr="00A965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Align w:val="bottom"/>
          </w:tcPr>
          <w:p w:rsidR="000C33EB" w:rsidRDefault="000C33EB" w:rsidP="00A965A1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0C33EB" w:rsidRPr="002F259E" w:rsidRDefault="000C33EB" w:rsidP="00A965A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0C33EB" w:rsidRDefault="000C33EB" w:rsidP="00A965A1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C33EB" w:rsidRPr="00F475B6" w:rsidRDefault="000C33EB" w:rsidP="00A965A1">
            <w:pPr>
              <w:widowControl/>
              <w:jc w:val="center"/>
              <w:rPr>
                <w:sz w:val="24"/>
              </w:rPr>
            </w:pPr>
          </w:p>
        </w:tc>
      </w:tr>
      <w:tr w:rsidR="000C33EB" w:rsidTr="00A965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0" w:type="dxa"/>
            <w:gridSpan w:val="4"/>
          </w:tcPr>
          <w:p w:rsidR="000C33EB" w:rsidRDefault="000C33EB" w:rsidP="00A965A1">
            <w:pPr>
              <w:widowControl/>
              <w:jc w:val="center"/>
              <w:rPr>
                <w:sz w:val="10"/>
              </w:rPr>
            </w:pPr>
          </w:p>
          <w:p w:rsidR="000C33EB" w:rsidRDefault="000C33EB" w:rsidP="00A965A1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р.п. Шемышейка</w:t>
            </w:r>
          </w:p>
        </w:tc>
      </w:tr>
    </w:tbl>
    <w:p w:rsidR="000C33EB" w:rsidRDefault="000C33EB" w:rsidP="000C33EB">
      <w:pPr>
        <w:widowControl/>
        <w:rPr>
          <w:sz w:val="28"/>
        </w:rPr>
      </w:pPr>
    </w:p>
    <w:p w:rsidR="000C33EB" w:rsidRDefault="000C33EB" w:rsidP="000C33EB">
      <w:pPr>
        <w:widowControl/>
        <w:rPr>
          <w:sz w:val="28"/>
        </w:rPr>
      </w:pPr>
    </w:p>
    <w:p w:rsidR="00864318" w:rsidRDefault="00864318" w:rsidP="000C33EB">
      <w:pPr>
        <w:widowControl/>
        <w:rPr>
          <w:sz w:val="28"/>
        </w:rPr>
      </w:pPr>
    </w:p>
    <w:p w:rsidR="00864318" w:rsidRDefault="00864318" w:rsidP="000C33EB">
      <w:pPr>
        <w:widowControl/>
        <w:rPr>
          <w:sz w:val="28"/>
        </w:rPr>
      </w:pPr>
    </w:p>
    <w:p w:rsidR="00611A92" w:rsidRPr="00EE509B" w:rsidRDefault="00611A92" w:rsidP="005211AD">
      <w:pPr>
        <w:jc w:val="center"/>
        <w:rPr>
          <w:b/>
          <w:color w:val="000000"/>
          <w:sz w:val="28"/>
          <w:szCs w:val="28"/>
        </w:rPr>
      </w:pPr>
      <w:r w:rsidRPr="00EE509B">
        <w:rPr>
          <w:sz w:val="28"/>
          <w:szCs w:val="28"/>
        </w:rPr>
        <w:t xml:space="preserve"> </w:t>
      </w:r>
      <w:r w:rsidR="00051930" w:rsidRPr="00EE509B">
        <w:rPr>
          <w:b/>
          <w:sz w:val="28"/>
          <w:szCs w:val="28"/>
        </w:rPr>
        <w:t xml:space="preserve"> О</w:t>
      </w:r>
      <w:r w:rsidR="00B43269" w:rsidRPr="00EE509B">
        <w:rPr>
          <w:b/>
          <w:sz w:val="28"/>
          <w:szCs w:val="28"/>
        </w:rPr>
        <w:t xml:space="preserve">б обеспечении горячим питанием </w:t>
      </w:r>
      <w:r w:rsidR="00FD3B33">
        <w:rPr>
          <w:b/>
          <w:sz w:val="28"/>
          <w:szCs w:val="28"/>
        </w:rPr>
        <w:t>отдельной категории обучающихся</w:t>
      </w:r>
      <w:r w:rsidR="00B43269" w:rsidRPr="00EE509B">
        <w:rPr>
          <w:b/>
          <w:sz w:val="28"/>
          <w:szCs w:val="28"/>
        </w:rPr>
        <w:t xml:space="preserve"> муниципальных бюджетных общеобразовательных учреждений </w:t>
      </w:r>
    </w:p>
    <w:p w:rsidR="0073579A" w:rsidRPr="00EE509B" w:rsidRDefault="0073579A" w:rsidP="00611A92">
      <w:pPr>
        <w:ind w:right="-2"/>
        <w:jc w:val="both"/>
        <w:rPr>
          <w:sz w:val="28"/>
          <w:szCs w:val="28"/>
        </w:rPr>
      </w:pPr>
    </w:p>
    <w:p w:rsidR="000C33EB" w:rsidRPr="00EE509B" w:rsidRDefault="00B43269" w:rsidP="00B43269">
      <w:pPr>
        <w:ind w:firstLine="993"/>
        <w:jc w:val="both"/>
        <w:rPr>
          <w:sz w:val="28"/>
          <w:szCs w:val="28"/>
        </w:rPr>
      </w:pPr>
      <w:r w:rsidRPr="00EE509B">
        <w:rPr>
          <w:sz w:val="28"/>
          <w:szCs w:val="28"/>
        </w:rPr>
        <w:t xml:space="preserve">В соответствии с </w:t>
      </w:r>
      <w:r w:rsidR="00FC247C" w:rsidRPr="00EE509B">
        <w:rPr>
          <w:sz w:val="28"/>
          <w:szCs w:val="28"/>
        </w:rPr>
        <w:t>Федеральн</w:t>
      </w:r>
      <w:r w:rsidRPr="00EE509B">
        <w:rPr>
          <w:sz w:val="28"/>
          <w:szCs w:val="28"/>
        </w:rPr>
        <w:t>ым</w:t>
      </w:r>
      <w:r w:rsidR="00FC247C" w:rsidRPr="00EE509B">
        <w:rPr>
          <w:sz w:val="28"/>
          <w:szCs w:val="28"/>
        </w:rPr>
        <w:t xml:space="preserve"> закон</w:t>
      </w:r>
      <w:r w:rsidRPr="00EE509B">
        <w:rPr>
          <w:sz w:val="28"/>
          <w:szCs w:val="28"/>
        </w:rPr>
        <w:t>ом</w:t>
      </w:r>
      <w:r w:rsidR="00FC247C" w:rsidRPr="00EE509B">
        <w:rPr>
          <w:sz w:val="28"/>
          <w:szCs w:val="28"/>
        </w:rPr>
        <w:t xml:space="preserve"> от 21.12.2012 № 273-ФЗ «Об образовании в Российской Федерации» </w:t>
      </w:r>
      <w:r w:rsidR="00CE0D92" w:rsidRPr="00EE509B">
        <w:rPr>
          <w:sz w:val="28"/>
          <w:szCs w:val="28"/>
        </w:rPr>
        <w:t>постановлени</w:t>
      </w:r>
      <w:r w:rsidRPr="00EE509B">
        <w:rPr>
          <w:sz w:val="28"/>
          <w:szCs w:val="28"/>
        </w:rPr>
        <w:t>ем</w:t>
      </w:r>
      <w:r w:rsidR="00DC12C2" w:rsidRPr="00EE509B">
        <w:rPr>
          <w:sz w:val="28"/>
          <w:szCs w:val="28"/>
        </w:rPr>
        <w:t xml:space="preserve"> администрации Шемышейского района Пензенской области</w:t>
      </w:r>
      <w:r w:rsidR="00EB7338" w:rsidRPr="00EE509B">
        <w:rPr>
          <w:sz w:val="28"/>
          <w:szCs w:val="28"/>
        </w:rPr>
        <w:t xml:space="preserve"> от 01.11.2016  № 881 «Об утверждении муниципальной программы «Развитие образования в Шемышейском районе»</w:t>
      </w:r>
      <w:r w:rsidR="009F4E05" w:rsidRPr="00EE509B">
        <w:rPr>
          <w:sz w:val="28"/>
          <w:szCs w:val="28"/>
        </w:rPr>
        <w:t xml:space="preserve"> на 2014 – 2020 годы», </w:t>
      </w:r>
      <w:r w:rsidR="00611A92" w:rsidRPr="00EE509B">
        <w:rPr>
          <w:sz w:val="28"/>
          <w:szCs w:val="28"/>
        </w:rPr>
        <w:t xml:space="preserve">руководствуясь </w:t>
      </w:r>
      <w:r w:rsidRPr="00EE509B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РФ, </w:t>
      </w:r>
      <w:r w:rsidR="00AE0A99" w:rsidRPr="00EE509B">
        <w:rPr>
          <w:sz w:val="28"/>
          <w:szCs w:val="28"/>
        </w:rPr>
        <w:t xml:space="preserve">статьей 21 </w:t>
      </w:r>
      <w:r w:rsidR="00611A92" w:rsidRPr="00EE509B">
        <w:rPr>
          <w:sz w:val="28"/>
          <w:szCs w:val="28"/>
        </w:rPr>
        <w:t>Устав</w:t>
      </w:r>
      <w:r w:rsidR="00AE0A99" w:rsidRPr="00EE509B">
        <w:rPr>
          <w:sz w:val="28"/>
          <w:szCs w:val="28"/>
        </w:rPr>
        <w:t>а</w:t>
      </w:r>
      <w:r w:rsidR="00611A92" w:rsidRPr="00EE509B">
        <w:rPr>
          <w:sz w:val="28"/>
          <w:szCs w:val="28"/>
        </w:rPr>
        <w:t xml:space="preserve"> Шемышейского района, </w:t>
      </w:r>
    </w:p>
    <w:p w:rsidR="00026457" w:rsidRPr="00EE509B" w:rsidRDefault="00026457" w:rsidP="00026457">
      <w:pPr>
        <w:jc w:val="both"/>
        <w:rPr>
          <w:sz w:val="28"/>
          <w:szCs w:val="28"/>
        </w:rPr>
      </w:pPr>
    </w:p>
    <w:p w:rsidR="000C33EB" w:rsidRPr="00EE509B" w:rsidRDefault="000C33EB" w:rsidP="000C33EB">
      <w:pPr>
        <w:widowControl/>
        <w:tabs>
          <w:tab w:val="left" w:pos="3535"/>
        </w:tabs>
        <w:jc w:val="center"/>
        <w:rPr>
          <w:b/>
          <w:sz w:val="28"/>
          <w:szCs w:val="28"/>
        </w:rPr>
      </w:pPr>
      <w:r w:rsidRPr="00EE509B">
        <w:rPr>
          <w:b/>
          <w:sz w:val="28"/>
          <w:szCs w:val="28"/>
        </w:rPr>
        <w:t>Администрация Шемышейского района постановляет:</w:t>
      </w:r>
    </w:p>
    <w:p w:rsidR="000C33EB" w:rsidRPr="00EE509B" w:rsidRDefault="000C33EB" w:rsidP="00B43269">
      <w:pPr>
        <w:autoSpaceDE w:val="0"/>
        <w:autoSpaceDN w:val="0"/>
        <w:adjustRightInd w:val="0"/>
        <w:rPr>
          <w:sz w:val="28"/>
          <w:szCs w:val="28"/>
        </w:rPr>
      </w:pPr>
    </w:p>
    <w:p w:rsidR="00B43269" w:rsidRPr="00EE509B" w:rsidRDefault="00B43269" w:rsidP="00EB6457">
      <w:pPr>
        <w:numPr>
          <w:ilvl w:val="0"/>
          <w:numId w:val="12"/>
        </w:numPr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EE509B">
        <w:rPr>
          <w:sz w:val="28"/>
          <w:szCs w:val="28"/>
        </w:rPr>
        <w:t xml:space="preserve">Утвердить Порядок предоставления питания </w:t>
      </w:r>
      <w:r w:rsidR="005211AD">
        <w:rPr>
          <w:sz w:val="28"/>
          <w:szCs w:val="28"/>
        </w:rPr>
        <w:t xml:space="preserve">отдельным категориям </w:t>
      </w:r>
      <w:r w:rsidRPr="00EE509B">
        <w:rPr>
          <w:sz w:val="28"/>
          <w:szCs w:val="28"/>
        </w:rPr>
        <w:t>обучающи</w:t>
      </w:r>
      <w:r w:rsidR="005211AD">
        <w:rPr>
          <w:sz w:val="28"/>
          <w:szCs w:val="28"/>
        </w:rPr>
        <w:t>х</w:t>
      </w:r>
      <w:r w:rsidRPr="00EE509B">
        <w:rPr>
          <w:sz w:val="28"/>
          <w:szCs w:val="28"/>
        </w:rPr>
        <w:t xml:space="preserve">ся общеобразовательных учреждений Шемышейского района </w:t>
      </w:r>
      <w:r w:rsidR="005936D7" w:rsidRPr="00EE509B">
        <w:rPr>
          <w:sz w:val="28"/>
          <w:szCs w:val="28"/>
        </w:rPr>
        <w:t xml:space="preserve">Пензенской области </w:t>
      </w:r>
      <w:r w:rsidRPr="00EE509B">
        <w:rPr>
          <w:sz w:val="28"/>
          <w:szCs w:val="28"/>
        </w:rPr>
        <w:t>согласно приложению к настоящему постановлению.</w:t>
      </w:r>
    </w:p>
    <w:p w:rsidR="00B43269" w:rsidRPr="00EE509B" w:rsidRDefault="007E3171" w:rsidP="005211AD">
      <w:pPr>
        <w:autoSpaceDE w:val="0"/>
        <w:autoSpaceDN w:val="0"/>
        <w:adjustRightInd w:val="0"/>
        <w:ind w:firstLine="993"/>
        <w:jc w:val="both"/>
        <w:rPr>
          <w:rStyle w:val="FontStyle12"/>
          <w:sz w:val="28"/>
          <w:szCs w:val="28"/>
        </w:rPr>
      </w:pPr>
      <w:r w:rsidRPr="00EE509B">
        <w:rPr>
          <w:sz w:val="28"/>
          <w:szCs w:val="28"/>
        </w:rPr>
        <w:t xml:space="preserve">2. </w:t>
      </w:r>
      <w:r w:rsidR="00B43269" w:rsidRPr="00EE509B">
        <w:rPr>
          <w:sz w:val="28"/>
          <w:szCs w:val="28"/>
        </w:rPr>
        <w:t>У</w:t>
      </w:r>
      <w:r w:rsidR="005211AD">
        <w:rPr>
          <w:rStyle w:val="FontStyle12"/>
          <w:sz w:val="28"/>
          <w:szCs w:val="28"/>
        </w:rPr>
        <w:t xml:space="preserve">становить, что за счет средств бюджета Шемышейского района Пензенской области обеспечивается </w:t>
      </w:r>
      <w:r w:rsidR="00B43269" w:rsidRPr="00EE509B">
        <w:rPr>
          <w:rStyle w:val="FontStyle12"/>
          <w:sz w:val="28"/>
          <w:szCs w:val="28"/>
        </w:rPr>
        <w:t>питание следующим категориям обучающихся:</w:t>
      </w:r>
    </w:p>
    <w:p w:rsidR="00B43269" w:rsidRPr="00EE509B" w:rsidRDefault="00B43269" w:rsidP="00EB6457">
      <w:pPr>
        <w:ind w:firstLine="993"/>
        <w:jc w:val="both"/>
        <w:rPr>
          <w:rStyle w:val="FontStyle12"/>
          <w:sz w:val="28"/>
          <w:szCs w:val="28"/>
        </w:rPr>
      </w:pPr>
      <w:r w:rsidRPr="00EE509B">
        <w:rPr>
          <w:rStyle w:val="FontStyle12"/>
          <w:sz w:val="28"/>
          <w:szCs w:val="28"/>
        </w:rPr>
        <w:t>2.1. Обучающимся с ограниченными возможностями здоровья – бесплатное двухразовое питание (завтрак и обед).</w:t>
      </w:r>
    </w:p>
    <w:p w:rsidR="007E3171" w:rsidRPr="00EE509B" w:rsidRDefault="00B43269" w:rsidP="00EB6457">
      <w:pPr>
        <w:jc w:val="both"/>
        <w:rPr>
          <w:rStyle w:val="FontStyle12"/>
          <w:sz w:val="28"/>
          <w:szCs w:val="28"/>
        </w:rPr>
      </w:pPr>
      <w:r w:rsidRPr="00EE509B">
        <w:rPr>
          <w:rStyle w:val="FontStyle12"/>
          <w:sz w:val="28"/>
          <w:szCs w:val="28"/>
        </w:rPr>
        <w:t xml:space="preserve">             2.2. </w:t>
      </w:r>
      <w:r w:rsidR="005936D7" w:rsidRPr="00EE509B">
        <w:rPr>
          <w:rStyle w:val="FontStyle12"/>
          <w:sz w:val="28"/>
          <w:szCs w:val="28"/>
        </w:rPr>
        <w:t>Б</w:t>
      </w:r>
      <w:r w:rsidR="005936D7" w:rsidRPr="00EE509B">
        <w:rPr>
          <w:rFonts w:eastAsia="Calibri"/>
          <w:iCs/>
          <w:sz w:val="28"/>
          <w:szCs w:val="28"/>
          <w:lang w:eastAsia="en-US"/>
        </w:rPr>
        <w:t>есплатный завтрак:</w:t>
      </w:r>
    </w:p>
    <w:p w:rsidR="007E3171" w:rsidRPr="00EE509B" w:rsidRDefault="007E3171" w:rsidP="00EB6457">
      <w:pPr>
        <w:ind w:firstLine="708"/>
        <w:jc w:val="both"/>
        <w:rPr>
          <w:rFonts w:eastAsia="Calibri"/>
          <w:iCs/>
          <w:sz w:val="28"/>
          <w:szCs w:val="28"/>
          <w:lang w:eastAsia="en-US"/>
        </w:rPr>
      </w:pPr>
      <w:r w:rsidRPr="00EE509B">
        <w:rPr>
          <w:rStyle w:val="FontStyle12"/>
          <w:sz w:val="28"/>
          <w:szCs w:val="28"/>
        </w:rPr>
        <w:t xml:space="preserve">- </w:t>
      </w:r>
      <w:r w:rsidR="00B43269" w:rsidRPr="00EE509B">
        <w:rPr>
          <w:rFonts w:eastAsia="Calibri"/>
          <w:iCs/>
          <w:sz w:val="28"/>
          <w:szCs w:val="28"/>
          <w:lang w:eastAsia="en-US"/>
        </w:rPr>
        <w:t>дет</w:t>
      </w:r>
      <w:r w:rsidRPr="00EE509B">
        <w:rPr>
          <w:rFonts w:eastAsia="Calibri"/>
          <w:iCs/>
          <w:sz w:val="28"/>
          <w:szCs w:val="28"/>
          <w:lang w:eastAsia="en-US"/>
        </w:rPr>
        <w:t>ям</w:t>
      </w:r>
      <w:r w:rsidR="00B43269" w:rsidRPr="00EE509B">
        <w:rPr>
          <w:rFonts w:eastAsia="Calibri"/>
          <w:iCs/>
          <w:sz w:val="28"/>
          <w:szCs w:val="28"/>
          <w:lang w:eastAsia="en-US"/>
        </w:rPr>
        <w:t xml:space="preserve"> семей, в которых воспитывается 5 и более детей</w:t>
      </w:r>
      <w:r w:rsidRPr="00EE509B">
        <w:rPr>
          <w:rFonts w:eastAsia="Calibri"/>
          <w:iCs/>
          <w:sz w:val="28"/>
          <w:szCs w:val="28"/>
          <w:lang w:eastAsia="en-US"/>
        </w:rPr>
        <w:t>, и</w:t>
      </w:r>
      <w:r w:rsidR="00B43269" w:rsidRPr="00EE509B">
        <w:rPr>
          <w:rFonts w:eastAsia="Calibri"/>
          <w:iCs/>
          <w:sz w:val="28"/>
          <w:szCs w:val="28"/>
          <w:lang w:eastAsia="en-US"/>
        </w:rPr>
        <w:t xml:space="preserve">з которых не менее 2 </w:t>
      </w:r>
      <w:r w:rsidRPr="00EE509B">
        <w:rPr>
          <w:rFonts w:eastAsia="Calibri"/>
          <w:iCs/>
          <w:sz w:val="28"/>
          <w:szCs w:val="28"/>
          <w:lang w:eastAsia="en-US"/>
        </w:rPr>
        <w:t xml:space="preserve"> - дети </w:t>
      </w:r>
      <w:r w:rsidR="00B43269" w:rsidRPr="00EE509B">
        <w:rPr>
          <w:rFonts w:eastAsia="Calibri"/>
          <w:iCs/>
          <w:sz w:val="28"/>
          <w:szCs w:val="28"/>
          <w:lang w:eastAsia="en-US"/>
        </w:rPr>
        <w:t>школьного и</w:t>
      </w:r>
      <w:r w:rsidRPr="00EE509B">
        <w:rPr>
          <w:rFonts w:eastAsia="Calibri"/>
          <w:iCs/>
          <w:sz w:val="28"/>
          <w:szCs w:val="28"/>
          <w:lang w:eastAsia="en-US"/>
        </w:rPr>
        <w:t>(или)</w:t>
      </w:r>
      <w:r w:rsidR="00B43269" w:rsidRPr="00EE509B">
        <w:rPr>
          <w:rFonts w:eastAsia="Calibri"/>
          <w:iCs/>
          <w:sz w:val="28"/>
          <w:szCs w:val="28"/>
          <w:lang w:eastAsia="en-US"/>
        </w:rPr>
        <w:t xml:space="preserve"> </w:t>
      </w:r>
      <w:r w:rsidR="00EB6457" w:rsidRPr="00EE509B">
        <w:rPr>
          <w:rFonts w:eastAsia="Calibri"/>
          <w:iCs/>
          <w:sz w:val="28"/>
          <w:szCs w:val="28"/>
          <w:lang w:eastAsia="en-US"/>
        </w:rPr>
        <w:t>до</w:t>
      </w:r>
      <w:r w:rsidR="00B43269" w:rsidRPr="00EE509B">
        <w:rPr>
          <w:rFonts w:eastAsia="Calibri"/>
          <w:iCs/>
          <w:sz w:val="28"/>
          <w:szCs w:val="28"/>
          <w:lang w:eastAsia="en-US"/>
        </w:rPr>
        <w:t xml:space="preserve">школьного возраста; </w:t>
      </w:r>
    </w:p>
    <w:p w:rsidR="005936D7" w:rsidRPr="00EE509B" w:rsidRDefault="007E3171" w:rsidP="00EB6457">
      <w:pPr>
        <w:ind w:firstLine="708"/>
        <w:jc w:val="both"/>
        <w:rPr>
          <w:rFonts w:eastAsia="Calibri"/>
          <w:iCs/>
          <w:sz w:val="28"/>
          <w:szCs w:val="28"/>
          <w:lang w:eastAsia="en-US"/>
        </w:rPr>
      </w:pPr>
      <w:r w:rsidRPr="00EE509B">
        <w:rPr>
          <w:rFonts w:eastAsia="Calibri"/>
          <w:iCs/>
          <w:sz w:val="28"/>
          <w:szCs w:val="28"/>
          <w:lang w:eastAsia="en-US"/>
        </w:rPr>
        <w:t xml:space="preserve">- </w:t>
      </w:r>
      <w:r w:rsidR="00B43269" w:rsidRPr="00EE509B">
        <w:rPr>
          <w:rFonts w:eastAsia="Calibri"/>
          <w:iCs/>
          <w:sz w:val="28"/>
          <w:szCs w:val="28"/>
          <w:lang w:eastAsia="en-US"/>
        </w:rPr>
        <w:t>дет</w:t>
      </w:r>
      <w:r w:rsidRPr="00EE509B">
        <w:rPr>
          <w:rFonts w:eastAsia="Calibri"/>
          <w:iCs/>
          <w:sz w:val="28"/>
          <w:szCs w:val="28"/>
          <w:lang w:eastAsia="en-US"/>
        </w:rPr>
        <w:t>ям</w:t>
      </w:r>
      <w:r w:rsidR="00B43269" w:rsidRPr="00EE509B">
        <w:rPr>
          <w:rFonts w:eastAsia="Calibri"/>
          <w:iCs/>
          <w:sz w:val="28"/>
          <w:szCs w:val="28"/>
          <w:lang w:eastAsia="en-US"/>
        </w:rPr>
        <w:t xml:space="preserve"> семей, состоящих на учете </w:t>
      </w:r>
      <w:r w:rsidRPr="00EE509B">
        <w:rPr>
          <w:rFonts w:eastAsia="Calibri"/>
          <w:iCs/>
          <w:sz w:val="28"/>
          <w:szCs w:val="28"/>
          <w:lang w:eastAsia="en-US"/>
        </w:rPr>
        <w:t>в органах социальной защиты населения Шемышейско</w:t>
      </w:r>
      <w:r w:rsidR="005936D7" w:rsidRPr="00EE509B">
        <w:rPr>
          <w:rFonts w:eastAsia="Calibri"/>
          <w:iCs/>
          <w:sz w:val="28"/>
          <w:szCs w:val="28"/>
          <w:lang w:eastAsia="en-US"/>
        </w:rPr>
        <w:t xml:space="preserve">го района  Пензенской области  в </w:t>
      </w:r>
      <w:r w:rsidRPr="00EE509B">
        <w:rPr>
          <w:rFonts w:eastAsia="Calibri"/>
          <w:iCs/>
          <w:sz w:val="28"/>
          <w:szCs w:val="28"/>
          <w:lang w:eastAsia="en-US"/>
        </w:rPr>
        <w:t>систем</w:t>
      </w:r>
      <w:r w:rsidR="005936D7" w:rsidRPr="00EE509B">
        <w:rPr>
          <w:rFonts w:eastAsia="Calibri"/>
          <w:iCs/>
          <w:sz w:val="28"/>
          <w:szCs w:val="28"/>
          <w:lang w:eastAsia="en-US"/>
        </w:rPr>
        <w:t>е</w:t>
      </w:r>
      <w:r w:rsidRPr="00EE509B">
        <w:rPr>
          <w:rFonts w:eastAsia="Calibri"/>
          <w:iCs/>
          <w:sz w:val="28"/>
          <w:szCs w:val="28"/>
          <w:lang w:eastAsia="en-US"/>
        </w:rPr>
        <w:t xml:space="preserve"> </w:t>
      </w:r>
      <w:r w:rsidR="00B43269" w:rsidRPr="00EE509B">
        <w:rPr>
          <w:rFonts w:eastAsia="Calibri"/>
          <w:iCs/>
          <w:sz w:val="28"/>
          <w:szCs w:val="28"/>
          <w:lang w:eastAsia="en-US"/>
        </w:rPr>
        <w:t>ДЕСОП</w:t>
      </w:r>
      <w:r w:rsidRPr="00EE509B">
        <w:rPr>
          <w:rFonts w:eastAsia="Calibri"/>
          <w:iCs/>
          <w:sz w:val="28"/>
          <w:szCs w:val="28"/>
          <w:lang w:eastAsia="en-US"/>
        </w:rPr>
        <w:t xml:space="preserve"> (дети</w:t>
      </w:r>
      <w:r w:rsidR="005936D7" w:rsidRPr="00EE509B">
        <w:rPr>
          <w:rFonts w:eastAsia="Calibri"/>
          <w:iCs/>
          <w:sz w:val="28"/>
          <w:szCs w:val="28"/>
          <w:lang w:eastAsia="en-US"/>
        </w:rPr>
        <w:t xml:space="preserve"> в социально</w:t>
      </w:r>
      <w:r w:rsidR="00A545A6">
        <w:rPr>
          <w:rFonts w:eastAsia="Calibri"/>
          <w:iCs/>
          <w:sz w:val="28"/>
          <w:szCs w:val="28"/>
          <w:lang w:eastAsia="en-US"/>
        </w:rPr>
        <w:t>-</w:t>
      </w:r>
      <w:r w:rsidR="005936D7" w:rsidRPr="00EE509B">
        <w:rPr>
          <w:rFonts w:eastAsia="Calibri"/>
          <w:iCs/>
          <w:sz w:val="28"/>
          <w:szCs w:val="28"/>
          <w:lang w:eastAsia="en-US"/>
        </w:rPr>
        <w:t>опасном положении);</w:t>
      </w:r>
    </w:p>
    <w:p w:rsidR="00B43269" w:rsidRPr="00EE509B" w:rsidRDefault="005936D7" w:rsidP="00EB6457">
      <w:pPr>
        <w:ind w:firstLine="708"/>
        <w:jc w:val="both"/>
        <w:rPr>
          <w:rFonts w:eastAsia="Calibri"/>
          <w:iCs/>
          <w:sz w:val="28"/>
          <w:szCs w:val="28"/>
          <w:lang w:eastAsia="en-US"/>
        </w:rPr>
      </w:pPr>
      <w:r w:rsidRPr="00EE509B">
        <w:rPr>
          <w:rFonts w:eastAsia="Calibri"/>
          <w:iCs/>
          <w:sz w:val="28"/>
          <w:szCs w:val="28"/>
          <w:lang w:eastAsia="en-US"/>
        </w:rPr>
        <w:t>-</w:t>
      </w:r>
      <w:r w:rsidR="00B43269" w:rsidRPr="00EE509B">
        <w:rPr>
          <w:rFonts w:eastAsia="Calibri"/>
          <w:iCs/>
          <w:sz w:val="28"/>
          <w:szCs w:val="28"/>
          <w:lang w:eastAsia="en-US"/>
        </w:rPr>
        <w:t xml:space="preserve"> дет</w:t>
      </w:r>
      <w:r w:rsidRPr="00EE509B">
        <w:rPr>
          <w:rFonts w:eastAsia="Calibri"/>
          <w:iCs/>
          <w:sz w:val="28"/>
          <w:szCs w:val="28"/>
          <w:lang w:eastAsia="en-US"/>
        </w:rPr>
        <w:t>ям</w:t>
      </w:r>
      <w:r w:rsidR="00B43269" w:rsidRPr="00EE509B">
        <w:rPr>
          <w:rFonts w:eastAsia="Calibri"/>
          <w:iCs/>
          <w:sz w:val="28"/>
          <w:szCs w:val="28"/>
          <w:lang w:eastAsia="en-US"/>
        </w:rPr>
        <w:t xml:space="preserve"> сем</w:t>
      </w:r>
      <w:r w:rsidRPr="00EE509B">
        <w:rPr>
          <w:rFonts w:eastAsia="Calibri"/>
          <w:iCs/>
          <w:sz w:val="28"/>
          <w:szCs w:val="28"/>
          <w:lang w:eastAsia="en-US"/>
        </w:rPr>
        <w:t xml:space="preserve">ей на </w:t>
      </w:r>
      <w:r w:rsidR="00B43269" w:rsidRPr="00EE509B">
        <w:rPr>
          <w:rFonts w:eastAsia="Calibri"/>
          <w:iCs/>
          <w:sz w:val="28"/>
          <w:szCs w:val="28"/>
          <w:lang w:eastAsia="en-US"/>
        </w:rPr>
        <w:t xml:space="preserve"> ранней стадии семейного неблагополучия</w:t>
      </w:r>
      <w:r w:rsidR="00EB6457" w:rsidRPr="00EE509B">
        <w:rPr>
          <w:rFonts w:eastAsia="Calibri"/>
          <w:iCs/>
          <w:sz w:val="28"/>
          <w:szCs w:val="28"/>
          <w:lang w:eastAsia="en-US"/>
        </w:rPr>
        <w:t xml:space="preserve"> (РССН)</w:t>
      </w:r>
      <w:r w:rsidRPr="00EE509B">
        <w:rPr>
          <w:rFonts w:eastAsia="Calibri"/>
          <w:iCs/>
          <w:sz w:val="28"/>
          <w:szCs w:val="28"/>
          <w:lang w:eastAsia="en-US"/>
        </w:rPr>
        <w:t xml:space="preserve">,  состоящих на учете в органе социальной защиты населения Шемышейского </w:t>
      </w:r>
      <w:r w:rsidRPr="00EE509B">
        <w:rPr>
          <w:rFonts w:eastAsia="Calibri"/>
          <w:iCs/>
          <w:sz w:val="28"/>
          <w:szCs w:val="28"/>
          <w:lang w:eastAsia="en-US"/>
        </w:rPr>
        <w:lastRenderedPageBreak/>
        <w:t xml:space="preserve">района  Пензенской области. </w:t>
      </w:r>
    </w:p>
    <w:p w:rsidR="005936D7" w:rsidRPr="00EE509B" w:rsidRDefault="005936D7" w:rsidP="00EB6457">
      <w:pPr>
        <w:ind w:firstLine="708"/>
        <w:jc w:val="both"/>
        <w:rPr>
          <w:rFonts w:eastAsia="Calibri"/>
          <w:iCs/>
          <w:sz w:val="28"/>
          <w:szCs w:val="28"/>
          <w:lang w:eastAsia="en-US"/>
        </w:rPr>
      </w:pPr>
      <w:r w:rsidRPr="00EE509B">
        <w:rPr>
          <w:rFonts w:eastAsia="Calibri"/>
          <w:iCs/>
          <w:sz w:val="28"/>
          <w:szCs w:val="28"/>
          <w:lang w:eastAsia="en-US"/>
        </w:rPr>
        <w:t>3. Признать утратившими силу следующие постановления администрации Шемышейского района Пензенской области:</w:t>
      </w:r>
    </w:p>
    <w:p w:rsidR="005936D7" w:rsidRPr="00EE509B" w:rsidRDefault="005936D7" w:rsidP="00EB6457">
      <w:pPr>
        <w:jc w:val="both"/>
        <w:rPr>
          <w:sz w:val="28"/>
          <w:szCs w:val="28"/>
        </w:rPr>
      </w:pPr>
      <w:r w:rsidRPr="00EE509B">
        <w:rPr>
          <w:sz w:val="28"/>
          <w:szCs w:val="28"/>
        </w:rPr>
        <w:tab/>
        <w:t xml:space="preserve">- </w:t>
      </w:r>
      <w:r w:rsidR="009F4E05" w:rsidRPr="00EE509B">
        <w:rPr>
          <w:sz w:val="28"/>
          <w:szCs w:val="28"/>
        </w:rPr>
        <w:t>от 29.08.2016 № 419</w:t>
      </w:r>
      <w:r w:rsidR="00FD5C30" w:rsidRPr="00EE509B">
        <w:rPr>
          <w:sz w:val="28"/>
          <w:szCs w:val="28"/>
        </w:rPr>
        <w:t xml:space="preserve"> </w:t>
      </w:r>
      <w:r w:rsidR="00986A9C" w:rsidRPr="00EE509B">
        <w:rPr>
          <w:sz w:val="28"/>
          <w:szCs w:val="28"/>
        </w:rPr>
        <w:t>«Об обеспечении горячим питанием учащихся муниципальных бюджетных общеобразовательных учреждений за счёт средств бюджета Шемышейского района»</w:t>
      </w:r>
      <w:r w:rsidRPr="00EE509B">
        <w:rPr>
          <w:sz w:val="28"/>
          <w:szCs w:val="28"/>
        </w:rPr>
        <w:t>;</w:t>
      </w:r>
    </w:p>
    <w:p w:rsidR="00520D8C" w:rsidRPr="00EE509B" w:rsidRDefault="005936D7" w:rsidP="00EB6457">
      <w:pPr>
        <w:ind w:firstLine="708"/>
        <w:jc w:val="both"/>
        <w:rPr>
          <w:sz w:val="28"/>
          <w:szCs w:val="28"/>
        </w:rPr>
      </w:pPr>
      <w:r w:rsidRPr="00EE509B">
        <w:rPr>
          <w:sz w:val="28"/>
          <w:szCs w:val="28"/>
        </w:rPr>
        <w:t xml:space="preserve">- от 09.02.2017 № 55 «О внесении изменений в постановление администрации Шемышейского района Пензенской области  </w:t>
      </w:r>
      <w:r w:rsidR="00520D8C" w:rsidRPr="00EE509B">
        <w:rPr>
          <w:sz w:val="28"/>
          <w:szCs w:val="28"/>
        </w:rPr>
        <w:t>от 29.08.2016 № 419  «Об обеспечении горячим питанием учащихся муниципальных бюджетных общеобразовательных учреждений за счёт средств бюджета Шемышейского района»;</w:t>
      </w:r>
    </w:p>
    <w:p w:rsidR="00520D8C" w:rsidRPr="00EE509B" w:rsidRDefault="00520D8C" w:rsidP="00EB6457">
      <w:pPr>
        <w:ind w:firstLine="708"/>
        <w:jc w:val="both"/>
        <w:rPr>
          <w:sz w:val="28"/>
          <w:szCs w:val="28"/>
        </w:rPr>
      </w:pPr>
      <w:r w:rsidRPr="00EE509B">
        <w:rPr>
          <w:sz w:val="28"/>
          <w:szCs w:val="28"/>
        </w:rPr>
        <w:t>- от 23.03.2017 № 148 «О внесении изменений в постановление администрации Шемышейского района Пензенской области  от 29.08.2016 № 419  «Об обеспечении горячим питанием учащихся муниципальных бюджетных общеобразовательных учреждений за счёт средств бюджета Шемышейского района»;</w:t>
      </w:r>
    </w:p>
    <w:p w:rsidR="00520D8C" w:rsidRPr="00EE509B" w:rsidRDefault="00520D8C" w:rsidP="00EB6457">
      <w:pPr>
        <w:ind w:firstLine="708"/>
        <w:jc w:val="both"/>
        <w:rPr>
          <w:sz w:val="28"/>
          <w:szCs w:val="28"/>
        </w:rPr>
      </w:pPr>
      <w:r w:rsidRPr="00EE509B">
        <w:rPr>
          <w:sz w:val="28"/>
          <w:szCs w:val="28"/>
        </w:rPr>
        <w:t>- от 13.11.2017 № 616 «О внесении изменений в постановление администрации Шемышейского района Пензенской области  от 29.08.2016 № 419  «Об обеспечении горячим питанием учащихся муниципальных бюджетных общеобразовательных учреждений за счёт средств бюджета Шемышейского района».</w:t>
      </w:r>
    </w:p>
    <w:p w:rsidR="000C33EB" w:rsidRPr="00EE509B" w:rsidRDefault="00520D8C" w:rsidP="00EB6457">
      <w:pPr>
        <w:pStyle w:val="Style2"/>
        <w:widowControl/>
        <w:spacing w:line="240" w:lineRule="auto"/>
        <w:ind w:firstLine="706"/>
        <w:rPr>
          <w:sz w:val="28"/>
          <w:szCs w:val="28"/>
        </w:rPr>
      </w:pPr>
      <w:r w:rsidRPr="00EE509B">
        <w:rPr>
          <w:sz w:val="28"/>
          <w:szCs w:val="28"/>
        </w:rPr>
        <w:t>4</w:t>
      </w:r>
      <w:r w:rsidR="000C33EB" w:rsidRPr="00EE509B">
        <w:rPr>
          <w:sz w:val="28"/>
          <w:szCs w:val="28"/>
        </w:rPr>
        <w:t xml:space="preserve">. </w:t>
      </w:r>
      <w:r w:rsidR="00C235D6" w:rsidRPr="00EE509B">
        <w:rPr>
          <w:sz w:val="28"/>
          <w:szCs w:val="28"/>
        </w:rPr>
        <w:t>О</w:t>
      </w:r>
      <w:r w:rsidR="0020338C" w:rsidRPr="00EE509B">
        <w:rPr>
          <w:sz w:val="28"/>
          <w:szCs w:val="28"/>
        </w:rPr>
        <w:t xml:space="preserve">публиковать </w:t>
      </w:r>
      <w:r w:rsidR="00C235D6" w:rsidRPr="00EE509B">
        <w:rPr>
          <w:sz w:val="28"/>
          <w:szCs w:val="28"/>
        </w:rPr>
        <w:t xml:space="preserve">настоящее постановление </w:t>
      </w:r>
      <w:r w:rsidR="0020338C" w:rsidRPr="00EE509B">
        <w:rPr>
          <w:sz w:val="28"/>
          <w:szCs w:val="28"/>
        </w:rPr>
        <w:t>в информационном</w:t>
      </w:r>
      <w:r w:rsidR="000C33EB" w:rsidRPr="00EE509B">
        <w:rPr>
          <w:sz w:val="28"/>
          <w:szCs w:val="28"/>
        </w:rPr>
        <w:t xml:space="preserve"> бюллетене «Информационный вестник Шемышейского района Пензенской области»</w:t>
      </w:r>
      <w:r w:rsidR="00C235D6" w:rsidRPr="00EE509B">
        <w:rPr>
          <w:sz w:val="28"/>
          <w:szCs w:val="28"/>
        </w:rPr>
        <w:t>.</w:t>
      </w:r>
      <w:r w:rsidR="00FF1AA2" w:rsidRPr="00EE509B">
        <w:rPr>
          <w:sz w:val="28"/>
          <w:szCs w:val="28"/>
        </w:rPr>
        <w:t xml:space="preserve"> </w:t>
      </w:r>
      <w:r w:rsidR="00C235D6" w:rsidRPr="00EE509B">
        <w:rPr>
          <w:sz w:val="28"/>
          <w:szCs w:val="28"/>
        </w:rPr>
        <w:t xml:space="preserve"> </w:t>
      </w:r>
    </w:p>
    <w:p w:rsidR="005809E5" w:rsidRPr="00EE509B" w:rsidRDefault="00520D8C" w:rsidP="00EB6457">
      <w:pPr>
        <w:ind w:firstLine="706"/>
        <w:jc w:val="both"/>
        <w:rPr>
          <w:sz w:val="28"/>
          <w:szCs w:val="28"/>
        </w:rPr>
      </w:pPr>
      <w:r w:rsidRPr="00EE509B">
        <w:rPr>
          <w:sz w:val="28"/>
          <w:szCs w:val="28"/>
        </w:rPr>
        <w:t>5</w:t>
      </w:r>
      <w:r w:rsidR="0020338C" w:rsidRPr="00EE509B">
        <w:rPr>
          <w:sz w:val="28"/>
          <w:szCs w:val="28"/>
        </w:rPr>
        <w:t xml:space="preserve">. Настоящее </w:t>
      </w:r>
      <w:r w:rsidR="00864318" w:rsidRPr="00EE509B">
        <w:rPr>
          <w:sz w:val="28"/>
          <w:szCs w:val="28"/>
        </w:rPr>
        <w:t>постановление</w:t>
      </w:r>
      <w:r w:rsidR="00923B2C" w:rsidRPr="00EE509B">
        <w:rPr>
          <w:sz w:val="28"/>
          <w:szCs w:val="28"/>
        </w:rPr>
        <w:t xml:space="preserve"> </w:t>
      </w:r>
      <w:r w:rsidR="003B75C7" w:rsidRPr="00EE509B">
        <w:rPr>
          <w:sz w:val="28"/>
          <w:szCs w:val="28"/>
        </w:rPr>
        <w:t>вступает в силу</w:t>
      </w:r>
      <w:r w:rsidR="007D090C" w:rsidRPr="00EE509B">
        <w:rPr>
          <w:sz w:val="28"/>
          <w:szCs w:val="28"/>
        </w:rPr>
        <w:t xml:space="preserve"> с 01.01</w:t>
      </w:r>
      <w:r w:rsidR="00B93EA6" w:rsidRPr="00EE509B">
        <w:rPr>
          <w:sz w:val="28"/>
          <w:szCs w:val="28"/>
        </w:rPr>
        <w:t>.201</w:t>
      </w:r>
      <w:r w:rsidR="003B75C7" w:rsidRPr="00EE509B">
        <w:rPr>
          <w:sz w:val="28"/>
          <w:szCs w:val="28"/>
        </w:rPr>
        <w:t>9</w:t>
      </w:r>
      <w:r w:rsidR="00C235D6" w:rsidRPr="00EE509B">
        <w:rPr>
          <w:sz w:val="28"/>
          <w:szCs w:val="28"/>
        </w:rPr>
        <w:t>.</w:t>
      </w:r>
    </w:p>
    <w:p w:rsidR="000C33EB" w:rsidRPr="00EE509B" w:rsidRDefault="00520D8C" w:rsidP="00EB6457">
      <w:pPr>
        <w:widowControl/>
        <w:ind w:firstLine="706"/>
        <w:jc w:val="both"/>
        <w:rPr>
          <w:b/>
          <w:color w:val="FF0000"/>
          <w:sz w:val="28"/>
          <w:szCs w:val="28"/>
        </w:rPr>
      </w:pPr>
      <w:r w:rsidRPr="00EE509B">
        <w:rPr>
          <w:sz w:val="28"/>
          <w:szCs w:val="28"/>
        </w:rPr>
        <w:t>6</w:t>
      </w:r>
      <w:r w:rsidR="000C33EB" w:rsidRPr="00EE509B">
        <w:rPr>
          <w:sz w:val="28"/>
          <w:szCs w:val="28"/>
        </w:rPr>
        <w:t xml:space="preserve">.  Контроль за </w:t>
      </w:r>
      <w:r w:rsidR="00363544" w:rsidRPr="00EE509B">
        <w:rPr>
          <w:sz w:val="28"/>
          <w:szCs w:val="28"/>
        </w:rPr>
        <w:t>ис</w:t>
      </w:r>
      <w:r w:rsidR="000C33EB" w:rsidRPr="00EE509B">
        <w:rPr>
          <w:sz w:val="28"/>
          <w:szCs w:val="28"/>
        </w:rPr>
        <w:t>полнением настоящего по</w:t>
      </w:r>
      <w:r w:rsidR="00A965A1" w:rsidRPr="00EE509B">
        <w:rPr>
          <w:sz w:val="28"/>
          <w:szCs w:val="28"/>
        </w:rPr>
        <w:t>становления возложить на</w:t>
      </w:r>
      <w:r w:rsidR="000C33EB" w:rsidRPr="00EE509B">
        <w:rPr>
          <w:sz w:val="28"/>
          <w:szCs w:val="28"/>
        </w:rPr>
        <w:t xml:space="preserve"> заместителя главы администрации</w:t>
      </w:r>
      <w:r w:rsidR="00A965A1" w:rsidRPr="00EE509B">
        <w:rPr>
          <w:sz w:val="28"/>
          <w:szCs w:val="28"/>
        </w:rPr>
        <w:t xml:space="preserve"> Шемышейского района по социальным вопросам</w:t>
      </w:r>
      <w:r w:rsidR="00F612F2" w:rsidRPr="00EE509B">
        <w:rPr>
          <w:sz w:val="28"/>
          <w:szCs w:val="28"/>
        </w:rPr>
        <w:t>.</w:t>
      </w:r>
      <w:r w:rsidR="000C33EB" w:rsidRPr="00EE509B">
        <w:rPr>
          <w:color w:val="FF0000"/>
          <w:sz w:val="28"/>
          <w:szCs w:val="28"/>
        </w:rPr>
        <w:t xml:space="preserve"> </w:t>
      </w:r>
    </w:p>
    <w:p w:rsidR="000C33EB" w:rsidRPr="00EE509B" w:rsidRDefault="000C33EB" w:rsidP="00FF1AA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C33EB" w:rsidRPr="00EE509B" w:rsidRDefault="00C235D6" w:rsidP="00703EE7">
      <w:pPr>
        <w:widowControl/>
        <w:jc w:val="both"/>
        <w:rPr>
          <w:sz w:val="28"/>
          <w:szCs w:val="28"/>
        </w:rPr>
      </w:pPr>
      <w:r w:rsidRPr="00EE509B">
        <w:rPr>
          <w:sz w:val="28"/>
          <w:szCs w:val="28"/>
        </w:rPr>
        <w:t xml:space="preserve"> Глава</w:t>
      </w:r>
      <w:r w:rsidR="000C33EB" w:rsidRPr="00EE509B">
        <w:rPr>
          <w:sz w:val="28"/>
          <w:szCs w:val="28"/>
        </w:rPr>
        <w:t xml:space="preserve"> администрации</w:t>
      </w:r>
    </w:p>
    <w:p w:rsidR="00E22960" w:rsidRPr="00EE509B" w:rsidRDefault="000C33EB" w:rsidP="00703EE7">
      <w:pPr>
        <w:widowControl/>
        <w:jc w:val="both"/>
        <w:rPr>
          <w:sz w:val="28"/>
          <w:szCs w:val="28"/>
        </w:rPr>
      </w:pPr>
      <w:r w:rsidRPr="00EE509B">
        <w:rPr>
          <w:sz w:val="28"/>
          <w:szCs w:val="28"/>
        </w:rPr>
        <w:t xml:space="preserve">Шемышейского района </w:t>
      </w:r>
      <w:r w:rsidR="00C235D6" w:rsidRPr="00EE509B">
        <w:rPr>
          <w:sz w:val="28"/>
          <w:szCs w:val="28"/>
        </w:rPr>
        <w:t xml:space="preserve">                                                             В.А. Фадеев</w:t>
      </w:r>
    </w:p>
    <w:p w:rsidR="000C33EB" w:rsidRPr="00EE509B" w:rsidRDefault="00C235D6" w:rsidP="00703EE7">
      <w:pPr>
        <w:widowControl/>
        <w:jc w:val="both"/>
        <w:rPr>
          <w:sz w:val="28"/>
          <w:szCs w:val="28"/>
        </w:rPr>
      </w:pPr>
      <w:r w:rsidRPr="00EE509B">
        <w:rPr>
          <w:sz w:val="28"/>
          <w:szCs w:val="28"/>
        </w:rPr>
        <w:t xml:space="preserve"> </w:t>
      </w:r>
    </w:p>
    <w:p w:rsidR="0073579A" w:rsidRPr="00EE509B" w:rsidRDefault="0073579A" w:rsidP="00703EE7">
      <w:pPr>
        <w:widowControl/>
        <w:jc w:val="both"/>
        <w:rPr>
          <w:sz w:val="28"/>
          <w:szCs w:val="28"/>
        </w:rPr>
      </w:pPr>
    </w:p>
    <w:p w:rsidR="0073579A" w:rsidRPr="00EE509B" w:rsidRDefault="0073579A" w:rsidP="00703EE7">
      <w:pPr>
        <w:widowControl/>
        <w:jc w:val="both"/>
        <w:rPr>
          <w:sz w:val="28"/>
          <w:szCs w:val="28"/>
        </w:rPr>
      </w:pPr>
    </w:p>
    <w:p w:rsidR="0073579A" w:rsidRPr="00EE509B" w:rsidRDefault="0073579A" w:rsidP="00703EE7">
      <w:pPr>
        <w:widowControl/>
        <w:jc w:val="both"/>
        <w:rPr>
          <w:sz w:val="28"/>
          <w:szCs w:val="28"/>
        </w:rPr>
      </w:pPr>
    </w:p>
    <w:p w:rsidR="0073579A" w:rsidRPr="00EE509B" w:rsidRDefault="0073579A" w:rsidP="00703EE7">
      <w:pPr>
        <w:widowControl/>
        <w:jc w:val="both"/>
        <w:rPr>
          <w:sz w:val="28"/>
          <w:szCs w:val="28"/>
        </w:rPr>
      </w:pPr>
    </w:p>
    <w:p w:rsidR="0073579A" w:rsidRPr="00EE509B" w:rsidRDefault="0073579A" w:rsidP="00703EE7">
      <w:pPr>
        <w:widowControl/>
        <w:jc w:val="both"/>
        <w:rPr>
          <w:sz w:val="28"/>
          <w:szCs w:val="28"/>
        </w:rPr>
      </w:pPr>
    </w:p>
    <w:p w:rsidR="0073579A" w:rsidRPr="00EE509B" w:rsidRDefault="0073579A" w:rsidP="00703EE7">
      <w:pPr>
        <w:widowControl/>
        <w:jc w:val="both"/>
        <w:rPr>
          <w:sz w:val="28"/>
          <w:szCs w:val="28"/>
        </w:rPr>
      </w:pPr>
    </w:p>
    <w:p w:rsidR="0073579A" w:rsidRPr="00EE509B" w:rsidRDefault="0073579A" w:rsidP="00703EE7">
      <w:pPr>
        <w:widowControl/>
        <w:jc w:val="both"/>
        <w:rPr>
          <w:sz w:val="28"/>
          <w:szCs w:val="28"/>
        </w:rPr>
      </w:pPr>
    </w:p>
    <w:p w:rsidR="0073579A" w:rsidRPr="00EE509B" w:rsidRDefault="0073579A" w:rsidP="00703EE7">
      <w:pPr>
        <w:widowControl/>
        <w:jc w:val="both"/>
        <w:rPr>
          <w:sz w:val="28"/>
          <w:szCs w:val="28"/>
        </w:rPr>
      </w:pPr>
    </w:p>
    <w:p w:rsidR="0073579A" w:rsidRPr="00EE509B" w:rsidRDefault="0073579A" w:rsidP="00703EE7">
      <w:pPr>
        <w:widowControl/>
        <w:jc w:val="both"/>
        <w:rPr>
          <w:sz w:val="28"/>
          <w:szCs w:val="28"/>
        </w:rPr>
      </w:pPr>
    </w:p>
    <w:p w:rsidR="0073579A" w:rsidRPr="00EE509B" w:rsidRDefault="0073579A" w:rsidP="00703EE7">
      <w:pPr>
        <w:widowControl/>
        <w:jc w:val="both"/>
        <w:rPr>
          <w:sz w:val="28"/>
          <w:szCs w:val="28"/>
        </w:rPr>
      </w:pPr>
    </w:p>
    <w:p w:rsidR="00C155DC" w:rsidRPr="00EE509B" w:rsidRDefault="00C155DC" w:rsidP="00703EE7">
      <w:pPr>
        <w:widowControl/>
        <w:jc w:val="both"/>
        <w:rPr>
          <w:sz w:val="28"/>
          <w:szCs w:val="28"/>
        </w:rPr>
      </w:pPr>
    </w:p>
    <w:p w:rsidR="00C155DC" w:rsidRPr="00EE509B" w:rsidRDefault="00C155DC" w:rsidP="000C33EB">
      <w:pPr>
        <w:widowControl/>
        <w:jc w:val="both"/>
        <w:rPr>
          <w:sz w:val="28"/>
          <w:szCs w:val="28"/>
        </w:rPr>
      </w:pPr>
    </w:p>
    <w:p w:rsidR="00C155DC" w:rsidRPr="00EE509B" w:rsidRDefault="00C155DC" w:rsidP="000C33EB">
      <w:pPr>
        <w:widowControl/>
        <w:jc w:val="both"/>
        <w:rPr>
          <w:sz w:val="28"/>
          <w:szCs w:val="28"/>
        </w:rPr>
      </w:pPr>
    </w:p>
    <w:p w:rsidR="00C155DC" w:rsidRPr="00EE509B" w:rsidRDefault="00C155DC" w:rsidP="000C33EB">
      <w:pPr>
        <w:widowControl/>
        <w:jc w:val="both"/>
        <w:rPr>
          <w:sz w:val="28"/>
          <w:szCs w:val="28"/>
        </w:rPr>
      </w:pPr>
    </w:p>
    <w:p w:rsidR="00EE509B" w:rsidRPr="00EE509B" w:rsidRDefault="00EE509B" w:rsidP="00EE509B">
      <w:pPr>
        <w:pStyle w:val="21"/>
        <w:shd w:val="clear" w:color="auto" w:fill="auto"/>
        <w:tabs>
          <w:tab w:val="left" w:leader="underscore" w:pos="8074"/>
          <w:tab w:val="left" w:leader="underscore" w:pos="8702"/>
          <w:tab w:val="left" w:leader="underscore" w:pos="9389"/>
        </w:tabs>
        <w:spacing w:before="0"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EE509B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Приложение  </w:t>
      </w:r>
    </w:p>
    <w:p w:rsidR="00EE509B" w:rsidRPr="00EE509B" w:rsidRDefault="00EE509B" w:rsidP="00EE509B">
      <w:pPr>
        <w:pStyle w:val="21"/>
        <w:shd w:val="clear" w:color="auto" w:fill="auto"/>
        <w:tabs>
          <w:tab w:val="left" w:leader="underscore" w:pos="8074"/>
          <w:tab w:val="left" w:leader="underscore" w:pos="8702"/>
          <w:tab w:val="left" w:leader="underscore" w:pos="9389"/>
        </w:tabs>
        <w:spacing w:before="0" w:after="0" w:line="240" w:lineRule="auto"/>
        <w:ind w:firstLine="862"/>
        <w:jc w:val="right"/>
        <w:rPr>
          <w:rFonts w:ascii="Times New Roman" w:hAnsi="Times New Roman"/>
          <w:sz w:val="28"/>
          <w:szCs w:val="28"/>
        </w:rPr>
      </w:pPr>
      <w:r w:rsidRPr="00EE509B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EE509B" w:rsidRPr="00EE509B" w:rsidRDefault="00EE509B" w:rsidP="00EE509B">
      <w:pPr>
        <w:pStyle w:val="21"/>
        <w:shd w:val="clear" w:color="auto" w:fill="auto"/>
        <w:tabs>
          <w:tab w:val="left" w:leader="underscore" w:pos="8074"/>
          <w:tab w:val="left" w:leader="underscore" w:pos="8702"/>
          <w:tab w:val="left" w:leader="underscore" w:pos="9389"/>
        </w:tabs>
        <w:spacing w:before="0" w:after="0" w:line="240" w:lineRule="auto"/>
        <w:ind w:firstLine="862"/>
        <w:jc w:val="right"/>
        <w:rPr>
          <w:rFonts w:ascii="Times New Roman" w:hAnsi="Times New Roman"/>
          <w:sz w:val="28"/>
          <w:szCs w:val="28"/>
        </w:rPr>
      </w:pPr>
      <w:r w:rsidRPr="00EE509B">
        <w:rPr>
          <w:rFonts w:ascii="Times New Roman" w:hAnsi="Times New Roman"/>
          <w:sz w:val="28"/>
          <w:szCs w:val="28"/>
        </w:rPr>
        <w:t>Шемышейского района</w:t>
      </w:r>
    </w:p>
    <w:p w:rsidR="00EE509B" w:rsidRPr="00EE509B" w:rsidRDefault="00EE509B" w:rsidP="00EE509B">
      <w:pPr>
        <w:pStyle w:val="21"/>
        <w:shd w:val="clear" w:color="auto" w:fill="auto"/>
        <w:tabs>
          <w:tab w:val="left" w:leader="underscore" w:pos="8074"/>
          <w:tab w:val="left" w:leader="underscore" w:pos="8702"/>
          <w:tab w:val="left" w:leader="underscore" w:pos="9389"/>
        </w:tabs>
        <w:spacing w:before="0" w:after="0" w:line="240" w:lineRule="auto"/>
        <w:ind w:firstLine="862"/>
        <w:jc w:val="right"/>
        <w:rPr>
          <w:rFonts w:ascii="Times New Roman" w:hAnsi="Times New Roman"/>
          <w:sz w:val="28"/>
          <w:szCs w:val="28"/>
        </w:rPr>
      </w:pPr>
      <w:r w:rsidRPr="00EE509B">
        <w:rPr>
          <w:rFonts w:ascii="Times New Roman" w:hAnsi="Times New Roman"/>
          <w:sz w:val="28"/>
          <w:szCs w:val="28"/>
        </w:rPr>
        <w:t>Пензенской области</w:t>
      </w:r>
    </w:p>
    <w:p w:rsidR="00EE509B" w:rsidRPr="00EE509B" w:rsidRDefault="00EE509B" w:rsidP="00EE509B">
      <w:pPr>
        <w:pStyle w:val="21"/>
        <w:shd w:val="clear" w:color="auto" w:fill="auto"/>
        <w:tabs>
          <w:tab w:val="left" w:leader="underscore" w:pos="8074"/>
          <w:tab w:val="left" w:leader="underscore" w:pos="8702"/>
          <w:tab w:val="left" w:leader="underscore" w:pos="9389"/>
        </w:tabs>
        <w:spacing w:before="0" w:after="0" w:line="240" w:lineRule="auto"/>
        <w:ind w:firstLine="862"/>
        <w:jc w:val="right"/>
        <w:rPr>
          <w:rFonts w:ascii="Times New Roman" w:hAnsi="Times New Roman"/>
          <w:sz w:val="28"/>
          <w:szCs w:val="28"/>
        </w:rPr>
      </w:pPr>
      <w:r w:rsidRPr="00EE509B">
        <w:rPr>
          <w:rFonts w:ascii="Times New Roman" w:hAnsi="Times New Roman"/>
          <w:sz w:val="28"/>
          <w:szCs w:val="28"/>
        </w:rPr>
        <w:t>__</w:t>
      </w:r>
      <w:r w:rsidR="00890D1C">
        <w:rPr>
          <w:rFonts w:ascii="Times New Roman" w:hAnsi="Times New Roman"/>
          <w:sz w:val="28"/>
          <w:szCs w:val="28"/>
          <w:lang w:val="ru-RU"/>
        </w:rPr>
        <w:t>24.12.2018</w:t>
      </w:r>
      <w:r w:rsidR="00890D1C">
        <w:rPr>
          <w:rFonts w:ascii="Times New Roman" w:hAnsi="Times New Roman"/>
          <w:sz w:val="28"/>
          <w:szCs w:val="28"/>
        </w:rPr>
        <w:t>__</w:t>
      </w:r>
      <w:r w:rsidRPr="00EE509B">
        <w:rPr>
          <w:rFonts w:ascii="Times New Roman" w:hAnsi="Times New Roman"/>
          <w:sz w:val="28"/>
          <w:szCs w:val="28"/>
        </w:rPr>
        <w:t xml:space="preserve"> от  №</w:t>
      </w:r>
      <w:r w:rsidRPr="00EE509B">
        <w:rPr>
          <w:rFonts w:ascii="Times New Roman" w:hAnsi="Times New Roman"/>
          <w:sz w:val="28"/>
          <w:szCs w:val="28"/>
          <w:u w:val="single"/>
        </w:rPr>
        <w:t>__</w:t>
      </w:r>
      <w:r w:rsidR="00890D1C">
        <w:rPr>
          <w:rFonts w:ascii="Times New Roman" w:hAnsi="Times New Roman"/>
          <w:sz w:val="28"/>
          <w:szCs w:val="28"/>
          <w:u w:val="single"/>
          <w:lang w:val="ru-RU"/>
        </w:rPr>
        <w:t>676</w:t>
      </w:r>
    </w:p>
    <w:p w:rsidR="00EE509B" w:rsidRPr="00EE509B" w:rsidRDefault="00EE509B" w:rsidP="00EE509B">
      <w:pPr>
        <w:pStyle w:val="21"/>
        <w:shd w:val="clear" w:color="auto" w:fill="auto"/>
        <w:spacing w:before="0" w:after="0"/>
        <w:ind w:left="20"/>
        <w:rPr>
          <w:rFonts w:ascii="Times New Roman" w:hAnsi="Times New Roman"/>
          <w:b/>
          <w:sz w:val="28"/>
          <w:szCs w:val="28"/>
        </w:rPr>
      </w:pPr>
    </w:p>
    <w:p w:rsidR="00EE509B" w:rsidRPr="005211AD" w:rsidRDefault="00EE509B" w:rsidP="005211AD">
      <w:pPr>
        <w:spacing w:line="322" w:lineRule="exact"/>
        <w:ind w:left="20"/>
        <w:jc w:val="center"/>
        <w:rPr>
          <w:rFonts w:eastAsia="Calibri"/>
          <w:b/>
          <w:sz w:val="28"/>
          <w:szCs w:val="28"/>
          <w:lang w:eastAsia="en-US"/>
        </w:rPr>
      </w:pPr>
      <w:r w:rsidRPr="005211AD">
        <w:rPr>
          <w:rFonts w:eastAsia="Calibri"/>
          <w:b/>
          <w:sz w:val="28"/>
          <w:szCs w:val="28"/>
          <w:lang w:eastAsia="en-US"/>
        </w:rPr>
        <w:t>Порядок</w:t>
      </w:r>
    </w:p>
    <w:p w:rsidR="005211AD" w:rsidRDefault="00EE509B" w:rsidP="005211AD">
      <w:pPr>
        <w:spacing w:line="322" w:lineRule="exact"/>
        <w:ind w:firstLine="709"/>
        <w:jc w:val="center"/>
        <w:rPr>
          <w:b/>
          <w:sz w:val="28"/>
          <w:szCs w:val="28"/>
        </w:rPr>
      </w:pPr>
      <w:r w:rsidRPr="005211AD">
        <w:rPr>
          <w:rFonts w:eastAsia="Calibri"/>
          <w:b/>
          <w:sz w:val="28"/>
          <w:szCs w:val="28"/>
          <w:lang w:eastAsia="en-US"/>
        </w:rPr>
        <w:t xml:space="preserve">предоставления питания </w:t>
      </w:r>
      <w:r w:rsidR="005211AD" w:rsidRPr="005211AD">
        <w:rPr>
          <w:b/>
          <w:sz w:val="28"/>
          <w:szCs w:val="28"/>
        </w:rPr>
        <w:t xml:space="preserve">отдельным категориям </w:t>
      </w:r>
      <w:r w:rsidR="005211AD">
        <w:rPr>
          <w:b/>
          <w:sz w:val="28"/>
          <w:szCs w:val="28"/>
        </w:rPr>
        <w:t>о</w:t>
      </w:r>
      <w:r w:rsidR="005211AD" w:rsidRPr="005211AD">
        <w:rPr>
          <w:b/>
          <w:sz w:val="28"/>
          <w:szCs w:val="28"/>
        </w:rPr>
        <w:t>бучающихся общеобразовательных учреждений Шемышейского района</w:t>
      </w:r>
    </w:p>
    <w:p w:rsidR="00EE509B" w:rsidRPr="005211AD" w:rsidRDefault="005211AD" w:rsidP="005211AD">
      <w:pPr>
        <w:spacing w:line="322" w:lineRule="exact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211AD">
        <w:rPr>
          <w:b/>
          <w:sz w:val="28"/>
          <w:szCs w:val="28"/>
        </w:rPr>
        <w:t>Пензенской области</w:t>
      </w:r>
    </w:p>
    <w:p w:rsidR="00EE509B" w:rsidRPr="00EE509B" w:rsidRDefault="00EE509B" w:rsidP="00EE509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509B">
        <w:rPr>
          <w:rFonts w:eastAsia="Calibri"/>
          <w:sz w:val="28"/>
          <w:szCs w:val="28"/>
          <w:lang w:eastAsia="en-US"/>
        </w:rPr>
        <w:t xml:space="preserve">1.  Настоящий Порядок разработан в целях </w:t>
      </w:r>
      <w:r w:rsidR="005211AD">
        <w:rPr>
          <w:rFonts w:eastAsia="Calibri"/>
          <w:sz w:val="28"/>
          <w:szCs w:val="28"/>
          <w:lang w:eastAsia="en-US"/>
        </w:rPr>
        <w:t xml:space="preserve">организации горячего питания  </w:t>
      </w:r>
      <w:r w:rsidRPr="00EE509B">
        <w:rPr>
          <w:rFonts w:eastAsia="Calibri"/>
          <w:sz w:val="28"/>
          <w:szCs w:val="28"/>
          <w:lang w:eastAsia="en-US"/>
        </w:rPr>
        <w:t>отдельным категориям обучающихся общеобразовательных учреждений Шемышейского района во вре</w:t>
      </w:r>
      <w:r w:rsidR="00113DB3">
        <w:rPr>
          <w:rFonts w:eastAsia="Calibri"/>
          <w:sz w:val="28"/>
          <w:szCs w:val="28"/>
          <w:lang w:eastAsia="en-US"/>
        </w:rPr>
        <w:t>мя учебного процесса</w:t>
      </w:r>
      <w:r w:rsidRPr="00EE509B">
        <w:rPr>
          <w:rFonts w:eastAsia="Calibri"/>
          <w:sz w:val="28"/>
          <w:szCs w:val="28"/>
          <w:lang w:eastAsia="en-US"/>
        </w:rPr>
        <w:t>.</w:t>
      </w:r>
    </w:p>
    <w:p w:rsidR="00EE509B" w:rsidRPr="00EE509B" w:rsidRDefault="00EE509B" w:rsidP="00EE509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509B">
        <w:rPr>
          <w:rFonts w:eastAsia="Calibri"/>
          <w:sz w:val="28"/>
          <w:szCs w:val="28"/>
          <w:lang w:eastAsia="en-US"/>
        </w:rPr>
        <w:t xml:space="preserve">2. Настоящий Порядок определяет и устанавливает условия предоставления </w:t>
      </w:r>
      <w:r w:rsidR="005211AD">
        <w:rPr>
          <w:rFonts w:eastAsia="Calibri"/>
          <w:sz w:val="28"/>
          <w:szCs w:val="28"/>
          <w:lang w:eastAsia="en-US"/>
        </w:rPr>
        <w:t>горячего</w:t>
      </w:r>
      <w:r w:rsidRPr="00EE509B">
        <w:rPr>
          <w:rFonts w:eastAsia="Calibri"/>
          <w:sz w:val="28"/>
          <w:szCs w:val="28"/>
          <w:lang w:eastAsia="en-US"/>
        </w:rPr>
        <w:t xml:space="preserve"> питания обучающимся общеобразовательных учреждений за счет субсидии из местного бюджета в рамках реализации муниципальной программы «Развитие системы образования Шемышейского района на 2014-2020 годы», утвержденной постановлением администрации  Шемышейского района № 881 от 01.11.2013 (согласно пп.</w:t>
      </w:r>
      <w:r w:rsidR="005211AD">
        <w:rPr>
          <w:rFonts w:eastAsia="Calibri"/>
          <w:sz w:val="28"/>
          <w:szCs w:val="28"/>
          <w:lang w:eastAsia="en-US"/>
        </w:rPr>
        <w:t xml:space="preserve">2.1, </w:t>
      </w:r>
      <w:r w:rsidRPr="00EE509B">
        <w:rPr>
          <w:rFonts w:eastAsia="Calibri"/>
          <w:sz w:val="28"/>
          <w:szCs w:val="28"/>
          <w:lang w:eastAsia="en-US"/>
        </w:rPr>
        <w:t>2.2. п. 2 настоящего постановления).</w:t>
      </w:r>
    </w:p>
    <w:p w:rsidR="00EE509B" w:rsidRPr="00EE509B" w:rsidRDefault="00EE509B" w:rsidP="00EE509B">
      <w:pPr>
        <w:numPr>
          <w:ilvl w:val="0"/>
          <w:numId w:val="18"/>
        </w:numPr>
        <w:tabs>
          <w:tab w:val="left" w:pos="1336"/>
        </w:tabs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E509B">
        <w:rPr>
          <w:rFonts w:eastAsia="Calibri"/>
          <w:sz w:val="28"/>
          <w:szCs w:val="28"/>
          <w:lang w:eastAsia="en-US"/>
        </w:rPr>
        <w:t xml:space="preserve">Для получения </w:t>
      </w:r>
      <w:r w:rsidR="005211AD">
        <w:rPr>
          <w:rFonts w:eastAsia="Calibri"/>
          <w:sz w:val="28"/>
          <w:szCs w:val="28"/>
          <w:lang w:eastAsia="en-US"/>
        </w:rPr>
        <w:t>горячего</w:t>
      </w:r>
      <w:r w:rsidRPr="00EE509B">
        <w:rPr>
          <w:rFonts w:eastAsia="Calibri"/>
          <w:sz w:val="28"/>
          <w:szCs w:val="28"/>
          <w:lang w:eastAsia="en-US"/>
        </w:rPr>
        <w:t xml:space="preserve"> питания родители (законные представители) обучающихся из семей </w:t>
      </w:r>
      <w:r w:rsidR="005211AD">
        <w:rPr>
          <w:rFonts w:eastAsia="Calibri"/>
          <w:sz w:val="28"/>
          <w:szCs w:val="28"/>
          <w:lang w:eastAsia="en-US"/>
        </w:rPr>
        <w:t>определенных</w:t>
      </w:r>
      <w:r w:rsidRPr="00EE509B">
        <w:rPr>
          <w:rFonts w:eastAsia="Calibri"/>
          <w:sz w:val="28"/>
          <w:szCs w:val="28"/>
          <w:lang w:eastAsia="en-US"/>
        </w:rPr>
        <w:t xml:space="preserve"> категорий обращаются с заявлением на имя начальника Управления образования администрации Шемышейского района Пензенской области (далее – Управление образования) с приложением документов, подтверждающих право на получение </w:t>
      </w:r>
      <w:r w:rsidR="005211AD">
        <w:rPr>
          <w:rFonts w:eastAsia="Calibri"/>
          <w:sz w:val="28"/>
          <w:szCs w:val="28"/>
          <w:lang w:eastAsia="en-US"/>
        </w:rPr>
        <w:t>горячего питания</w:t>
      </w:r>
      <w:r w:rsidRPr="00EE509B">
        <w:rPr>
          <w:rFonts w:eastAsia="Calibri"/>
          <w:sz w:val="28"/>
          <w:szCs w:val="28"/>
          <w:lang w:eastAsia="en-US"/>
        </w:rPr>
        <w:t>.</w:t>
      </w:r>
    </w:p>
    <w:p w:rsidR="00EE509B" w:rsidRPr="00EE509B" w:rsidRDefault="00EE509B" w:rsidP="00EE509B">
      <w:pPr>
        <w:numPr>
          <w:ilvl w:val="0"/>
          <w:numId w:val="18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E509B">
        <w:rPr>
          <w:rFonts w:eastAsia="Calibri"/>
          <w:sz w:val="28"/>
          <w:szCs w:val="28"/>
          <w:lang w:eastAsia="en-US"/>
        </w:rPr>
        <w:t xml:space="preserve">Решение о предоставлении </w:t>
      </w:r>
      <w:r w:rsidR="005211AD">
        <w:rPr>
          <w:rFonts w:eastAsia="Calibri"/>
          <w:sz w:val="28"/>
          <w:szCs w:val="28"/>
          <w:lang w:eastAsia="en-US"/>
        </w:rPr>
        <w:t>горячего</w:t>
      </w:r>
      <w:r w:rsidRPr="00EE509B">
        <w:rPr>
          <w:rFonts w:eastAsia="Calibri"/>
          <w:sz w:val="28"/>
          <w:szCs w:val="28"/>
          <w:lang w:eastAsia="en-US"/>
        </w:rPr>
        <w:t xml:space="preserve"> питания (или об отказе) принимает начальник Управления образования в срок не позднее 5 рабочих дней со дня получения всех документов и оформляет соответствующим приказом.</w:t>
      </w:r>
    </w:p>
    <w:p w:rsidR="00EE509B" w:rsidRPr="000C48A8" w:rsidRDefault="00EE509B" w:rsidP="00EE509B">
      <w:pPr>
        <w:numPr>
          <w:ilvl w:val="0"/>
          <w:numId w:val="18"/>
        </w:numPr>
        <w:tabs>
          <w:tab w:val="left" w:pos="1235"/>
        </w:tabs>
        <w:ind w:left="0"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E509B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Право </w:t>
      </w:r>
      <w:r w:rsidRPr="000C48A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на получение </w:t>
      </w:r>
      <w:r w:rsidR="005211A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права</w:t>
      </w:r>
      <w:r w:rsidRPr="000C48A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на </w:t>
      </w:r>
      <w:r w:rsidR="005211AD">
        <w:rPr>
          <w:rFonts w:eastAsia="Calibri"/>
          <w:sz w:val="28"/>
          <w:szCs w:val="28"/>
          <w:lang w:eastAsia="en-US"/>
        </w:rPr>
        <w:t>горячее</w:t>
      </w:r>
      <w:r w:rsidR="005211AD" w:rsidRPr="000C48A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0C48A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питание в общеобразовательном учреждении имеют </w:t>
      </w:r>
      <w:r w:rsidRPr="000C48A8">
        <w:rPr>
          <w:rFonts w:eastAsia="Calibri"/>
          <w:iCs/>
          <w:sz w:val="28"/>
          <w:szCs w:val="28"/>
          <w:lang w:eastAsia="en-US"/>
        </w:rPr>
        <w:t>дети и семьи, перечисленные в пункте 2 настоящего постановления.</w:t>
      </w:r>
    </w:p>
    <w:p w:rsidR="00EE509B" w:rsidRPr="000C48A8" w:rsidRDefault="00EE509B" w:rsidP="000C48A8">
      <w:pPr>
        <w:numPr>
          <w:ilvl w:val="0"/>
          <w:numId w:val="18"/>
        </w:numPr>
        <w:shd w:val="clear" w:color="auto" w:fill="FFFFFF"/>
        <w:tabs>
          <w:tab w:val="left" w:pos="1235"/>
        </w:tabs>
        <w:spacing w:line="322" w:lineRule="exact"/>
        <w:ind w:left="0"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0C48A8">
        <w:rPr>
          <w:rFonts w:eastAsia="Calibri"/>
          <w:iCs/>
          <w:sz w:val="28"/>
          <w:szCs w:val="28"/>
          <w:lang w:eastAsia="en-US"/>
        </w:rPr>
        <w:t xml:space="preserve"> Основанием для предоставления </w:t>
      </w:r>
      <w:r w:rsidR="005211AD">
        <w:rPr>
          <w:rFonts w:eastAsia="Calibri"/>
          <w:sz w:val="28"/>
          <w:szCs w:val="28"/>
          <w:lang w:eastAsia="en-US"/>
        </w:rPr>
        <w:t>горячего</w:t>
      </w:r>
      <w:r w:rsidRPr="000C48A8">
        <w:rPr>
          <w:rFonts w:eastAsia="Calibri"/>
          <w:iCs/>
          <w:sz w:val="28"/>
          <w:szCs w:val="28"/>
          <w:lang w:eastAsia="en-US"/>
        </w:rPr>
        <w:t xml:space="preserve"> питания обучающимся в общеобразовательных учреждениях Шемышейского района являются следующие документы:</w:t>
      </w:r>
    </w:p>
    <w:p w:rsidR="00EE509B" w:rsidRPr="000C48A8" w:rsidRDefault="00EE509B" w:rsidP="000C48A8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0C48A8">
        <w:rPr>
          <w:rFonts w:eastAsia="Calibri"/>
          <w:iCs/>
          <w:sz w:val="28"/>
          <w:szCs w:val="28"/>
          <w:lang w:eastAsia="en-US"/>
        </w:rPr>
        <w:t xml:space="preserve">- </w:t>
      </w:r>
      <w:r w:rsidR="0098473A" w:rsidRPr="000C48A8">
        <w:rPr>
          <w:rFonts w:eastAsia="Calibri"/>
          <w:iCs/>
          <w:sz w:val="28"/>
          <w:szCs w:val="28"/>
          <w:lang w:eastAsia="en-US"/>
        </w:rPr>
        <w:t xml:space="preserve">для </w:t>
      </w:r>
      <w:r w:rsidRPr="000C48A8">
        <w:rPr>
          <w:rFonts w:eastAsia="Calibri"/>
          <w:iCs/>
          <w:sz w:val="28"/>
          <w:szCs w:val="28"/>
          <w:lang w:eastAsia="en-US"/>
        </w:rPr>
        <w:t>обучающи</w:t>
      </w:r>
      <w:r w:rsidR="0098473A" w:rsidRPr="000C48A8">
        <w:rPr>
          <w:rFonts w:eastAsia="Calibri"/>
          <w:iCs/>
          <w:sz w:val="28"/>
          <w:szCs w:val="28"/>
          <w:lang w:eastAsia="en-US"/>
        </w:rPr>
        <w:t>х</w:t>
      </w:r>
      <w:r w:rsidRPr="000C48A8">
        <w:rPr>
          <w:rFonts w:eastAsia="Calibri"/>
          <w:iCs/>
          <w:sz w:val="28"/>
          <w:szCs w:val="28"/>
          <w:lang w:eastAsia="en-US"/>
        </w:rPr>
        <w:t>ся по адаптированным основным общеобразовательным программам: заявление родителей (законных представителей), заключение ПМПК</w:t>
      </w:r>
      <w:r w:rsidR="0098473A" w:rsidRPr="000C48A8">
        <w:rPr>
          <w:rFonts w:eastAsia="Calibri"/>
          <w:iCs/>
          <w:sz w:val="28"/>
          <w:szCs w:val="28"/>
          <w:lang w:eastAsia="en-US"/>
        </w:rPr>
        <w:t xml:space="preserve"> (психолого-медико-педагогическая комиссия)</w:t>
      </w:r>
      <w:r w:rsidRPr="000C48A8">
        <w:rPr>
          <w:rFonts w:eastAsia="Calibri"/>
          <w:iCs/>
          <w:sz w:val="28"/>
          <w:szCs w:val="28"/>
          <w:lang w:eastAsia="en-US"/>
        </w:rPr>
        <w:t>, копия СНИЛС</w:t>
      </w:r>
      <w:r w:rsidR="000C48A8" w:rsidRPr="000C48A8">
        <w:rPr>
          <w:rFonts w:eastAsia="Calibri"/>
          <w:iCs/>
          <w:sz w:val="28"/>
          <w:szCs w:val="28"/>
          <w:lang w:eastAsia="en-US"/>
        </w:rPr>
        <w:t xml:space="preserve"> (</w:t>
      </w:r>
      <w:r w:rsidR="000C48A8" w:rsidRPr="000C48A8">
        <w:rPr>
          <w:rFonts w:eastAsia="Calibri"/>
          <w:sz w:val="28"/>
          <w:szCs w:val="28"/>
        </w:rPr>
        <w:t>страховой номер индивидуального лицевого счета</w:t>
      </w:r>
      <w:r w:rsidRPr="000C48A8">
        <w:rPr>
          <w:rFonts w:eastAsia="Calibri"/>
          <w:iCs/>
          <w:sz w:val="28"/>
          <w:szCs w:val="28"/>
          <w:lang w:eastAsia="en-US"/>
        </w:rPr>
        <w:t>;</w:t>
      </w:r>
    </w:p>
    <w:p w:rsidR="00EE509B" w:rsidRPr="00EE509B" w:rsidRDefault="00EE509B" w:rsidP="000C48A8">
      <w:pPr>
        <w:shd w:val="clear" w:color="auto" w:fill="FFFFFF"/>
        <w:tabs>
          <w:tab w:val="left" w:pos="1235"/>
        </w:tabs>
        <w:spacing w:line="322" w:lineRule="exact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0C48A8">
        <w:rPr>
          <w:rFonts w:eastAsia="Calibri"/>
          <w:iCs/>
          <w:sz w:val="28"/>
          <w:szCs w:val="28"/>
          <w:lang w:eastAsia="en-US"/>
        </w:rPr>
        <w:t xml:space="preserve">- </w:t>
      </w:r>
      <w:r w:rsidR="000C48A8">
        <w:rPr>
          <w:rFonts w:eastAsia="Calibri"/>
          <w:iCs/>
          <w:sz w:val="28"/>
          <w:szCs w:val="28"/>
          <w:lang w:eastAsia="en-US"/>
        </w:rPr>
        <w:t xml:space="preserve">для </w:t>
      </w:r>
      <w:r w:rsidRPr="000C48A8">
        <w:rPr>
          <w:rFonts w:eastAsia="Calibri"/>
          <w:iCs/>
          <w:sz w:val="28"/>
          <w:szCs w:val="28"/>
          <w:lang w:eastAsia="en-US"/>
        </w:rPr>
        <w:t>дет</w:t>
      </w:r>
      <w:r w:rsidR="000C48A8">
        <w:rPr>
          <w:rFonts w:eastAsia="Calibri"/>
          <w:iCs/>
          <w:sz w:val="28"/>
          <w:szCs w:val="28"/>
          <w:lang w:eastAsia="en-US"/>
        </w:rPr>
        <w:t>ей</w:t>
      </w:r>
      <w:r w:rsidRPr="000C48A8">
        <w:rPr>
          <w:rFonts w:eastAsia="Calibri"/>
          <w:iCs/>
          <w:sz w:val="28"/>
          <w:szCs w:val="28"/>
          <w:lang w:eastAsia="en-US"/>
        </w:rPr>
        <w:t xml:space="preserve"> </w:t>
      </w:r>
      <w:r w:rsidR="000C48A8">
        <w:rPr>
          <w:rFonts w:eastAsia="Calibri"/>
          <w:iCs/>
          <w:sz w:val="28"/>
          <w:szCs w:val="28"/>
          <w:lang w:eastAsia="en-US"/>
        </w:rPr>
        <w:t xml:space="preserve">из </w:t>
      </w:r>
      <w:r w:rsidRPr="000C48A8">
        <w:rPr>
          <w:rFonts w:eastAsia="Calibri"/>
          <w:iCs/>
          <w:sz w:val="28"/>
          <w:szCs w:val="28"/>
          <w:lang w:eastAsia="en-US"/>
        </w:rPr>
        <w:t>семей, в которых воспитывается 5 и более</w:t>
      </w:r>
      <w:r w:rsidR="000C48A8">
        <w:rPr>
          <w:rFonts w:eastAsia="Calibri"/>
          <w:iCs/>
          <w:sz w:val="28"/>
          <w:szCs w:val="28"/>
          <w:lang w:eastAsia="en-US"/>
        </w:rPr>
        <w:t xml:space="preserve"> детей, из которых не менее 2 </w:t>
      </w:r>
      <w:r w:rsidRPr="000C48A8">
        <w:rPr>
          <w:rFonts w:eastAsia="Calibri"/>
          <w:iCs/>
          <w:sz w:val="28"/>
          <w:szCs w:val="28"/>
          <w:lang w:eastAsia="en-US"/>
        </w:rPr>
        <w:t>школьного</w:t>
      </w:r>
      <w:r w:rsidRPr="00EE509B">
        <w:rPr>
          <w:rFonts w:eastAsia="Calibri"/>
          <w:iCs/>
          <w:sz w:val="28"/>
          <w:szCs w:val="28"/>
          <w:lang w:eastAsia="en-US"/>
        </w:rPr>
        <w:t xml:space="preserve"> </w:t>
      </w:r>
      <w:r w:rsidR="000C48A8">
        <w:rPr>
          <w:rFonts w:eastAsia="Calibri"/>
          <w:iCs/>
          <w:sz w:val="28"/>
          <w:szCs w:val="28"/>
          <w:lang w:eastAsia="en-US"/>
        </w:rPr>
        <w:t>и(</w:t>
      </w:r>
      <w:r w:rsidRPr="00EE509B">
        <w:rPr>
          <w:rFonts w:eastAsia="Calibri"/>
          <w:iCs/>
          <w:sz w:val="28"/>
          <w:szCs w:val="28"/>
          <w:lang w:eastAsia="en-US"/>
        </w:rPr>
        <w:t>или</w:t>
      </w:r>
      <w:r w:rsidR="000C48A8">
        <w:rPr>
          <w:rFonts w:eastAsia="Calibri"/>
          <w:iCs/>
          <w:sz w:val="28"/>
          <w:szCs w:val="28"/>
          <w:lang w:eastAsia="en-US"/>
        </w:rPr>
        <w:t>)</w:t>
      </w:r>
      <w:r w:rsidRPr="00EE509B">
        <w:rPr>
          <w:rFonts w:eastAsia="Calibri"/>
          <w:iCs/>
          <w:sz w:val="28"/>
          <w:szCs w:val="28"/>
          <w:lang w:eastAsia="en-US"/>
        </w:rPr>
        <w:t xml:space="preserve"> </w:t>
      </w:r>
      <w:r w:rsidR="000C48A8">
        <w:rPr>
          <w:rFonts w:eastAsia="Calibri"/>
          <w:iCs/>
          <w:sz w:val="28"/>
          <w:szCs w:val="28"/>
          <w:lang w:eastAsia="en-US"/>
        </w:rPr>
        <w:t>до</w:t>
      </w:r>
      <w:r w:rsidRPr="00EE509B">
        <w:rPr>
          <w:rFonts w:eastAsia="Calibri"/>
          <w:iCs/>
          <w:sz w:val="28"/>
          <w:szCs w:val="28"/>
          <w:lang w:eastAsia="en-US"/>
        </w:rPr>
        <w:t>школьного возраста: заявление родителей (законных представителей), справка о составе семьи, справка из образовательного учреждения об обучении, справка из дошкольного учреждения о нахождении под присмотром, копия СНИЛС;</w:t>
      </w:r>
    </w:p>
    <w:p w:rsidR="00EE509B" w:rsidRPr="00EE509B" w:rsidRDefault="00EE509B" w:rsidP="00EE509B">
      <w:pPr>
        <w:shd w:val="clear" w:color="auto" w:fill="FFFFFF"/>
        <w:tabs>
          <w:tab w:val="left" w:pos="1235"/>
        </w:tabs>
        <w:spacing w:line="322" w:lineRule="exact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E509B">
        <w:rPr>
          <w:rFonts w:eastAsia="Calibri"/>
          <w:iCs/>
          <w:sz w:val="28"/>
          <w:szCs w:val="28"/>
          <w:lang w:eastAsia="en-US"/>
        </w:rPr>
        <w:lastRenderedPageBreak/>
        <w:t>- детям из семей, стоящих на учете в ДЕСОП: заявление родителей, сведения из органа соц</w:t>
      </w:r>
      <w:r w:rsidR="000C48A8">
        <w:rPr>
          <w:rFonts w:eastAsia="Calibri"/>
          <w:iCs/>
          <w:sz w:val="28"/>
          <w:szCs w:val="28"/>
          <w:lang w:eastAsia="en-US"/>
        </w:rPr>
        <w:t xml:space="preserve">иальной </w:t>
      </w:r>
      <w:r w:rsidRPr="00EE509B">
        <w:rPr>
          <w:rFonts w:eastAsia="Calibri"/>
          <w:iCs/>
          <w:sz w:val="28"/>
          <w:szCs w:val="28"/>
          <w:lang w:eastAsia="en-US"/>
        </w:rPr>
        <w:t>защиты</w:t>
      </w:r>
      <w:r w:rsidR="000C48A8">
        <w:rPr>
          <w:rFonts w:eastAsia="Calibri"/>
          <w:iCs/>
          <w:sz w:val="28"/>
          <w:szCs w:val="28"/>
          <w:lang w:eastAsia="en-US"/>
        </w:rPr>
        <w:t xml:space="preserve"> населения Шемышейского района Пензенской области</w:t>
      </w:r>
      <w:r w:rsidRPr="00EE509B">
        <w:rPr>
          <w:rFonts w:eastAsia="Calibri"/>
          <w:iCs/>
          <w:sz w:val="28"/>
          <w:szCs w:val="28"/>
          <w:lang w:eastAsia="en-US"/>
        </w:rPr>
        <w:t xml:space="preserve">, копия СНИЛС. </w:t>
      </w:r>
    </w:p>
    <w:p w:rsidR="00EE509B" w:rsidRPr="00EE509B" w:rsidRDefault="00EE509B" w:rsidP="00EE509B">
      <w:pPr>
        <w:shd w:val="clear" w:color="auto" w:fill="FFFFFF"/>
        <w:tabs>
          <w:tab w:val="left" w:pos="1235"/>
        </w:tabs>
        <w:spacing w:line="322" w:lineRule="exact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E509B">
        <w:rPr>
          <w:rFonts w:eastAsia="Calibri"/>
          <w:iCs/>
          <w:sz w:val="28"/>
          <w:szCs w:val="28"/>
          <w:lang w:eastAsia="en-US"/>
        </w:rPr>
        <w:t>- детям, проживающим в семьях, состоящих на учете в органе социальной защиты населения Шемышейского района, как семья, находящаяся на ранней стадии семейного неблагополучия: заявление родителей, сведения из органа соц</w:t>
      </w:r>
      <w:r w:rsidR="000C48A8">
        <w:rPr>
          <w:rFonts w:eastAsia="Calibri"/>
          <w:iCs/>
          <w:sz w:val="28"/>
          <w:szCs w:val="28"/>
          <w:lang w:eastAsia="en-US"/>
        </w:rPr>
        <w:t xml:space="preserve">иальной </w:t>
      </w:r>
      <w:r w:rsidRPr="00EE509B">
        <w:rPr>
          <w:rFonts w:eastAsia="Calibri"/>
          <w:iCs/>
          <w:sz w:val="28"/>
          <w:szCs w:val="28"/>
          <w:lang w:eastAsia="en-US"/>
        </w:rPr>
        <w:t>защиты</w:t>
      </w:r>
      <w:r w:rsidR="000C48A8">
        <w:rPr>
          <w:rFonts w:eastAsia="Calibri"/>
          <w:iCs/>
          <w:sz w:val="28"/>
          <w:szCs w:val="28"/>
          <w:lang w:eastAsia="en-US"/>
        </w:rPr>
        <w:t xml:space="preserve"> населения Шемышейского района Пензенской области</w:t>
      </w:r>
      <w:r w:rsidRPr="00EE509B">
        <w:rPr>
          <w:rFonts w:eastAsia="Calibri"/>
          <w:iCs/>
          <w:sz w:val="28"/>
          <w:szCs w:val="28"/>
          <w:lang w:eastAsia="en-US"/>
        </w:rPr>
        <w:t xml:space="preserve">, копия СНИЛС. </w:t>
      </w:r>
    </w:p>
    <w:p w:rsidR="000C48A8" w:rsidRDefault="00EE509B" w:rsidP="00EE509B">
      <w:pPr>
        <w:shd w:val="clear" w:color="auto" w:fill="FFFFFF"/>
        <w:tabs>
          <w:tab w:val="left" w:pos="1235"/>
        </w:tabs>
        <w:spacing w:line="322" w:lineRule="exact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E509B">
        <w:rPr>
          <w:rFonts w:eastAsia="Calibri"/>
          <w:iCs/>
          <w:sz w:val="28"/>
          <w:szCs w:val="28"/>
          <w:lang w:eastAsia="en-US"/>
        </w:rPr>
        <w:t xml:space="preserve">7. Право на предоставление </w:t>
      </w:r>
      <w:r w:rsidR="005211AD">
        <w:rPr>
          <w:rFonts w:eastAsia="Calibri"/>
          <w:sz w:val="28"/>
          <w:szCs w:val="28"/>
          <w:lang w:eastAsia="en-US"/>
        </w:rPr>
        <w:t>горячего</w:t>
      </w:r>
      <w:r w:rsidR="005211AD" w:rsidRPr="00EE509B">
        <w:rPr>
          <w:rFonts w:eastAsia="Calibri"/>
          <w:iCs/>
          <w:sz w:val="28"/>
          <w:szCs w:val="28"/>
          <w:lang w:eastAsia="en-US"/>
        </w:rPr>
        <w:t xml:space="preserve"> </w:t>
      </w:r>
      <w:r w:rsidR="005211AD">
        <w:rPr>
          <w:rFonts w:eastAsia="Calibri"/>
          <w:iCs/>
          <w:sz w:val="28"/>
          <w:szCs w:val="28"/>
          <w:lang w:eastAsia="en-US"/>
        </w:rPr>
        <w:t xml:space="preserve">питания </w:t>
      </w:r>
      <w:r w:rsidRPr="00EE509B">
        <w:rPr>
          <w:rFonts w:eastAsia="Calibri"/>
          <w:iCs/>
          <w:sz w:val="28"/>
          <w:szCs w:val="28"/>
          <w:lang w:eastAsia="en-US"/>
        </w:rPr>
        <w:t xml:space="preserve">утрачивается в случае: </w:t>
      </w:r>
    </w:p>
    <w:p w:rsidR="00C362F2" w:rsidRDefault="000C48A8" w:rsidP="00EE509B">
      <w:pPr>
        <w:shd w:val="clear" w:color="auto" w:fill="FFFFFF"/>
        <w:tabs>
          <w:tab w:val="left" w:pos="1235"/>
        </w:tabs>
        <w:spacing w:line="322" w:lineRule="exact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 xml:space="preserve">- </w:t>
      </w:r>
      <w:r w:rsidRPr="00EE509B">
        <w:rPr>
          <w:rFonts w:eastAsia="Calibri"/>
          <w:iCs/>
          <w:sz w:val="28"/>
          <w:szCs w:val="28"/>
          <w:lang w:eastAsia="en-US"/>
        </w:rPr>
        <w:t>отсутствия обучающегося в общеобразовательном учреждении</w:t>
      </w:r>
      <w:r w:rsidR="00C362F2">
        <w:rPr>
          <w:rFonts w:eastAsia="Calibri"/>
          <w:iCs/>
          <w:sz w:val="28"/>
          <w:szCs w:val="28"/>
          <w:lang w:eastAsia="en-US"/>
        </w:rPr>
        <w:t>;</w:t>
      </w:r>
    </w:p>
    <w:p w:rsidR="00C362F2" w:rsidRDefault="00C362F2" w:rsidP="00EE509B">
      <w:pPr>
        <w:shd w:val="clear" w:color="auto" w:fill="FFFFFF"/>
        <w:tabs>
          <w:tab w:val="left" w:pos="1235"/>
        </w:tabs>
        <w:spacing w:line="322" w:lineRule="exact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 xml:space="preserve">- </w:t>
      </w:r>
      <w:r w:rsidR="000C48A8" w:rsidRPr="00EE509B">
        <w:rPr>
          <w:rFonts w:eastAsia="Calibri"/>
          <w:iCs/>
          <w:sz w:val="28"/>
          <w:szCs w:val="28"/>
          <w:lang w:eastAsia="en-US"/>
        </w:rPr>
        <w:t>отказа (в письменной форме) от предлагаемых завтраков или обедов</w:t>
      </w:r>
      <w:r>
        <w:rPr>
          <w:rFonts w:eastAsia="Calibri"/>
          <w:iCs/>
          <w:sz w:val="28"/>
          <w:szCs w:val="28"/>
          <w:lang w:eastAsia="en-US"/>
        </w:rPr>
        <w:t>;</w:t>
      </w:r>
    </w:p>
    <w:p w:rsidR="00C362F2" w:rsidRDefault="00C362F2" w:rsidP="00EE509B">
      <w:pPr>
        <w:shd w:val="clear" w:color="auto" w:fill="FFFFFF"/>
        <w:tabs>
          <w:tab w:val="left" w:pos="1235"/>
        </w:tabs>
        <w:spacing w:line="322" w:lineRule="exact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>-</w:t>
      </w:r>
      <w:r w:rsidR="000C48A8" w:rsidRPr="00EE509B">
        <w:rPr>
          <w:rFonts w:eastAsia="Calibri"/>
          <w:iCs/>
          <w:sz w:val="28"/>
          <w:szCs w:val="28"/>
          <w:lang w:eastAsia="en-US"/>
        </w:rPr>
        <w:t xml:space="preserve"> </w:t>
      </w:r>
      <w:r w:rsidR="00EE509B" w:rsidRPr="00EE509B">
        <w:rPr>
          <w:rFonts w:eastAsia="Calibri"/>
          <w:iCs/>
          <w:sz w:val="28"/>
          <w:szCs w:val="28"/>
          <w:lang w:eastAsia="en-US"/>
        </w:rPr>
        <w:t>отчисления обучающегося из общеобразовательного учреждения,</w:t>
      </w:r>
    </w:p>
    <w:p w:rsidR="00EE509B" w:rsidRPr="00EE509B" w:rsidRDefault="00C362F2" w:rsidP="00EE509B">
      <w:pPr>
        <w:shd w:val="clear" w:color="auto" w:fill="FFFFFF"/>
        <w:tabs>
          <w:tab w:val="left" w:pos="1235"/>
        </w:tabs>
        <w:spacing w:line="322" w:lineRule="exact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>-</w:t>
      </w:r>
      <w:r w:rsidR="00EE509B" w:rsidRPr="00EE509B">
        <w:rPr>
          <w:rFonts w:eastAsia="Calibri"/>
          <w:iCs/>
          <w:sz w:val="28"/>
          <w:szCs w:val="28"/>
          <w:lang w:eastAsia="en-US"/>
        </w:rPr>
        <w:t xml:space="preserve"> получения сведений из органов социальной защиты </w:t>
      </w:r>
      <w:r>
        <w:rPr>
          <w:rFonts w:eastAsia="Calibri"/>
          <w:iCs/>
          <w:sz w:val="28"/>
          <w:szCs w:val="28"/>
          <w:lang w:eastAsia="en-US"/>
        </w:rPr>
        <w:t xml:space="preserve">населения Шемышейского района Пензенской области </w:t>
      </w:r>
      <w:r w:rsidR="00EE509B" w:rsidRPr="00EE509B">
        <w:rPr>
          <w:rFonts w:eastAsia="Calibri"/>
          <w:iCs/>
          <w:sz w:val="28"/>
          <w:szCs w:val="28"/>
          <w:lang w:eastAsia="en-US"/>
        </w:rPr>
        <w:t xml:space="preserve">о снятии с учета ДЕСОП или </w:t>
      </w:r>
      <w:r>
        <w:rPr>
          <w:rFonts w:eastAsia="Calibri"/>
          <w:iCs/>
          <w:sz w:val="28"/>
          <w:szCs w:val="28"/>
          <w:lang w:eastAsia="en-US"/>
        </w:rPr>
        <w:t>РССН</w:t>
      </w:r>
      <w:r w:rsidR="00EE509B" w:rsidRPr="00EE509B">
        <w:rPr>
          <w:rFonts w:eastAsia="Calibri"/>
          <w:iCs/>
          <w:sz w:val="28"/>
          <w:szCs w:val="28"/>
          <w:lang w:eastAsia="en-US"/>
        </w:rPr>
        <w:t>.</w:t>
      </w:r>
    </w:p>
    <w:p w:rsidR="00EE509B" w:rsidRPr="00EE509B" w:rsidRDefault="00C362F2" w:rsidP="00EE509B">
      <w:pPr>
        <w:tabs>
          <w:tab w:val="left" w:pos="129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>8</w:t>
      </w:r>
      <w:r w:rsidR="00EE509B" w:rsidRPr="00EE509B">
        <w:rPr>
          <w:rFonts w:eastAsia="Calibri"/>
          <w:iCs/>
          <w:sz w:val="28"/>
          <w:szCs w:val="28"/>
          <w:lang w:eastAsia="en-US"/>
        </w:rPr>
        <w:t xml:space="preserve">. </w:t>
      </w:r>
      <w:r w:rsidR="00EE509B" w:rsidRPr="00EE509B">
        <w:rPr>
          <w:rFonts w:eastAsia="Calibri"/>
          <w:sz w:val="28"/>
          <w:szCs w:val="28"/>
          <w:lang w:eastAsia="en-US"/>
        </w:rPr>
        <w:t xml:space="preserve"> Управление образования вправе корректировать во время учебного года </w:t>
      </w:r>
      <w:r>
        <w:rPr>
          <w:rFonts w:eastAsia="Calibri"/>
          <w:sz w:val="28"/>
          <w:szCs w:val="28"/>
          <w:lang w:eastAsia="en-US"/>
        </w:rPr>
        <w:t>количество</w:t>
      </w:r>
      <w:r w:rsidR="00EE509B" w:rsidRPr="00EE509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="00EE509B" w:rsidRPr="00EE509B">
        <w:rPr>
          <w:rFonts w:eastAsia="Calibri"/>
          <w:sz w:val="28"/>
          <w:szCs w:val="28"/>
          <w:lang w:eastAsia="en-US"/>
        </w:rPr>
        <w:t xml:space="preserve">, получающих </w:t>
      </w:r>
      <w:r w:rsidR="005211AD">
        <w:rPr>
          <w:rFonts w:eastAsia="Calibri"/>
          <w:sz w:val="28"/>
          <w:szCs w:val="28"/>
          <w:lang w:eastAsia="en-US"/>
        </w:rPr>
        <w:t>горячее</w:t>
      </w:r>
      <w:r w:rsidR="00EE509B" w:rsidRPr="00EE509B">
        <w:rPr>
          <w:rFonts w:eastAsia="Calibri"/>
          <w:sz w:val="28"/>
          <w:szCs w:val="28"/>
          <w:lang w:eastAsia="en-US"/>
        </w:rPr>
        <w:t xml:space="preserve"> питание, при наличии заявлений и подтверждающих документов от родителей (законных представителей) обучающихся.</w:t>
      </w:r>
    </w:p>
    <w:p w:rsidR="00EE509B" w:rsidRDefault="00C362F2" w:rsidP="00EE509B">
      <w:pPr>
        <w:tabs>
          <w:tab w:val="left" w:pos="1235"/>
        </w:tabs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>9</w:t>
      </w:r>
      <w:r w:rsidR="00EE509B" w:rsidRPr="00EE509B">
        <w:rPr>
          <w:rFonts w:eastAsia="Calibri"/>
          <w:iCs/>
          <w:sz w:val="28"/>
          <w:szCs w:val="28"/>
          <w:lang w:eastAsia="en-US"/>
        </w:rPr>
        <w:t xml:space="preserve">. Заявки на финансирование общеобразовательных учреждений  Шемышейского района </w:t>
      </w:r>
      <w:r>
        <w:rPr>
          <w:rFonts w:eastAsia="Calibri"/>
          <w:iCs/>
          <w:sz w:val="28"/>
          <w:szCs w:val="28"/>
          <w:lang w:eastAsia="en-US"/>
        </w:rPr>
        <w:t xml:space="preserve">в целях </w:t>
      </w:r>
      <w:r w:rsidR="00EE509B" w:rsidRPr="00EE509B">
        <w:rPr>
          <w:rFonts w:eastAsia="Calibri"/>
          <w:iCs/>
          <w:sz w:val="28"/>
          <w:szCs w:val="28"/>
          <w:lang w:eastAsia="en-US"/>
        </w:rPr>
        <w:t xml:space="preserve">предоставления </w:t>
      </w:r>
      <w:r w:rsidR="005211AD">
        <w:rPr>
          <w:rFonts w:eastAsia="Calibri"/>
          <w:sz w:val="28"/>
          <w:szCs w:val="28"/>
          <w:lang w:eastAsia="en-US"/>
        </w:rPr>
        <w:t>горячего</w:t>
      </w:r>
      <w:r w:rsidR="00EE509B" w:rsidRPr="00EE509B">
        <w:rPr>
          <w:rFonts w:eastAsia="Calibri"/>
          <w:iCs/>
          <w:sz w:val="28"/>
          <w:szCs w:val="28"/>
          <w:lang w:eastAsia="en-US"/>
        </w:rPr>
        <w:t xml:space="preserve"> питания обучающимся подаются общеобразовательными учреждениями Шемышейского района в соответствии с численностью </w:t>
      </w:r>
      <w:r>
        <w:rPr>
          <w:rFonts w:eastAsia="Calibri"/>
          <w:iCs/>
          <w:sz w:val="28"/>
          <w:szCs w:val="28"/>
          <w:lang w:eastAsia="en-US"/>
        </w:rPr>
        <w:t>обучающихся</w:t>
      </w:r>
      <w:r w:rsidR="00EE509B" w:rsidRPr="00EE509B">
        <w:rPr>
          <w:rFonts w:eastAsia="Calibri"/>
          <w:iCs/>
          <w:sz w:val="28"/>
          <w:szCs w:val="28"/>
          <w:lang w:eastAsia="en-US"/>
        </w:rPr>
        <w:t xml:space="preserve"> и количеством учебных дней в Управление образования в строгом соответствии с объемами, исходя из средств, предусмотр</w:t>
      </w:r>
      <w:r>
        <w:rPr>
          <w:rFonts w:eastAsia="Calibri"/>
          <w:iCs/>
          <w:sz w:val="28"/>
          <w:szCs w:val="28"/>
          <w:lang w:eastAsia="en-US"/>
        </w:rPr>
        <w:t>енных муниципальной программой «</w:t>
      </w:r>
      <w:r w:rsidR="00EE509B" w:rsidRPr="00EE509B">
        <w:rPr>
          <w:rFonts w:eastAsia="Calibri"/>
          <w:iCs/>
          <w:sz w:val="28"/>
          <w:szCs w:val="28"/>
          <w:lang w:eastAsia="en-US"/>
        </w:rPr>
        <w:t>Развитие системы образования Шемышейского района на 2014 - 2020 годы</w:t>
      </w:r>
      <w:r>
        <w:rPr>
          <w:rFonts w:eastAsia="Calibri"/>
          <w:iCs/>
          <w:sz w:val="28"/>
          <w:szCs w:val="28"/>
          <w:lang w:eastAsia="en-US"/>
        </w:rPr>
        <w:t>»</w:t>
      </w:r>
      <w:r w:rsidR="00EE509B" w:rsidRPr="00EE509B">
        <w:rPr>
          <w:rFonts w:eastAsia="Calibri"/>
          <w:iCs/>
          <w:sz w:val="28"/>
          <w:szCs w:val="28"/>
          <w:lang w:eastAsia="en-US"/>
        </w:rPr>
        <w:t>, утвержденной постановлением администрации Шемышейского района от 01.11.2013</w:t>
      </w:r>
      <w:r>
        <w:rPr>
          <w:rFonts w:eastAsia="Calibri"/>
          <w:iCs/>
          <w:sz w:val="28"/>
          <w:szCs w:val="28"/>
          <w:lang w:eastAsia="en-US"/>
        </w:rPr>
        <w:t>№</w:t>
      </w:r>
      <w:r w:rsidR="00EE509B" w:rsidRPr="00EE509B">
        <w:rPr>
          <w:rFonts w:eastAsia="Calibri"/>
          <w:iCs/>
          <w:sz w:val="28"/>
          <w:szCs w:val="28"/>
          <w:lang w:eastAsia="en-US"/>
        </w:rPr>
        <w:t xml:space="preserve"> 881 (с последующими изменениями).</w:t>
      </w:r>
    </w:p>
    <w:p w:rsidR="00EE509B" w:rsidRPr="00EE509B" w:rsidRDefault="00C362F2" w:rsidP="00C362F2">
      <w:pPr>
        <w:tabs>
          <w:tab w:val="left" w:pos="1235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 xml:space="preserve">10. </w:t>
      </w:r>
      <w:r w:rsidR="00EE509B" w:rsidRPr="00EE509B">
        <w:rPr>
          <w:rFonts w:eastAsia="Calibri"/>
          <w:sz w:val="28"/>
          <w:szCs w:val="28"/>
          <w:lang w:eastAsia="en-US"/>
        </w:rPr>
        <w:t xml:space="preserve">Средства на обеспечение </w:t>
      </w:r>
      <w:r w:rsidR="005211AD">
        <w:rPr>
          <w:rFonts w:eastAsia="Calibri"/>
          <w:sz w:val="28"/>
          <w:szCs w:val="28"/>
          <w:lang w:eastAsia="en-US"/>
        </w:rPr>
        <w:t>горячим</w:t>
      </w:r>
      <w:r w:rsidRPr="00EE509B">
        <w:rPr>
          <w:rFonts w:eastAsia="Calibri"/>
          <w:sz w:val="28"/>
          <w:szCs w:val="28"/>
          <w:lang w:eastAsia="en-US"/>
        </w:rPr>
        <w:t xml:space="preserve"> </w:t>
      </w:r>
      <w:r w:rsidR="00EE509B" w:rsidRPr="00EE509B">
        <w:rPr>
          <w:rFonts w:eastAsia="Calibri"/>
          <w:sz w:val="28"/>
          <w:szCs w:val="28"/>
          <w:lang w:eastAsia="en-US"/>
        </w:rPr>
        <w:t xml:space="preserve">питанием </w:t>
      </w:r>
      <w:r>
        <w:rPr>
          <w:rFonts w:eastAsia="Calibri"/>
          <w:sz w:val="28"/>
          <w:szCs w:val="28"/>
          <w:lang w:eastAsia="en-US"/>
        </w:rPr>
        <w:t xml:space="preserve">отдельных </w:t>
      </w:r>
      <w:r w:rsidR="00EE509B" w:rsidRPr="00EE509B">
        <w:rPr>
          <w:rFonts w:eastAsia="Calibri"/>
          <w:sz w:val="28"/>
          <w:szCs w:val="28"/>
          <w:lang w:eastAsia="en-US"/>
        </w:rPr>
        <w:t>категорий обучающихся в общеобразовательных учреждениях носят целевой характер и не могут быть использованы на другие цели.</w:t>
      </w:r>
    </w:p>
    <w:p w:rsidR="00EE509B" w:rsidRPr="00EE509B" w:rsidRDefault="00EE509B" w:rsidP="00EE509B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E509B" w:rsidRPr="00EE509B" w:rsidRDefault="00EE509B" w:rsidP="00EE509B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155DC" w:rsidRPr="00EE509B" w:rsidRDefault="00C155DC" w:rsidP="000C33EB">
      <w:pPr>
        <w:widowControl/>
        <w:jc w:val="both"/>
        <w:rPr>
          <w:sz w:val="28"/>
          <w:szCs w:val="28"/>
        </w:rPr>
        <w:sectPr w:rsidR="00C155DC" w:rsidRPr="00EE509B" w:rsidSect="00B43269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73579A" w:rsidRPr="00EE509B" w:rsidRDefault="0073579A" w:rsidP="00267229">
      <w:pPr>
        <w:rPr>
          <w:sz w:val="28"/>
          <w:szCs w:val="28"/>
        </w:rPr>
      </w:pPr>
    </w:p>
    <w:sectPr w:rsidR="0073579A" w:rsidRPr="00EE509B" w:rsidSect="00F9528E">
      <w:pgSz w:w="16838" w:h="11906" w:orient="landscape"/>
      <w:pgMar w:top="851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063"/>
        </w:tabs>
        <w:ind w:left="2063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423"/>
        </w:tabs>
        <w:ind w:left="2423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783"/>
        </w:tabs>
        <w:ind w:left="2783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3143"/>
        </w:tabs>
        <w:ind w:left="3143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503"/>
        </w:tabs>
        <w:ind w:left="3503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863"/>
        </w:tabs>
        <w:ind w:left="3863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4223"/>
        </w:tabs>
        <w:ind w:left="4223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583"/>
        </w:tabs>
        <w:ind w:left="4583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943"/>
        </w:tabs>
        <w:ind w:left="4943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4">
    <w:nsid w:val="010D7D17"/>
    <w:multiLevelType w:val="hybridMultilevel"/>
    <w:tmpl w:val="CE32DB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BA38E8"/>
    <w:multiLevelType w:val="singleLevel"/>
    <w:tmpl w:val="C6D6AF0A"/>
    <w:lvl w:ilvl="0">
      <w:start w:val="3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6">
    <w:nsid w:val="093B4C63"/>
    <w:multiLevelType w:val="hybridMultilevel"/>
    <w:tmpl w:val="6B5E76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A20B9E"/>
    <w:multiLevelType w:val="hybridMultilevel"/>
    <w:tmpl w:val="EA9C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06AFB"/>
    <w:multiLevelType w:val="singleLevel"/>
    <w:tmpl w:val="DE088894"/>
    <w:lvl w:ilvl="0">
      <w:start w:val="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9">
    <w:nsid w:val="1FF52408"/>
    <w:multiLevelType w:val="hybridMultilevel"/>
    <w:tmpl w:val="EE1AD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784672"/>
    <w:multiLevelType w:val="multilevel"/>
    <w:tmpl w:val="C762AD98"/>
    <w:lvl w:ilvl="0">
      <w:start w:val="1"/>
      <w:numFmt w:val="decimal"/>
      <w:lvlText w:val="%1."/>
      <w:lvlJc w:val="left"/>
      <w:pPr>
        <w:ind w:left="2299" w:hanging="15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11">
    <w:nsid w:val="22CA6530"/>
    <w:multiLevelType w:val="multilevel"/>
    <w:tmpl w:val="C762AD98"/>
    <w:lvl w:ilvl="0">
      <w:start w:val="1"/>
      <w:numFmt w:val="decimal"/>
      <w:lvlText w:val="%1."/>
      <w:lvlJc w:val="left"/>
      <w:pPr>
        <w:ind w:left="2299" w:hanging="15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12">
    <w:nsid w:val="3C40108F"/>
    <w:multiLevelType w:val="hybridMultilevel"/>
    <w:tmpl w:val="0382E3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38F5C2D"/>
    <w:multiLevelType w:val="hybridMultilevel"/>
    <w:tmpl w:val="FF307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1060D6"/>
    <w:multiLevelType w:val="hybridMultilevel"/>
    <w:tmpl w:val="56D24C02"/>
    <w:lvl w:ilvl="0" w:tplc="ED928C80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B5E6AF5"/>
    <w:multiLevelType w:val="hybridMultilevel"/>
    <w:tmpl w:val="CF34A8BA"/>
    <w:lvl w:ilvl="0" w:tplc="911A26E0">
      <w:start w:val="2"/>
      <w:numFmt w:val="decimal"/>
      <w:lvlText w:val="%1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5D2D6324"/>
    <w:multiLevelType w:val="hybridMultilevel"/>
    <w:tmpl w:val="BEC07D5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5D3670"/>
    <w:multiLevelType w:val="hybridMultilevel"/>
    <w:tmpl w:val="6F5CB7DA"/>
    <w:lvl w:ilvl="0" w:tplc="ED928C80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3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17"/>
  </w:num>
  <w:num w:numId="12">
    <w:abstractNumId w:val="10"/>
  </w:num>
  <w:num w:numId="13">
    <w:abstractNumId w:val="8"/>
  </w:num>
  <w:num w:numId="14">
    <w:abstractNumId w:val="5"/>
  </w:num>
  <w:num w:numId="15">
    <w:abstractNumId w:val="4"/>
  </w:num>
  <w:num w:numId="16">
    <w:abstractNumId w:val="15"/>
  </w:num>
  <w:num w:numId="17">
    <w:abstractNumId w:val="11"/>
  </w:num>
  <w:num w:numId="1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0C33EB"/>
    <w:rsid w:val="00026457"/>
    <w:rsid w:val="00051930"/>
    <w:rsid w:val="00061D4B"/>
    <w:rsid w:val="00076CD7"/>
    <w:rsid w:val="000C33EB"/>
    <w:rsid w:val="000C3A04"/>
    <w:rsid w:val="000C48A8"/>
    <w:rsid w:val="000F3B59"/>
    <w:rsid w:val="00101232"/>
    <w:rsid w:val="00113DB3"/>
    <w:rsid w:val="0011539E"/>
    <w:rsid w:val="001209D4"/>
    <w:rsid w:val="00155A1C"/>
    <w:rsid w:val="001622F4"/>
    <w:rsid w:val="00172773"/>
    <w:rsid w:val="001767C5"/>
    <w:rsid w:val="001A79B0"/>
    <w:rsid w:val="001B3184"/>
    <w:rsid w:val="001C6466"/>
    <w:rsid w:val="001D3A4D"/>
    <w:rsid w:val="001F1EB2"/>
    <w:rsid w:val="001F287D"/>
    <w:rsid w:val="001F3843"/>
    <w:rsid w:val="0020338C"/>
    <w:rsid w:val="00206746"/>
    <w:rsid w:val="00215B79"/>
    <w:rsid w:val="00222C7B"/>
    <w:rsid w:val="0023112C"/>
    <w:rsid w:val="00234709"/>
    <w:rsid w:val="00235CE8"/>
    <w:rsid w:val="00241C1C"/>
    <w:rsid w:val="00267229"/>
    <w:rsid w:val="002846D1"/>
    <w:rsid w:val="002858BC"/>
    <w:rsid w:val="002962F1"/>
    <w:rsid w:val="002D2352"/>
    <w:rsid w:val="002F259E"/>
    <w:rsid w:val="0030708D"/>
    <w:rsid w:val="00363544"/>
    <w:rsid w:val="00364ED3"/>
    <w:rsid w:val="0037693E"/>
    <w:rsid w:val="003B75C7"/>
    <w:rsid w:val="003C4853"/>
    <w:rsid w:val="003D6E69"/>
    <w:rsid w:val="00412B90"/>
    <w:rsid w:val="00445770"/>
    <w:rsid w:val="004525B9"/>
    <w:rsid w:val="00474252"/>
    <w:rsid w:val="00474491"/>
    <w:rsid w:val="004846DC"/>
    <w:rsid w:val="00486427"/>
    <w:rsid w:val="004A59E7"/>
    <w:rsid w:val="004D25F2"/>
    <w:rsid w:val="004E367D"/>
    <w:rsid w:val="004E4F2B"/>
    <w:rsid w:val="004F3115"/>
    <w:rsid w:val="004F3FC7"/>
    <w:rsid w:val="00520D8C"/>
    <w:rsid w:val="00521183"/>
    <w:rsid w:val="005211AD"/>
    <w:rsid w:val="00522030"/>
    <w:rsid w:val="0053216F"/>
    <w:rsid w:val="0055104A"/>
    <w:rsid w:val="00560F3E"/>
    <w:rsid w:val="00570804"/>
    <w:rsid w:val="005809E5"/>
    <w:rsid w:val="005936D7"/>
    <w:rsid w:val="005E11FF"/>
    <w:rsid w:val="005F0BB6"/>
    <w:rsid w:val="005F19EF"/>
    <w:rsid w:val="00611A92"/>
    <w:rsid w:val="00614160"/>
    <w:rsid w:val="00635318"/>
    <w:rsid w:val="00662BF1"/>
    <w:rsid w:val="00681DAA"/>
    <w:rsid w:val="00687578"/>
    <w:rsid w:val="00703EE7"/>
    <w:rsid w:val="0072220E"/>
    <w:rsid w:val="00723650"/>
    <w:rsid w:val="00730EC7"/>
    <w:rsid w:val="0073579A"/>
    <w:rsid w:val="00750D46"/>
    <w:rsid w:val="0076356E"/>
    <w:rsid w:val="007653B0"/>
    <w:rsid w:val="007904BE"/>
    <w:rsid w:val="007B1DB2"/>
    <w:rsid w:val="007B29AA"/>
    <w:rsid w:val="007D090C"/>
    <w:rsid w:val="007D5F9C"/>
    <w:rsid w:val="007E3171"/>
    <w:rsid w:val="00803EFC"/>
    <w:rsid w:val="008063FE"/>
    <w:rsid w:val="00864318"/>
    <w:rsid w:val="00890D1C"/>
    <w:rsid w:val="008A07E7"/>
    <w:rsid w:val="008A4F82"/>
    <w:rsid w:val="00916665"/>
    <w:rsid w:val="00923B2C"/>
    <w:rsid w:val="00970B9E"/>
    <w:rsid w:val="009806DA"/>
    <w:rsid w:val="0098473A"/>
    <w:rsid w:val="00984FD9"/>
    <w:rsid w:val="00986A9C"/>
    <w:rsid w:val="00990AE7"/>
    <w:rsid w:val="00997B8F"/>
    <w:rsid w:val="009B52EB"/>
    <w:rsid w:val="009F4E05"/>
    <w:rsid w:val="009F6EC0"/>
    <w:rsid w:val="00A10BE5"/>
    <w:rsid w:val="00A26B2F"/>
    <w:rsid w:val="00A277DE"/>
    <w:rsid w:val="00A2782F"/>
    <w:rsid w:val="00A35059"/>
    <w:rsid w:val="00A545A6"/>
    <w:rsid w:val="00A54A09"/>
    <w:rsid w:val="00A965A1"/>
    <w:rsid w:val="00A97444"/>
    <w:rsid w:val="00AD2897"/>
    <w:rsid w:val="00AE0A99"/>
    <w:rsid w:val="00AE531A"/>
    <w:rsid w:val="00AE654C"/>
    <w:rsid w:val="00AF29F2"/>
    <w:rsid w:val="00B05100"/>
    <w:rsid w:val="00B3257C"/>
    <w:rsid w:val="00B43269"/>
    <w:rsid w:val="00B43377"/>
    <w:rsid w:val="00B5374E"/>
    <w:rsid w:val="00B93EA6"/>
    <w:rsid w:val="00B96585"/>
    <w:rsid w:val="00BD299F"/>
    <w:rsid w:val="00C155DC"/>
    <w:rsid w:val="00C228EC"/>
    <w:rsid w:val="00C235D6"/>
    <w:rsid w:val="00C311EC"/>
    <w:rsid w:val="00C362F2"/>
    <w:rsid w:val="00C518CC"/>
    <w:rsid w:val="00C64D48"/>
    <w:rsid w:val="00C7761B"/>
    <w:rsid w:val="00C81088"/>
    <w:rsid w:val="00CA73ED"/>
    <w:rsid w:val="00CC7C1F"/>
    <w:rsid w:val="00CE0D92"/>
    <w:rsid w:val="00CE2D4E"/>
    <w:rsid w:val="00CE34BA"/>
    <w:rsid w:val="00CE3C40"/>
    <w:rsid w:val="00D247C2"/>
    <w:rsid w:val="00D667DC"/>
    <w:rsid w:val="00D93625"/>
    <w:rsid w:val="00DB7423"/>
    <w:rsid w:val="00DC12C2"/>
    <w:rsid w:val="00DC1FD3"/>
    <w:rsid w:val="00DC2416"/>
    <w:rsid w:val="00DD0746"/>
    <w:rsid w:val="00DD458A"/>
    <w:rsid w:val="00DE7788"/>
    <w:rsid w:val="00E22960"/>
    <w:rsid w:val="00E26CC5"/>
    <w:rsid w:val="00E27E82"/>
    <w:rsid w:val="00E44B32"/>
    <w:rsid w:val="00E44DE5"/>
    <w:rsid w:val="00E51277"/>
    <w:rsid w:val="00E6498D"/>
    <w:rsid w:val="00E84C60"/>
    <w:rsid w:val="00E8637A"/>
    <w:rsid w:val="00E96CD8"/>
    <w:rsid w:val="00EB1A09"/>
    <w:rsid w:val="00EB6457"/>
    <w:rsid w:val="00EB7338"/>
    <w:rsid w:val="00ED1F63"/>
    <w:rsid w:val="00EE509B"/>
    <w:rsid w:val="00F0730A"/>
    <w:rsid w:val="00F165B7"/>
    <w:rsid w:val="00F475B6"/>
    <w:rsid w:val="00F5661D"/>
    <w:rsid w:val="00F612F2"/>
    <w:rsid w:val="00F67E23"/>
    <w:rsid w:val="00F77A0B"/>
    <w:rsid w:val="00F9528E"/>
    <w:rsid w:val="00FA3156"/>
    <w:rsid w:val="00FB03AA"/>
    <w:rsid w:val="00FC247C"/>
    <w:rsid w:val="00FC3B4C"/>
    <w:rsid w:val="00FD3B33"/>
    <w:rsid w:val="00FD5C30"/>
    <w:rsid w:val="00FE1E08"/>
    <w:rsid w:val="00FF1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3EB"/>
    <w:pPr>
      <w:widowControl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11A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qFormat/>
    <w:rsid w:val="000C33EB"/>
    <w:pPr>
      <w:keepNext/>
      <w:widowControl/>
      <w:jc w:val="center"/>
      <w:outlineLvl w:val="2"/>
    </w:pPr>
    <w:rPr>
      <w:b/>
      <w:sz w:val="4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0C33E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header"/>
    <w:basedOn w:val="a"/>
    <w:link w:val="a4"/>
    <w:rsid w:val="000C33EB"/>
    <w:pPr>
      <w:tabs>
        <w:tab w:val="center" w:pos="4153"/>
        <w:tab w:val="right" w:pos="8306"/>
      </w:tabs>
    </w:pPr>
    <w:rPr>
      <w:lang/>
    </w:rPr>
  </w:style>
  <w:style w:type="character" w:customStyle="1" w:styleId="a4">
    <w:name w:val="Верхний колонтитул Знак"/>
    <w:link w:val="a3"/>
    <w:rsid w:val="000C33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C33E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basedOn w:val="a"/>
    <w:next w:val="ConsPlusNormal"/>
    <w:rsid w:val="000C33E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List Paragraph"/>
    <w:basedOn w:val="a"/>
    <w:uiPriority w:val="34"/>
    <w:qFormat/>
    <w:rsid w:val="000C33EB"/>
    <w:pPr>
      <w:ind w:left="720"/>
      <w:contextualSpacing/>
    </w:pPr>
  </w:style>
  <w:style w:type="paragraph" w:customStyle="1" w:styleId="ConsPlusCell">
    <w:name w:val="ConsPlusCell"/>
    <w:rsid w:val="00C155DC"/>
    <w:pPr>
      <w:autoSpaceDE w:val="0"/>
      <w:autoSpaceDN w:val="0"/>
      <w:adjustRightInd w:val="0"/>
      <w:ind w:firstLine="360"/>
    </w:pPr>
    <w:rPr>
      <w:rFonts w:ascii="Arial" w:eastAsia="Times New Roman" w:hAnsi="Arial" w:cs="Arial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8A07E7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8A07E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rsid w:val="002672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Нормальный"/>
    <w:rsid w:val="00C311EC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24">
    <w:name w:val="Font Style24"/>
    <w:rsid w:val="00C311EC"/>
    <w:rPr>
      <w:rFonts w:ascii="Times New Roman" w:hAnsi="Times New Roman" w:cs="Times New Roman"/>
      <w:sz w:val="26"/>
      <w:szCs w:val="26"/>
    </w:rPr>
  </w:style>
  <w:style w:type="paragraph" w:styleId="aa">
    <w:name w:val="No Spacing"/>
    <w:uiPriority w:val="1"/>
    <w:qFormat/>
    <w:rsid w:val="00AE654C"/>
    <w:pPr>
      <w:widowControl w:val="0"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611A9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rsid w:val="00611A92"/>
    <w:pPr>
      <w:widowControl/>
      <w:spacing w:after="120" w:line="480" w:lineRule="auto"/>
    </w:pPr>
    <w:rPr>
      <w:sz w:val="24"/>
      <w:szCs w:val="24"/>
      <w:lang/>
    </w:rPr>
  </w:style>
  <w:style w:type="character" w:customStyle="1" w:styleId="20">
    <w:name w:val="Основной текст 2 Знак"/>
    <w:link w:val="2"/>
    <w:rsid w:val="00611A92"/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235CE8"/>
    <w:pPr>
      <w:autoSpaceDE w:val="0"/>
      <w:autoSpaceDN w:val="0"/>
      <w:adjustRightInd w:val="0"/>
      <w:spacing w:line="320" w:lineRule="exact"/>
      <w:ind w:firstLine="662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235CE8"/>
    <w:pPr>
      <w:autoSpaceDE w:val="0"/>
      <w:autoSpaceDN w:val="0"/>
      <w:adjustRightInd w:val="0"/>
      <w:spacing w:line="321" w:lineRule="exact"/>
      <w:ind w:firstLine="720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235CE8"/>
    <w:rPr>
      <w:rFonts w:ascii="Times New Roman" w:hAnsi="Times New Roman" w:cs="Times New Roman"/>
      <w:sz w:val="26"/>
      <w:szCs w:val="26"/>
    </w:rPr>
  </w:style>
  <w:style w:type="character" w:customStyle="1" w:styleId="ab">
    <w:name w:val="Основной текст_"/>
    <w:link w:val="21"/>
    <w:locked/>
    <w:rsid w:val="00EE509B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EE509B"/>
    <w:pPr>
      <w:shd w:val="clear" w:color="auto" w:fill="FFFFFF"/>
      <w:spacing w:before="120" w:after="120" w:line="322" w:lineRule="exact"/>
      <w:jc w:val="center"/>
    </w:pPr>
    <w:rPr>
      <w:rFonts w:ascii="Calibri" w:eastAsia="Calibri" w:hAnsi="Calibri"/>
      <w:sz w:val="27"/>
      <w:szCs w:val="27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garant-areal.ru/pages/lib/symbolics/images/municipals/arms/penza/shemisheysky_arm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7420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1027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Sysadmin</cp:lastModifiedBy>
  <cp:revision>2</cp:revision>
  <cp:lastPrinted>2018-12-26T05:24:00Z</cp:lastPrinted>
  <dcterms:created xsi:type="dcterms:W3CDTF">2019-01-21T13:18:00Z</dcterms:created>
  <dcterms:modified xsi:type="dcterms:W3CDTF">2019-01-21T13:18:00Z</dcterms:modified>
</cp:coreProperties>
</file>