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5D2C" w:rsidRPr="00EA3203" w:rsidRDefault="00EA3203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-88265</wp:posOffset>
            </wp:positionV>
            <wp:extent cx="678815" cy="863600"/>
            <wp:effectExtent l="1905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86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D2C">
        <w:t xml:space="preserve">                                                                            </w:t>
      </w:r>
      <w:r w:rsidRPr="00EA3203">
        <w:rPr>
          <w:sz w:val="24"/>
          <w:szCs w:val="24"/>
        </w:rPr>
        <w:t>Проект</w:t>
      </w:r>
      <w:r w:rsidR="00E55D2C" w:rsidRPr="00EA3203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E55D2C" w:rsidRDefault="00E55D2C">
      <w:pPr>
        <w:tabs>
          <w:tab w:val="left" w:pos="3506"/>
        </w:tabs>
        <w:rPr>
          <w:sz w:val="16"/>
          <w:szCs w:val="16"/>
        </w:rPr>
      </w:pPr>
    </w:p>
    <w:p w:rsidR="00D73DBF" w:rsidRDefault="00D73DBF">
      <w:pPr>
        <w:tabs>
          <w:tab w:val="left" w:pos="3506"/>
        </w:tabs>
        <w:rPr>
          <w:sz w:val="16"/>
          <w:szCs w:val="16"/>
        </w:rPr>
      </w:pPr>
    </w:p>
    <w:p w:rsidR="00D73DBF" w:rsidRPr="00D73DBF" w:rsidRDefault="00D73DBF">
      <w:pPr>
        <w:tabs>
          <w:tab w:val="left" w:pos="3506"/>
        </w:tabs>
        <w:rPr>
          <w:sz w:val="16"/>
          <w:szCs w:val="16"/>
        </w:rPr>
      </w:pPr>
    </w:p>
    <w:p w:rsidR="00E55D2C" w:rsidRDefault="00E55D2C">
      <w:pPr>
        <w:tabs>
          <w:tab w:val="left" w:pos="3506"/>
        </w:tabs>
        <w:rPr>
          <w:sz w:val="16"/>
          <w:szCs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05pt;margin-top:7.35pt;width:503.95pt;height:114.15pt;z-index:251657216;mso-wrap-distance-left:0;mso-wrap-distance-right:0" stroked="f">
            <v:fill opacity="0" color2="black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80"/>
                  </w:tblGrid>
                  <w:tr w:rsidR="00D80357">
                    <w:trPr>
                      <w:trHeight w:hRule="exact" w:val="397"/>
                    </w:trPr>
                    <w:tc>
                      <w:tcPr>
                        <w:tcW w:w="10080" w:type="dxa"/>
                      </w:tcPr>
                      <w:p w:rsidR="00D80357" w:rsidRDefault="00D80357">
                        <w:pPr>
                          <w:widowControl/>
                          <w:snapToGrid w:val="0"/>
                          <w:jc w:val="center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D80357">
                    <w:tc>
                      <w:tcPr>
                        <w:tcW w:w="10080" w:type="dxa"/>
                      </w:tcPr>
                      <w:p w:rsidR="00D80357" w:rsidRDefault="00D80357">
                        <w:pPr>
                          <w:widowControl/>
                          <w:snapToGrid w:val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 xml:space="preserve">СОБРАНИЕ ПРЕДСТАВИТЕЛЕЙ </w:t>
                        </w:r>
                      </w:p>
                      <w:p w:rsidR="00D80357" w:rsidRDefault="00D80357">
                        <w:pPr>
                          <w:widowControl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ШЕМЫШЕЙСКОГО РАЙОНА ПЕНЗЕНСКОЙ ОБЛАСТИ</w:t>
                        </w:r>
                      </w:p>
                    </w:tc>
                  </w:tr>
                  <w:tr w:rsidR="00D80357">
                    <w:trPr>
                      <w:trHeight w:hRule="exact" w:val="397"/>
                    </w:trPr>
                    <w:tc>
                      <w:tcPr>
                        <w:tcW w:w="10080" w:type="dxa"/>
                      </w:tcPr>
                      <w:p w:rsidR="00D80357" w:rsidRDefault="00D80357">
                        <w:pPr>
                          <w:widowControl/>
                          <w:snapToGrid w:val="0"/>
                          <w:jc w:val="both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D80357">
                    <w:tc>
                      <w:tcPr>
                        <w:tcW w:w="10080" w:type="dxa"/>
                      </w:tcPr>
                      <w:p w:rsidR="00D80357" w:rsidRDefault="00D80357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 Е Ш Е Н И Е</w:t>
                        </w:r>
                      </w:p>
                    </w:tc>
                  </w:tr>
                  <w:tr w:rsidR="00D80357">
                    <w:trPr>
                      <w:trHeight w:hRule="exact" w:val="340"/>
                    </w:trPr>
                    <w:tc>
                      <w:tcPr>
                        <w:tcW w:w="10080" w:type="dxa"/>
                        <w:vAlign w:val="center"/>
                      </w:tcPr>
                      <w:p w:rsidR="00D80357" w:rsidRDefault="00D80357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</w:pPr>
                      </w:p>
                    </w:tc>
                  </w:tr>
                </w:tbl>
              </w:txbxContent>
            </v:textbox>
            <w10:wrap type="square" side="largest"/>
          </v:shape>
        </w:pict>
      </w:r>
    </w:p>
    <w:p w:rsidR="00E55D2C" w:rsidRDefault="00E55D2C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55D2C">
        <w:trPr>
          <w:jc w:val="center"/>
        </w:trPr>
        <w:tc>
          <w:tcPr>
            <w:tcW w:w="284" w:type="dxa"/>
            <w:vAlign w:val="bottom"/>
          </w:tcPr>
          <w:p w:rsidR="00E55D2C" w:rsidRDefault="00E55D2C">
            <w:pPr>
              <w:widowControl/>
              <w:snapToGrid w:val="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E55D2C" w:rsidRDefault="00E55D2C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E55D2C" w:rsidRDefault="00E55D2C">
            <w:pPr>
              <w:widowControl/>
              <w:snapToGrid w:val="0"/>
              <w:jc w:val="center"/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E55D2C" w:rsidRDefault="00E55D2C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E55D2C">
        <w:trPr>
          <w:jc w:val="center"/>
        </w:trPr>
        <w:tc>
          <w:tcPr>
            <w:tcW w:w="4650" w:type="dxa"/>
            <w:gridSpan w:val="4"/>
          </w:tcPr>
          <w:p w:rsidR="00E55D2C" w:rsidRDefault="00E55D2C">
            <w:pPr>
              <w:widowControl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E55D2C" w:rsidRDefault="00E55D2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р.п. Шемышейка</w:t>
            </w:r>
          </w:p>
        </w:tc>
      </w:tr>
    </w:tbl>
    <w:p w:rsidR="00E55D2C" w:rsidRDefault="00E55D2C">
      <w:pPr>
        <w:tabs>
          <w:tab w:val="left" w:pos="2642"/>
        </w:tabs>
      </w:pPr>
      <w:r>
        <w:tab/>
      </w:r>
    </w:p>
    <w:p w:rsidR="00E55D2C" w:rsidRDefault="00E55D2C">
      <w:pPr>
        <w:tabs>
          <w:tab w:val="left" w:pos="2642"/>
        </w:tabs>
      </w:pPr>
    </w:p>
    <w:p w:rsidR="00E55D2C" w:rsidRDefault="00E55D2C">
      <w:pPr>
        <w:tabs>
          <w:tab w:val="left" w:pos="2642"/>
        </w:tabs>
      </w:pPr>
    </w:p>
    <w:p w:rsidR="00E55D2C" w:rsidRDefault="00E55D2C">
      <w:pPr>
        <w:tabs>
          <w:tab w:val="left" w:pos="2642"/>
        </w:tabs>
      </w:pPr>
    </w:p>
    <w:p w:rsidR="00E55D2C" w:rsidRDefault="00E55D2C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1207D2">
        <w:rPr>
          <w:b/>
          <w:sz w:val="28"/>
        </w:rPr>
        <w:t xml:space="preserve"> </w:t>
      </w:r>
      <w:r w:rsidR="000B0548">
        <w:rPr>
          <w:b/>
          <w:sz w:val="28"/>
        </w:rPr>
        <w:t>внесени</w:t>
      </w:r>
      <w:r w:rsidR="00FF1F76">
        <w:rPr>
          <w:b/>
          <w:sz w:val="28"/>
        </w:rPr>
        <w:t>и</w:t>
      </w:r>
      <w:r w:rsidR="000B0548">
        <w:rPr>
          <w:b/>
          <w:sz w:val="28"/>
        </w:rPr>
        <w:t xml:space="preserve"> изменений в</w:t>
      </w:r>
      <w:r w:rsidR="00FA693B">
        <w:rPr>
          <w:b/>
          <w:sz w:val="28"/>
        </w:rPr>
        <w:t xml:space="preserve"> Положени</w:t>
      </w:r>
      <w:r w:rsidR="000B0548">
        <w:rPr>
          <w:b/>
          <w:sz w:val="28"/>
        </w:rPr>
        <w:t>е</w:t>
      </w:r>
      <w:r w:rsidR="001207D2">
        <w:rPr>
          <w:b/>
          <w:sz w:val="28"/>
        </w:rPr>
        <w:t xml:space="preserve"> о</w:t>
      </w:r>
      <w:r>
        <w:rPr>
          <w:b/>
          <w:sz w:val="28"/>
        </w:rPr>
        <w:t xml:space="preserve"> </w:t>
      </w:r>
      <w:r w:rsidR="000010D0">
        <w:rPr>
          <w:b/>
          <w:sz w:val="28"/>
        </w:rPr>
        <w:t xml:space="preserve">бюджетном устройстве и </w:t>
      </w:r>
      <w:r>
        <w:rPr>
          <w:b/>
          <w:sz w:val="28"/>
        </w:rPr>
        <w:t>бюджетном процессе в Шемышейском районе Пензенской области</w:t>
      </w:r>
      <w:r w:rsidR="001207D2">
        <w:rPr>
          <w:b/>
          <w:sz w:val="28"/>
        </w:rPr>
        <w:t>, утвержденно</w:t>
      </w:r>
      <w:r w:rsidR="0031135B">
        <w:rPr>
          <w:b/>
          <w:sz w:val="28"/>
        </w:rPr>
        <w:t>е</w:t>
      </w:r>
      <w:r w:rsidR="001207D2">
        <w:rPr>
          <w:b/>
          <w:sz w:val="28"/>
        </w:rPr>
        <w:t xml:space="preserve"> решением Собрания представителей Шемышейского района от 01.03.2012 № 937-85/2 </w:t>
      </w:r>
    </w:p>
    <w:p w:rsidR="00E55D2C" w:rsidRDefault="00E55D2C">
      <w:pPr>
        <w:jc w:val="center"/>
        <w:rPr>
          <w:b/>
          <w:sz w:val="28"/>
        </w:rPr>
      </w:pPr>
    </w:p>
    <w:p w:rsidR="00E55D2C" w:rsidRPr="00A02E1F" w:rsidRDefault="00E55D2C">
      <w:pPr>
        <w:jc w:val="center"/>
        <w:rPr>
          <w:b/>
          <w:sz w:val="28"/>
        </w:rPr>
      </w:pPr>
    </w:p>
    <w:p w:rsidR="00E55D2C" w:rsidRPr="00A02E1F" w:rsidRDefault="00BE10C9" w:rsidP="00DF199B">
      <w:pPr>
        <w:ind w:firstLine="709"/>
        <w:jc w:val="both"/>
        <w:rPr>
          <w:sz w:val="28"/>
        </w:rPr>
      </w:pPr>
      <w:r w:rsidRPr="00A02E1F">
        <w:rPr>
          <w:sz w:val="28"/>
          <w:szCs w:val="28"/>
        </w:rPr>
        <w:t>В целях приведения в соответствие с действующим законодательством, н</w:t>
      </w:r>
      <w:r w:rsidR="00355704" w:rsidRPr="00A02E1F">
        <w:rPr>
          <w:sz w:val="28"/>
          <w:szCs w:val="28"/>
        </w:rPr>
        <w:t xml:space="preserve">а основании </w:t>
      </w:r>
      <w:hyperlink r:id="rId7" w:history="1">
        <w:r w:rsidR="00355704" w:rsidRPr="00A02E1F">
          <w:rPr>
            <w:sz w:val="28"/>
            <w:szCs w:val="28"/>
          </w:rPr>
          <w:t>статей 9</w:t>
        </w:r>
      </w:hyperlink>
      <w:r w:rsidR="00355704" w:rsidRPr="00A02E1F">
        <w:rPr>
          <w:sz w:val="28"/>
          <w:szCs w:val="28"/>
        </w:rPr>
        <w:t xml:space="preserve">, </w:t>
      </w:r>
      <w:hyperlink r:id="rId8" w:history="1">
        <w:r w:rsidR="00355704" w:rsidRPr="00A02E1F">
          <w:rPr>
            <w:sz w:val="28"/>
            <w:szCs w:val="28"/>
          </w:rPr>
          <w:t>142</w:t>
        </w:r>
      </w:hyperlink>
      <w:r w:rsidR="00355704" w:rsidRPr="00A02E1F">
        <w:rPr>
          <w:sz w:val="28"/>
          <w:szCs w:val="28"/>
        </w:rPr>
        <w:t xml:space="preserve"> Бюджетного кодекса Российской Федерации, </w:t>
      </w:r>
      <w:r w:rsidR="00D94344" w:rsidRPr="00A02E1F">
        <w:rPr>
          <w:sz w:val="28"/>
          <w:szCs w:val="28"/>
        </w:rPr>
        <w:t xml:space="preserve"> </w:t>
      </w:r>
      <w:r w:rsidRPr="00A02E1F">
        <w:rPr>
          <w:sz w:val="28"/>
          <w:szCs w:val="28"/>
        </w:rPr>
        <w:t xml:space="preserve">руководствуясь </w:t>
      </w:r>
      <w:r w:rsidR="0067446C">
        <w:rPr>
          <w:sz w:val="28"/>
          <w:szCs w:val="28"/>
        </w:rPr>
        <w:t xml:space="preserve">статьей 18 </w:t>
      </w:r>
      <w:r w:rsidR="00355704" w:rsidRPr="00A02E1F">
        <w:rPr>
          <w:sz w:val="28"/>
          <w:szCs w:val="28"/>
        </w:rPr>
        <w:t>Устав</w:t>
      </w:r>
      <w:r w:rsidR="0067446C">
        <w:rPr>
          <w:sz w:val="28"/>
          <w:szCs w:val="28"/>
        </w:rPr>
        <w:t>а</w:t>
      </w:r>
      <w:r w:rsidR="00355704" w:rsidRPr="00A02E1F">
        <w:rPr>
          <w:sz w:val="28"/>
          <w:szCs w:val="28"/>
        </w:rPr>
        <w:t xml:space="preserve"> Шемышейского района Пензенской области,</w:t>
      </w:r>
    </w:p>
    <w:p w:rsidR="00E55D2C" w:rsidRPr="00A02E1F" w:rsidRDefault="00E55D2C">
      <w:pPr>
        <w:jc w:val="both"/>
        <w:rPr>
          <w:sz w:val="28"/>
        </w:rPr>
      </w:pPr>
    </w:p>
    <w:p w:rsidR="00E55D2C" w:rsidRPr="00A02E1F" w:rsidRDefault="00E55D2C">
      <w:pPr>
        <w:jc w:val="both"/>
        <w:rPr>
          <w:b/>
          <w:sz w:val="28"/>
        </w:rPr>
      </w:pPr>
      <w:r w:rsidRPr="00A02E1F">
        <w:rPr>
          <w:sz w:val="28"/>
        </w:rPr>
        <w:tab/>
      </w:r>
      <w:r w:rsidRPr="00A02E1F">
        <w:rPr>
          <w:b/>
          <w:sz w:val="28"/>
        </w:rPr>
        <w:t>Собрание представителей Шемышейского района решило:</w:t>
      </w:r>
    </w:p>
    <w:p w:rsidR="00DF199B" w:rsidRPr="00A02E1F" w:rsidRDefault="00DF199B" w:rsidP="00DF199B">
      <w:pPr>
        <w:ind w:firstLine="709"/>
        <w:jc w:val="both"/>
        <w:rPr>
          <w:sz w:val="28"/>
        </w:rPr>
      </w:pPr>
    </w:p>
    <w:p w:rsidR="00FD1C4B" w:rsidRDefault="00FD1C4B" w:rsidP="00FF1F76">
      <w:pPr>
        <w:ind w:firstLine="709"/>
        <w:jc w:val="both"/>
        <w:rPr>
          <w:sz w:val="28"/>
        </w:rPr>
      </w:pPr>
      <w:r w:rsidRPr="00A02E1F">
        <w:rPr>
          <w:sz w:val="28"/>
        </w:rPr>
        <w:t>1. Внести в</w:t>
      </w:r>
      <w:r>
        <w:rPr>
          <w:sz w:val="28"/>
        </w:rPr>
        <w:t xml:space="preserve"> Положение</w:t>
      </w:r>
      <w:r w:rsidRPr="00A02E1F">
        <w:rPr>
          <w:sz w:val="28"/>
        </w:rPr>
        <w:t xml:space="preserve"> </w:t>
      </w:r>
      <w:r w:rsidRPr="00576371">
        <w:rPr>
          <w:sz w:val="28"/>
        </w:rPr>
        <w:t>о бюджетном устройстве и бюджетном процессе в Шемышейском районе Пензенской области, утвержденное решением Собрания представителей Шемышейского района Пензенской области от 01.03.2012 №937-85/2</w:t>
      </w:r>
      <w:r>
        <w:rPr>
          <w:sz w:val="28"/>
        </w:rPr>
        <w:t xml:space="preserve"> </w:t>
      </w:r>
      <w:r w:rsidRPr="00A02E1F">
        <w:rPr>
          <w:sz w:val="28"/>
        </w:rPr>
        <w:t>«Об утверждении Положения о бюджетном устройстве и бюджетном процессе в Шемышейском районе Пензенской области»</w:t>
      </w:r>
      <w:r>
        <w:rPr>
          <w:sz w:val="28"/>
        </w:rPr>
        <w:t xml:space="preserve"> (далее - Положение)</w:t>
      </w:r>
      <w:r w:rsidRPr="00A02E1F">
        <w:rPr>
          <w:sz w:val="28"/>
        </w:rPr>
        <w:t xml:space="preserve"> следующие изменения:</w:t>
      </w:r>
    </w:p>
    <w:p w:rsidR="00F7327D" w:rsidRDefault="00FD1C4B" w:rsidP="00F7327D">
      <w:pPr>
        <w:pStyle w:val="24"/>
        <w:numPr>
          <w:ilvl w:val="6"/>
          <w:numId w:val="0"/>
        </w:numPr>
        <w:ind w:firstLine="567"/>
        <w:rPr>
          <w:sz w:val="28"/>
          <w:szCs w:val="28"/>
        </w:rPr>
      </w:pPr>
      <w:r>
        <w:rPr>
          <w:sz w:val="28"/>
        </w:rPr>
        <w:t>1.1</w:t>
      </w:r>
      <w:r w:rsidRPr="00F7327D">
        <w:rPr>
          <w:sz w:val="28"/>
          <w:szCs w:val="28"/>
        </w:rPr>
        <w:t xml:space="preserve">. </w:t>
      </w:r>
      <w:r w:rsidR="00D80357">
        <w:rPr>
          <w:sz w:val="28"/>
          <w:szCs w:val="28"/>
        </w:rPr>
        <w:t>П</w:t>
      </w:r>
      <w:r w:rsidR="00F7327D" w:rsidRPr="00F7327D">
        <w:rPr>
          <w:sz w:val="28"/>
          <w:szCs w:val="28"/>
        </w:rPr>
        <w:t xml:space="preserve">ункт </w:t>
      </w:r>
      <w:r w:rsidR="00D80357">
        <w:rPr>
          <w:sz w:val="28"/>
          <w:szCs w:val="28"/>
        </w:rPr>
        <w:t>2</w:t>
      </w:r>
      <w:r w:rsidR="00F7327D" w:rsidRPr="00F7327D">
        <w:rPr>
          <w:sz w:val="28"/>
          <w:szCs w:val="28"/>
        </w:rPr>
        <w:t xml:space="preserve"> статьи </w:t>
      </w:r>
      <w:r w:rsidR="00D80357">
        <w:rPr>
          <w:sz w:val="28"/>
          <w:szCs w:val="28"/>
        </w:rPr>
        <w:t xml:space="preserve">5 </w:t>
      </w:r>
      <w:r w:rsidR="00F7327D" w:rsidRPr="00F7327D">
        <w:rPr>
          <w:sz w:val="28"/>
          <w:szCs w:val="28"/>
        </w:rPr>
        <w:t xml:space="preserve"> </w:t>
      </w:r>
      <w:r w:rsidR="00D80357">
        <w:rPr>
          <w:sz w:val="28"/>
          <w:szCs w:val="28"/>
        </w:rPr>
        <w:t>дополнить абзацем следующего содержания:</w:t>
      </w:r>
    </w:p>
    <w:p w:rsidR="00D80357" w:rsidRPr="00D80357" w:rsidRDefault="00D80357" w:rsidP="00D80357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 - </w:t>
      </w:r>
      <w:r w:rsidRPr="00D80357">
        <w:rPr>
          <w:sz w:val="28"/>
          <w:szCs w:val="28"/>
          <w:lang w:eastAsia="ru-RU"/>
        </w:rPr>
        <w:t>государственной пошлины (подлежащей зачислению по месту государственной регистрации, совершения юридически значимых действий или выдачи документов) за совершение федеральными органами исполнительной власти юридически значимых действий в случае подачи заявления и (или) документов, необходимых для их совершения, в электронной форме и выдачи документов через многофункциональный центр предоставления государственных и муниципальных усл</w:t>
      </w:r>
      <w:r>
        <w:rPr>
          <w:sz w:val="28"/>
          <w:szCs w:val="28"/>
          <w:lang w:eastAsia="ru-RU"/>
        </w:rPr>
        <w:t>уг - по нормативу 15 процентов;</w:t>
      </w:r>
      <w:r w:rsidR="007952FE">
        <w:rPr>
          <w:sz w:val="28"/>
          <w:szCs w:val="28"/>
          <w:lang w:eastAsia="ru-RU"/>
        </w:rPr>
        <w:t>».</w:t>
      </w:r>
    </w:p>
    <w:p w:rsidR="00D80357" w:rsidRDefault="00D80357" w:rsidP="00F7327D">
      <w:pPr>
        <w:pStyle w:val="24"/>
        <w:numPr>
          <w:ilvl w:val="6"/>
          <w:numId w:val="0"/>
        </w:numPr>
        <w:ind w:firstLine="567"/>
        <w:rPr>
          <w:sz w:val="28"/>
          <w:szCs w:val="28"/>
        </w:rPr>
      </w:pPr>
    </w:p>
    <w:p w:rsidR="00D80357" w:rsidRPr="00F7327D" w:rsidRDefault="00D80357" w:rsidP="00F7327D">
      <w:pPr>
        <w:pStyle w:val="24"/>
        <w:numPr>
          <w:ilvl w:val="6"/>
          <w:numId w:val="0"/>
        </w:numPr>
        <w:ind w:firstLine="567"/>
        <w:rPr>
          <w:sz w:val="28"/>
          <w:szCs w:val="28"/>
        </w:rPr>
      </w:pPr>
    </w:p>
    <w:p w:rsidR="00FF1F76" w:rsidRPr="006873E0" w:rsidRDefault="00FF1F76" w:rsidP="006873E0">
      <w:pPr>
        <w:pStyle w:val="24"/>
        <w:ind w:left="0" w:firstLine="567"/>
        <w:rPr>
          <w:sz w:val="28"/>
          <w:szCs w:val="28"/>
        </w:rPr>
      </w:pPr>
    </w:p>
    <w:p w:rsidR="00FD1C4B" w:rsidRDefault="007952FE" w:rsidP="00FD1C4B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1C4B" w:rsidRPr="00A02E1F">
        <w:rPr>
          <w:rFonts w:ascii="Times New Roman" w:hAnsi="Times New Roman" w:cs="Times New Roman"/>
          <w:sz w:val="28"/>
          <w:szCs w:val="28"/>
        </w:rPr>
        <w:t>. Настоящее решение вступает в силу</w:t>
      </w:r>
      <w:r w:rsidR="00FD1C4B">
        <w:rPr>
          <w:rFonts w:ascii="Times New Roman" w:hAnsi="Times New Roman" w:cs="Times New Roman"/>
          <w:sz w:val="28"/>
          <w:szCs w:val="28"/>
        </w:rPr>
        <w:t xml:space="preserve"> на следующий день</w:t>
      </w:r>
      <w:r w:rsidR="00FD1C4B" w:rsidRPr="00A02E1F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FD1C4B">
        <w:rPr>
          <w:rFonts w:ascii="Times New Roman" w:hAnsi="Times New Roman" w:cs="Times New Roman"/>
          <w:sz w:val="28"/>
          <w:szCs w:val="28"/>
        </w:rPr>
        <w:t xml:space="preserve">дня его </w:t>
      </w:r>
      <w:r w:rsidR="00FD1C4B" w:rsidRPr="00A02E1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FD1C4B" w:rsidRPr="00A02E1F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FD1C4B" w:rsidRPr="00A02E1F" w:rsidRDefault="00FD1C4B" w:rsidP="00FD1C4B">
      <w:pPr>
        <w:widowControl/>
        <w:tabs>
          <w:tab w:val="left" w:pos="0"/>
          <w:tab w:val="left" w:pos="851"/>
        </w:tabs>
        <w:suppressAutoHyphens w:val="0"/>
        <w:jc w:val="both"/>
        <w:rPr>
          <w:sz w:val="28"/>
        </w:rPr>
      </w:pPr>
      <w:r w:rsidRPr="00A02E1F">
        <w:rPr>
          <w:sz w:val="28"/>
        </w:rPr>
        <w:t xml:space="preserve">       </w:t>
      </w:r>
      <w:r w:rsidR="007952FE">
        <w:rPr>
          <w:sz w:val="28"/>
        </w:rPr>
        <w:t>3</w:t>
      </w:r>
      <w:r w:rsidRPr="00A02E1F">
        <w:rPr>
          <w:sz w:val="28"/>
        </w:rPr>
        <w:t xml:space="preserve">. Настоящее решение опубликовать в информационном  бюллетене «Информационный вестник Шемышейского района Пензенской области». </w:t>
      </w:r>
    </w:p>
    <w:p w:rsidR="00FD1C4B" w:rsidRPr="00A02E1F" w:rsidRDefault="00FD1C4B" w:rsidP="00FD1C4B">
      <w:pPr>
        <w:widowControl/>
        <w:tabs>
          <w:tab w:val="left" w:pos="0"/>
          <w:tab w:val="left" w:pos="567"/>
        </w:tabs>
        <w:suppressAutoHyphens w:val="0"/>
        <w:jc w:val="both"/>
        <w:rPr>
          <w:sz w:val="28"/>
        </w:rPr>
      </w:pPr>
      <w:r w:rsidRPr="00A02E1F">
        <w:rPr>
          <w:sz w:val="28"/>
          <w:szCs w:val="28"/>
        </w:rPr>
        <w:t xml:space="preserve">        </w:t>
      </w:r>
      <w:r w:rsidR="007952FE">
        <w:rPr>
          <w:sz w:val="28"/>
          <w:szCs w:val="28"/>
        </w:rPr>
        <w:t>4</w:t>
      </w:r>
      <w:r w:rsidRPr="00A02E1F">
        <w:rPr>
          <w:sz w:val="28"/>
          <w:szCs w:val="28"/>
        </w:rPr>
        <w:t xml:space="preserve">. </w:t>
      </w:r>
      <w:r w:rsidRPr="00A02E1F">
        <w:rPr>
          <w:sz w:val="28"/>
        </w:rPr>
        <w:t>Контроль за выполнением настоящего решения возложить на постоянную комиссию Собрания представителей Шемышейского района по  бюджетной, налоговой и экономической политике.</w:t>
      </w:r>
    </w:p>
    <w:p w:rsidR="00FD1C4B" w:rsidRDefault="00FD1C4B" w:rsidP="00FD1C4B">
      <w:pPr>
        <w:widowControl/>
        <w:tabs>
          <w:tab w:val="left" w:pos="0"/>
        </w:tabs>
        <w:suppressAutoHyphens w:val="0"/>
        <w:ind w:firstLine="851"/>
        <w:jc w:val="both"/>
        <w:rPr>
          <w:sz w:val="28"/>
          <w:szCs w:val="28"/>
        </w:rPr>
      </w:pPr>
    </w:p>
    <w:p w:rsidR="00FD1C4B" w:rsidRDefault="00FD1C4B" w:rsidP="00FD1C4B">
      <w:pPr>
        <w:widowControl/>
        <w:tabs>
          <w:tab w:val="left" w:pos="0"/>
        </w:tabs>
        <w:suppressAutoHyphens w:val="0"/>
        <w:ind w:firstLine="851"/>
        <w:jc w:val="both"/>
        <w:rPr>
          <w:sz w:val="28"/>
          <w:szCs w:val="28"/>
        </w:rPr>
      </w:pPr>
    </w:p>
    <w:p w:rsidR="00FD1C4B" w:rsidRDefault="00FD1C4B" w:rsidP="00FD1C4B">
      <w:pPr>
        <w:widowControl/>
        <w:tabs>
          <w:tab w:val="left" w:pos="0"/>
        </w:tabs>
        <w:suppressAutoHyphens w:val="0"/>
        <w:ind w:firstLine="851"/>
        <w:jc w:val="both"/>
        <w:rPr>
          <w:sz w:val="28"/>
          <w:szCs w:val="28"/>
        </w:rPr>
      </w:pPr>
    </w:p>
    <w:p w:rsidR="00FD1C4B" w:rsidRDefault="00FD1C4B" w:rsidP="00FD1C4B">
      <w:pPr>
        <w:rPr>
          <w:sz w:val="28"/>
        </w:rPr>
      </w:pPr>
      <w:r>
        <w:rPr>
          <w:sz w:val="28"/>
        </w:rPr>
        <w:t>Глава Шемышейского района</w:t>
      </w:r>
      <w:r>
        <w:rPr>
          <w:sz w:val="28"/>
        </w:rPr>
        <w:tab/>
      </w:r>
      <w:r>
        <w:rPr>
          <w:sz w:val="28"/>
        </w:rPr>
        <w:tab/>
        <w:t xml:space="preserve">                        </w:t>
      </w:r>
      <w:r>
        <w:rPr>
          <w:sz w:val="28"/>
        </w:rPr>
        <w:tab/>
      </w:r>
      <w:r>
        <w:rPr>
          <w:sz w:val="28"/>
        </w:rPr>
        <w:tab/>
      </w:r>
      <w:r w:rsidR="00453274">
        <w:rPr>
          <w:sz w:val="28"/>
        </w:rPr>
        <w:t>Т.В.Гурьянова</w:t>
      </w:r>
      <w:r>
        <w:rPr>
          <w:sz w:val="28"/>
        </w:rPr>
        <w:t xml:space="preserve"> </w:t>
      </w:r>
    </w:p>
    <w:p w:rsidR="00FD1C4B" w:rsidRDefault="00FD1C4B" w:rsidP="00FA693B">
      <w:pPr>
        <w:ind w:firstLine="709"/>
        <w:jc w:val="both"/>
        <w:rPr>
          <w:sz w:val="28"/>
        </w:rPr>
      </w:pPr>
    </w:p>
    <w:p w:rsidR="00FD1C4B" w:rsidRDefault="00FD1C4B" w:rsidP="00FA693B">
      <w:pPr>
        <w:ind w:firstLine="709"/>
        <w:jc w:val="both"/>
        <w:rPr>
          <w:sz w:val="28"/>
        </w:rPr>
      </w:pPr>
    </w:p>
    <w:p w:rsidR="00FD1C4B" w:rsidRDefault="00FD1C4B" w:rsidP="00FA693B">
      <w:pPr>
        <w:ind w:firstLine="709"/>
        <w:jc w:val="both"/>
        <w:rPr>
          <w:sz w:val="28"/>
        </w:rPr>
      </w:pPr>
    </w:p>
    <w:sectPr w:rsidR="00FD1C4B">
      <w:footnotePr>
        <w:pos w:val="beneathText"/>
      </w:footnotePr>
      <w:pgSz w:w="11905" w:h="16837"/>
      <w:pgMar w:top="1134" w:right="851" w:bottom="1134" w:left="1418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abstractNum w:abstractNumId="3">
    <w:nsid w:val="00CC3BB4"/>
    <w:multiLevelType w:val="multilevel"/>
    <w:tmpl w:val="FAAE87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25379D0"/>
    <w:multiLevelType w:val="hybridMultilevel"/>
    <w:tmpl w:val="505E8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1629B"/>
    <w:multiLevelType w:val="hybridMultilevel"/>
    <w:tmpl w:val="14DEF2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167A42"/>
    <w:multiLevelType w:val="multilevel"/>
    <w:tmpl w:val="537884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B12E1A"/>
    <w:rsid w:val="000010D0"/>
    <w:rsid w:val="000024AF"/>
    <w:rsid w:val="000130A9"/>
    <w:rsid w:val="00015485"/>
    <w:rsid w:val="00015FB7"/>
    <w:rsid w:val="00020E21"/>
    <w:rsid w:val="0003149C"/>
    <w:rsid w:val="00034F04"/>
    <w:rsid w:val="00035AAF"/>
    <w:rsid w:val="000407E1"/>
    <w:rsid w:val="000504FB"/>
    <w:rsid w:val="00054611"/>
    <w:rsid w:val="00060918"/>
    <w:rsid w:val="000720D8"/>
    <w:rsid w:val="000740C1"/>
    <w:rsid w:val="00085AAC"/>
    <w:rsid w:val="00086ABB"/>
    <w:rsid w:val="00093A58"/>
    <w:rsid w:val="000A7F39"/>
    <w:rsid w:val="000B0548"/>
    <w:rsid w:val="000B4127"/>
    <w:rsid w:val="000C2163"/>
    <w:rsid w:val="000C480E"/>
    <w:rsid w:val="000E566D"/>
    <w:rsid w:val="000F198A"/>
    <w:rsid w:val="00111227"/>
    <w:rsid w:val="0011437C"/>
    <w:rsid w:val="001207D2"/>
    <w:rsid w:val="00122894"/>
    <w:rsid w:val="0012404C"/>
    <w:rsid w:val="00124E5F"/>
    <w:rsid w:val="0012729A"/>
    <w:rsid w:val="001306E4"/>
    <w:rsid w:val="0013317B"/>
    <w:rsid w:val="001364D4"/>
    <w:rsid w:val="00147775"/>
    <w:rsid w:val="00150746"/>
    <w:rsid w:val="0015559F"/>
    <w:rsid w:val="00156FF4"/>
    <w:rsid w:val="00172AF0"/>
    <w:rsid w:val="0017565E"/>
    <w:rsid w:val="00176C8B"/>
    <w:rsid w:val="00190AAF"/>
    <w:rsid w:val="001976B6"/>
    <w:rsid w:val="001C5C95"/>
    <w:rsid w:val="001D4E6E"/>
    <w:rsid w:val="001E50F6"/>
    <w:rsid w:val="001E5A4C"/>
    <w:rsid w:val="001F01FC"/>
    <w:rsid w:val="001F794F"/>
    <w:rsid w:val="00201CC6"/>
    <w:rsid w:val="00206D43"/>
    <w:rsid w:val="0021481D"/>
    <w:rsid w:val="0022000A"/>
    <w:rsid w:val="002230F4"/>
    <w:rsid w:val="002240F0"/>
    <w:rsid w:val="00227D58"/>
    <w:rsid w:val="00232463"/>
    <w:rsid w:val="00234184"/>
    <w:rsid w:val="0024400A"/>
    <w:rsid w:val="00256803"/>
    <w:rsid w:val="002573E7"/>
    <w:rsid w:val="00273393"/>
    <w:rsid w:val="00283638"/>
    <w:rsid w:val="002955C1"/>
    <w:rsid w:val="002B06E8"/>
    <w:rsid w:val="002B5E03"/>
    <w:rsid w:val="002B6513"/>
    <w:rsid w:val="002B717D"/>
    <w:rsid w:val="002C2EAE"/>
    <w:rsid w:val="002D6D4E"/>
    <w:rsid w:val="002E600A"/>
    <w:rsid w:val="002F095C"/>
    <w:rsid w:val="002F2EE9"/>
    <w:rsid w:val="002F5231"/>
    <w:rsid w:val="002F6479"/>
    <w:rsid w:val="003042C8"/>
    <w:rsid w:val="003048DA"/>
    <w:rsid w:val="00304959"/>
    <w:rsid w:val="0031135B"/>
    <w:rsid w:val="00321B41"/>
    <w:rsid w:val="003276EF"/>
    <w:rsid w:val="00333DAB"/>
    <w:rsid w:val="003362B0"/>
    <w:rsid w:val="00354D17"/>
    <w:rsid w:val="00354E9C"/>
    <w:rsid w:val="00355704"/>
    <w:rsid w:val="00357B97"/>
    <w:rsid w:val="00364EAC"/>
    <w:rsid w:val="00371EB6"/>
    <w:rsid w:val="00385401"/>
    <w:rsid w:val="00386F20"/>
    <w:rsid w:val="00387648"/>
    <w:rsid w:val="00393687"/>
    <w:rsid w:val="0039566B"/>
    <w:rsid w:val="003A47F4"/>
    <w:rsid w:val="003A62C5"/>
    <w:rsid w:val="003A75C6"/>
    <w:rsid w:val="003B731F"/>
    <w:rsid w:val="003C56C6"/>
    <w:rsid w:val="003D2F85"/>
    <w:rsid w:val="003D3665"/>
    <w:rsid w:val="003D3C69"/>
    <w:rsid w:val="003D3E58"/>
    <w:rsid w:val="003E456C"/>
    <w:rsid w:val="003F0D83"/>
    <w:rsid w:val="003F2ACD"/>
    <w:rsid w:val="003F34AF"/>
    <w:rsid w:val="004108F0"/>
    <w:rsid w:val="00416F1C"/>
    <w:rsid w:val="00435270"/>
    <w:rsid w:val="004451C8"/>
    <w:rsid w:val="0045075F"/>
    <w:rsid w:val="00453274"/>
    <w:rsid w:val="0046295A"/>
    <w:rsid w:val="00464455"/>
    <w:rsid w:val="00473971"/>
    <w:rsid w:val="004811D0"/>
    <w:rsid w:val="00483D08"/>
    <w:rsid w:val="004852B2"/>
    <w:rsid w:val="004B4A3D"/>
    <w:rsid w:val="004B577C"/>
    <w:rsid w:val="004C68C6"/>
    <w:rsid w:val="004C7E15"/>
    <w:rsid w:val="004D1C1F"/>
    <w:rsid w:val="004D7AD8"/>
    <w:rsid w:val="004E16AE"/>
    <w:rsid w:val="004E64F4"/>
    <w:rsid w:val="005013D9"/>
    <w:rsid w:val="0051143E"/>
    <w:rsid w:val="00514CD2"/>
    <w:rsid w:val="00514CFE"/>
    <w:rsid w:val="00532442"/>
    <w:rsid w:val="005372B6"/>
    <w:rsid w:val="00545BBB"/>
    <w:rsid w:val="005464D3"/>
    <w:rsid w:val="00547B3F"/>
    <w:rsid w:val="00556F75"/>
    <w:rsid w:val="005610BE"/>
    <w:rsid w:val="0056333F"/>
    <w:rsid w:val="005636CD"/>
    <w:rsid w:val="005700C4"/>
    <w:rsid w:val="00571AF6"/>
    <w:rsid w:val="00575A51"/>
    <w:rsid w:val="00576144"/>
    <w:rsid w:val="005852B9"/>
    <w:rsid w:val="005A5031"/>
    <w:rsid w:val="005A5A81"/>
    <w:rsid w:val="005C2D4D"/>
    <w:rsid w:val="005C69F6"/>
    <w:rsid w:val="005C6C3D"/>
    <w:rsid w:val="005C7741"/>
    <w:rsid w:val="005F4E62"/>
    <w:rsid w:val="005F699C"/>
    <w:rsid w:val="006030B1"/>
    <w:rsid w:val="00604269"/>
    <w:rsid w:val="00606915"/>
    <w:rsid w:val="006142DA"/>
    <w:rsid w:val="006148CF"/>
    <w:rsid w:val="00617657"/>
    <w:rsid w:val="00624E8E"/>
    <w:rsid w:val="00625A60"/>
    <w:rsid w:val="0063475D"/>
    <w:rsid w:val="00637894"/>
    <w:rsid w:val="0064402F"/>
    <w:rsid w:val="006500AD"/>
    <w:rsid w:val="006643B5"/>
    <w:rsid w:val="0067060C"/>
    <w:rsid w:val="0067446C"/>
    <w:rsid w:val="00675FD3"/>
    <w:rsid w:val="0067698B"/>
    <w:rsid w:val="00682206"/>
    <w:rsid w:val="006873E0"/>
    <w:rsid w:val="00691F1D"/>
    <w:rsid w:val="006979BA"/>
    <w:rsid w:val="006B2369"/>
    <w:rsid w:val="006C6550"/>
    <w:rsid w:val="006F2E0F"/>
    <w:rsid w:val="006F347F"/>
    <w:rsid w:val="007371F7"/>
    <w:rsid w:val="00746095"/>
    <w:rsid w:val="00746C5B"/>
    <w:rsid w:val="00751F60"/>
    <w:rsid w:val="00752070"/>
    <w:rsid w:val="00754DE0"/>
    <w:rsid w:val="00760C1F"/>
    <w:rsid w:val="007733C4"/>
    <w:rsid w:val="00774E96"/>
    <w:rsid w:val="0077647B"/>
    <w:rsid w:val="007952FE"/>
    <w:rsid w:val="007B4214"/>
    <w:rsid w:val="007C256F"/>
    <w:rsid w:val="007E73D4"/>
    <w:rsid w:val="007E79AA"/>
    <w:rsid w:val="007E7E96"/>
    <w:rsid w:val="007F06BF"/>
    <w:rsid w:val="007F49F1"/>
    <w:rsid w:val="008010C5"/>
    <w:rsid w:val="008066AD"/>
    <w:rsid w:val="0081307B"/>
    <w:rsid w:val="00813CF5"/>
    <w:rsid w:val="0082368B"/>
    <w:rsid w:val="008439EA"/>
    <w:rsid w:val="00846E6B"/>
    <w:rsid w:val="00850024"/>
    <w:rsid w:val="00854262"/>
    <w:rsid w:val="00857272"/>
    <w:rsid w:val="008644C8"/>
    <w:rsid w:val="00865ED7"/>
    <w:rsid w:val="00871D5E"/>
    <w:rsid w:val="00875F87"/>
    <w:rsid w:val="008765F9"/>
    <w:rsid w:val="00894243"/>
    <w:rsid w:val="008A0D37"/>
    <w:rsid w:val="008A0FFE"/>
    <w:rsid w:val="008B73A9"/>
    <w:rsid w:val="008C270A"/>
    <w:rsid w:val="008C7C4B"/>
    <w:rsid w:val="008D23A2"/>
    <w:rsid w:val="008E0AC8"/>
    <w:rsid w:val="008E7038"/>
    <w:rsid w:val="008F0F2D"/>
    <w:rsid w:val="008F66BB"/>
    <w:rsid w:val="008F6D25"/>
    <w:rsid w:val="00900013"/>
    <w:rsid w:val="009052AE"/>
    <w:rsid w:val="00907A96"/>
    <w:rsid w:val="00910CBA"/>
    <w:rsid w:val="009157D3"/>
    <w:rsid w:val="009311DC"/>
    <w:rsid w:val="0094682D"/>
    <w:rsid w:val="00953ABE"/>
    <w:rsid w:val="009621D2"/>
    <w:rsid w:val="00970D17"/>
    <w:rsid w:val="00971D7B"/>
    <w:rsid w:val="00972412"/>
    <w:rsid w:val="00974C9B"/>
    <w:rsid w:val="00980EB6"/>
    <w:rsid w:val="00983F72"/>
    <w:rsid w:val="009A224F"/>
    <w:rsid w:val="009A31FA"/>
    <w:rsid w:val="009B43B1"/>
    <w:rsid w:val="009C17D7"/>
    <w:rsid w:val="009E1B4A"/>
    <w:rsid w:val="009E1BC3"/>
    <w:rsid w:val="009E217F"/>
    <w:rsid w:val="009F04FC"/>
    <w:rsid w:val="009F7488"/>
    <w:rsid w:val="00A02E1F"/>
    <w:rsid w:val="00A04324"/>
    <w:rsid w:val="00A1681C"/>
    <w:rsid w:val="00A16937"/>
    <w:rsid w:val="00A20F42"/>
    <w:rsid w:val="00A33115"/>
    <w:rsid w:val="00A33923"/>
    <w:rsid w:val="00A3660B"/>
    <w:rsid w:val="00A435A0"/>
    <w:rsid w:val="00A46189"/>
    <w:rsid w:val="00A50861"/>
    <w:rsid w:val="00A70A89"/>
    <w:rsid w:val="00A710E3"/>
    <w:rsid w:val="00A7284E"/>
    <w:rsid w:val="00A74522"/>
    <w:rsid w:val="00A810AE"/>
    <w:rsid w:val="00A940E3"/>
    <w:rsid w:val="00A966C0"/>
    <w:rsid w:val="00AA0ADA"/>
    <w:rsid w:val="00AA5D67"/>
    <w:rsid w:val="00AA6F34"/>
    <w:rsid w:val="00AB629E"/>
    <w:rsid w:val="00AC2F4F"/>
    <w:rsid w:val="00AC5ACD"/>
    <w:rsid w:val="00AC7CE0"/>
    <w:rsid w:val="00AD27B4"/>
    <w:rsid w:val="00AD5B46"/>
    <w:rsid w:val="00AE0746"/>
    <w:rsid w:val="00B1046D"/>
    <w:rsid w:val="00B12E1A"/>
    <w:rsid w:val="00B134D5"/>
    <w:rsid w:val="00B32B4E"/>
    <w:rsid w:val="00B33C92"/>
    <w:rsid w:val="00B3798B"/>
    <w:rsid w:val="00B41E1F"/>
    <w:rsid w:val="00B42469"/>
    <w:rsid w:val="00B50F62"/>
    <w:rsid w:val="00B52863"/>
    <w:rsid w:val="00B60236"/>
    <w:rsid w:val="00B61F17"/>
    <w:rsid w:val="00B718F0"/>
    <w:rsid w:val="00B71F3D"/>
    <w:rsid w:val="00B74B0E"/>
    <w:rsid w:val="00B76CB7"/>
    <w:rsid w:val="00B81D4E"/>
    <w:rsid w:val="00B81E10"/>
    <w:rsid w:val="00B83FAB"/>
    <w:rsid w:val="00B865B1"/>
    <w:rsid w:val="00B90886"/>
    <w:rsid w:val="00B948C4"/>
    <w:rsid w:val="00B962BE"/>
    <w:rsid w:val="00BA0029"/>
    <w:rsid w:val="00BA35BE"/>
    <w:rsid w:val="00BB04E5"/>
    <w:rsid w:val="00BB0DDF"/>
    <w:rsid w:val="00BC6357"/>
    <w:rsid w:val="00BC63AE"/>
    <w:rsid w:val="00BD0F68"/>
    <w:rsid w:val="00BE10C9"/>
    <w:rsid w:val="00BE18FD"/>
    <w:rsid w:val="00BE7747"/>
    <w:rsid w:val="00C0203F"/>
    <w:rsid w:val="00C035DE"/>
    <w:rsid w:val="00C05F34"/>
    <w:rsid w:val="00C504FF"/>
    <w:rsid w:val="00C53E0B"/>
    <w:rsid w:val="00C57E48"/>
    <w:rsid w:val="00C60DCE"/>
    <w:rsid w:val="00C6127C"/>
    <w:rsid w:val="00C63A38"/>
    <w:rsid w:val="00C66B82"/>
    <w:rsid w:val="00C67722"/>
    <w:rsid w:val="00C722A5"/>
    <w:rsid w:val="00C75409"/>
    <w:rsid w:val="00C86F72"/>
    <w:rsid w:val="00C91666"/>
    <w:rsid w:val="00C9336C"/>
    <w:rsid w:val="00C94716"/>
    <w:rsid w:val="00CB211B"/>
    <w:rsid w:val="00CC7DF1"/>
    <w:rsid w:val="00CE6A9E"/>
    <w:rsid w:val="00CF1C07"/>
    <w:rsid w:val="00CF3F11"/>
    <w:rsid w:val="00D00006"/>
    <w:rsid w:val="00D20A4A"/>
    <w:rsid w:val="00D34776"/>
    <w:rsid w:val="00D70F3F"/>
    <w:rsid w:val="00D73DBF"/>
    <w:rsid w:val="00D74EBE"/>
    <w:rsid w:val="00D80357"/>
    <w:rsid w:val="00D81F49"/>
    <w:rsid w:val="00D84359"/>
    <w:rsid w:val="00D849CF"/>
    <w:rsid w:val="00D94344"/>
    <w:rsid w:val="00DA3D72"/>
    <w:rsid w:val="00DA6566"/>
    <w:rsid w:val="00DA7710"/>
    <w:rsid w:val="00DB4407"/>
    <w:rsid w:val="00DB4BBA"/>
    <w:rsid w:val="00DC4518"/>
    <w:rsid w:val="00DC56BB"/>
    <w:rsid w:val="00DD2064"/>
    <w:rsid w:val="00DD5EEE"/>
    <w:rsid w:val="00DE0832"/>
    <w:rsid w:val="00DF199B"/>
    <w:rsid w:val="00DF19C8"/>
    <w:rsid w:val="00DF5CA9"/>
    <w:rsid w:val="00E01BBF"/>
    <w:rsid w:val="00E01BDA"/>
    <w:rsid w:val="00E111AE"/>
    <w:rsid w:val="00E17F4A"/>
    <w:rsid w:val="00E230F3"/>
    <w:rsid w:val="00E24F1A"/>
    <w:rsid w:val="00E272FC"/>
    <w:rsid w:val="00E347A3"/>
    <w:rsid w:val="00E3640D"/>
    <w:rsid w:val="00E36BF6"/>
    <w:rsid w:val="00E4245B"/>
    <w:rsid w:val="00E44064"/>
    <w:rsid w:val="00E52F2F"/>
    <w:rsid w:val="00E55D2C"/>
    <w:rsid w:val="00E63C8E"/>
    <w:rsid w:val="00E65D16"/>
    <w:rsid w:val="00E76506"/>
    <w:rsid w:val="00E810BD"/>
    <w:rsid w:val="00E8369E"/>
    <w:rsid w:val="00E85DF3"/>
    <w:rsid w:val="00E86E1B"/>
    <w:rsid w:val="00E90E7C"/>
    <w:rsid w:val="00E91518"/>
    <w:rsid w:val="00EA3203"/>
    <w:rsid w:val="00EA6F54"/>
    <w:rsid w:val="00EA720A"/>
    <w:rsid w:val="00EB67C0"/>
    <w:rsid w:val="00EE5C59"/>
    <w:rsid w:val="00EF1155"/>
    <w:rsid w:val="00EF6C77"/>
    <w:rsid w:val="00F00B7C"/>
    <w:rsid w:val="00F15DE9"/>
    <w:rsid w:val="00F20D64"/>
    <w:rsid w:val="00F2202A"/>
    <w:rsid w:val="00F25D35"/>
    <w:rsid w:val="00F27533"/>
    <w:rsid w:val="00F31E1C"/>
    <w:rsid w:val="00F35DA9"/>
    <w:rsid w:val="00F36C5C"/>
    <w:rsid w:val="00F471AE"/>
    <w:rsid w:val="00F6052E"/>
    <w:rsid w:val="00F6089E"/>
    <w:rsid w:val="00F63AB6"/>
    <w:rsid w:val="00F656C4"/>
    <w:rsid w:val="00F70F1E"/>
    <w:rsid w:val="00F7327D"/>
    <w:rsid w:val="00F96C5E"/>
    <w:rsid w:val="00FA3DDA"/>
    <w:rsid w:val="00FA693B"/>
    <w:rsid w:val="00FB1B19"/>
    <w:rsid w:val="00FD1C4B"/>
    <w:rsid w:val="00FE4C0A"/>
    <w:rsid w:val="00FE69BF"/>
    <w:rsid w:val="00FF1F76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0"/>
    <w:link w:val="20"/>
    <w:qFormat/>
    <w:rsid w:val="006873E0"/>
    <w:pPr>
      <w:keepNext/>
      <w:keepLines/>
      <w:widowControl/>
      <w:suppressAutoHyphens w:val="0"/>
      <w:spacing w:after="360"/>
      <w:jc w:val="center"/>
      <w:outlineLvl w:val="1"/>
    </w:pPr>
    <w:rPr>
      <w:b/>
      <w:sz w:val="28"/>
      <w:lang w:eastAsia="ru-RU"/>
    </w:rPr>
  </w:style>
  <w:style w:type="paragraph" w:styleId="3">
    <w:name w:val="heading 3"/>
    <w:basedOn w:val="a"/>
    <w:next w:val="a"/>
    <w:qFormat/>
    <w:pPr>
      <w:keepNext/>
      <w:widowControl/>
      <w:tabs>
        <w:tab w:val="num" w:pos="0"/>
      </w:tabs>
      <w:jc w:val="center"/>
      <w:outlineLvl w:val="2"/>
    </w:pPr>
    <w:rPr>
      <w:b/>
      <w:sz w:val="40"/>
    </w:rPr>
  </w:style>
  <w:style w:type="paragraph" w:styleId="4">
    <w:name w:val="heading 4"/>
    <w:basedOn w:val="a"/>
    <w:next w:val="a0"/>
    <w:link w:val="40"/>
    <w:qFormat/>
    <w:rsid w:val="006873E0"/>
    <w:pPr>
      <w:keepNext/>
      <w:keepLines/>
      <w:widowControl/>
      <w:suppressAutoHyphens w:val="0"/>
      <w:spacing w:before="240"/>
      <w:ind w:left="3686" w:hanging="1134"/>
      <w:outlineLvl w:val="3"/>
    </w:pPr>
    <w:rPr>
      <w:b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6873E0"/>
    <w:pPr>
      <w:keepNext/>
      <w:widowControl/>
      <w:suppressAutoHyphens w:val="0"/>
      <w:spacing w:before="240" w:after="60"/>
      <w:ind w:left="284" w:right="284"/>
      <w:jc w:val="center"/>
      <w:outlineLvl w:val="4"/>
    </w:pPr>
    <w:rPr>
      <w:b/>
      <w:sz w:val="28"/>
      <w:lang w:eastAsia="ru-RU"/>
    </w:rPr>
  </w:style>
  <w:style w:type="character" w:default="1" w:styleId="a1">
    <w:name w:val="Default Paragraph Font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21">
    <w:name w:val="Основной шрифт абзаца2"/>
  </w:style>
  <w:style w:type="character" w:customStyle="1" w:styleId="10">
    <w:name w:val="Основной шрифт абзаца1"/>
  </w:style>
  <w:style w:type="character" w:styleId="a4">
    <w:name w:val="Emphasis"/>
    <w:basedOn w:val="10"/>
    <w:qFormat/>
    <w:rPr>
      <w:i/>
      <w:iCs/>
    </w:rPr>
  </w:style>
  <w:style w:type="character" w:styleId="a5">
    <w:name w:val="Hyperlink"/>
    <w:basedOn w:val="10"/>
    <w:semiHidden/>
    <w:rPr>
      <w:color w:val="0000FF"/>
      <w:u w:val="single"/>
    </w:rPr>
  </w:style>
  <w:style w:type="character" w:customStyle="1" w:styleId="11">
    <w:name w:val=" Знак Знак1"/>
    <w:basedOn w:val="2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6">
    <w:name w:val=" Знак Знак"/>
    <w:basedOn w:val="21"/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semiHidden/>
    <w:pPr>
      <w:spacing w:after="120"/>
    </w:pPr>
  </w:style>
  <w:style w:type="paragraph" w:styleId="a8">
    <w:name w:val="List"/>
    <w:basedOn w:val="a0"/>
    <w:semiHidden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врезки"/>
    <w:basedOn w:val="a0"/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14">
    <w:name w:val="Цитата1"/>
    <w:basedOn w:val="a"/>
    <w:pPr>
      <w:widowControl/>
      <w:suppressAutoHyphens w:val="0"/>
      <w:ind w:left="567" w:right="-1333" w:firstLine="851"/>
      <w:jc w:val="both"/>
    </w:pPr>
    <w:rPr>
      <w:sz w:val="28"/>
    </w:rPr>
  </w:style>
  <w:style w:type="paragraph" w:styleId="ac">
    <w:name w:val="Body Text Indent"/>
    <w:basedOn w:val="a"/>
    <w:link w:val="ad"/>
    <w:pPr>
      <w:widowControl/>
      <w:suppressAutoHyphens w:val="0"/>
      <w:spacing w:after="120"/>
      <w:ind w:left="283"/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d">
    <w:name w:val="Основной текст с отступом Знак"/>
    <w:basedOn w:val="a1"/>
    <w:link w:val="ac"/>
    <w:rsid w:val="000A7F39"/>
    <w:rPr>
      <w:lang w:eastAsia="ar-SA"/>
    </w:rPr>
  </w:style>
  <w:style w:type="paragraph" w:customStyle="1" w:styleId="ConsPlusNonformat">
    <w:name w:val="ConsPlusNonformat"/>
    <w:uiPriority w:val="99"/>
    <w:rsid w:val="00A3660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A7284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A7284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1"/>
    <w:link w:val="2"/>
    <w:rsid w:val="006873E0"/>
    <w:rPr>
      <w:b/>
      <w:sz w:val="28"/>
    </w:rPr>
  </w:style>
  <w:style w:type="character" w:customStyle="1" w:styleId="40">
    <w:name w:val="Заголовок 4 Знак"/>
    <w:basedOn w:val="a1"/>
    <w:link w:val="4"/>
    <w:rsid w:val="006873E0"/>
    <w:rPr>
      <w:b/>
      <w:sz w:val="24"/>
    </w:rPr>
  </w:style>
  <w:style w:type="character" w:customStyle="1" w:styleId="50">
    <w:name w:val="Заголовок 5 Знак"/>
    <w:basedOn w:val="a1"/>
    <w:link w:val="5"/>
    <w:rsid w:val="006873E0"/>
    <w:rPr>
      <w:b/>
      <w:sz w:val="28"/>
    </w:rPr>
  </w:style>
  <w:style w:type="paragraph" w:customStyle="1" w:styleId="15">
    <w:name w:val="Стиль1"/>
    <w:basedOn w:val="a"/>
    <w:rsid w:val="006873E0"/>
    <w:pPr>
      <w:widowControl/>
      <w:tabs>
        <w:tab w:val="num" w:pos="927"/>
      </w:tabs>
      <w:suppressAutoHyphens w:val="0"/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 w:val="24"/>
      <w:szCs w:val="18"/>
      <w:lang w:eastAsia="ru-RU"/>
    </w:rPr>
  </w:style>
  <w:style w:type="paragraph" w:customStyle="1" w:styleId="24">
    <w:name w:val="Стиль2"/>
    <w:basedOn w:val="15"/>
    <w:rsid w:val="006873E0"/>
    <w:pPr>
      <w:tabs>
        <w:tab w:val="clear" w:pos="927"/>
      </w:tabs>
      <w:spacing w:before="60"/>
      <w:ind w:left="4396" w:firstLine="283"/>
      <w:outlineLvl w:val="6"/>
    </w:pPr>
  </w:style>
  <w:style w:type="paragraph" w:customStyle="1" w:styleId="41">
    <w:name w:val="Стиль4"/>
    <w:basedOn w:val="a"/>
    <w:rsid w:val="006873E0"/>
    <w:pPr>
      <w:widowControl/>
      <w:suppressAutoHyphens w:val="0"/>
      <w:ind w:left="567" w:firstLine="284"/>
      <w:jc w:val="both"/>
    </w:pPr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CC3F8A3C4FF184A059E0B9D1DA0504ABED1A4D3CD5434965B2F777D8A3D5F776EF1BF7079Ap3b6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6CC3F8A3C4FF184A059E0B9D1DA0504ABED1A4D3CD5434965B2F777D8A3D5F776EF1BF406p9bF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E0D85-ACBC-4A89-900A-D8A79722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2387</CharactersWithSpaces>
  <SharedDoc>false</SharedDoc>
  <HLinks>
    <vt:vector size="12" baseType="variant">
      <vt:variant>
        <vt:i4>6946917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consultantplus://offline/ref=A6CC3F8A3C4FF184A059E0B9D1DA0504ABED1A4D3CD5434965B2F777D8A3D5F776EF1BF7079Ap3b6G</vt:lpwstr>
      </vt:variant>
      <vt:variant>
        <vt:lpwstr/>
      </vt:variant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consultantplus://offline/ref=A6CC3F8A3C4FF184A059E0B9D1DA0504ABED1A4D3CD5434965B2F777D8A3D5F776EF1BF406p9bFG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Sysadmin</cp:lastModifiedBy>
  <cp:revision>2</cp:revision>
  <cp:lastPrinted>2016-12-30T07:58:00Z</cp:lastPrinted>
  <dcterms:created xsi:type="dcterms:W3CDTF">2019-01-18T07:22:00Z</dcterms:created>
  <dcterms:modified xsi:type="dcterms:W3CDTF">2019-01-18T07:22:00Z</dcterms:modified>
</cp:coreProperties>
</file>