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Default="00AA20B2">
      <w:pPr>
        <w:ind w:left="-426" w:firstLine="426"/>
        <w:jc w:val="both"/>
        <w:rPr>
          <w:rFonts w:ascii="Courier New" w:hAnsi="Courier New" w:cs="Courier New"/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853">
        <w:rPr>
          <w:rFonts w:ascii="Courier New" w:hAnsi="Courier New" w:cs="Courier New"/>
          <w:b/>
          <w:bCs/>
          <w:szCs w:val="28"/>
        </w:rPr>
        <w:t xml:space="preserve">                        </w:t>
      </w:r>
    </w:p>
    <w:p w:rsidR="00C83853" w:rsidRDefault="00AA20B2" w:rsidP="00AA20B2">
      <w:pPr>
        <w:pStyle w:val="2"/>
        <w:tabs>
          <w:tab w:val="left" w:pos="7485"/>
        </w:tabs>
        <w:jc w:val="left"/>
      </w:pPr>
      <w:r>
        <w:tab/>
        <w:t>Проект</w:t>
      </w:r>
    </w:p>
    <w:p w:rsidR="00C83853" w:rsidRPr="000502F0" w:rsidRDefault="00C83853">
      <w:pPr>
        <w:rPr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C83853" w:rsidRPr="00A8662C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8662C">
        <w:rPr>
          <w:rFonts w:ascii="Times New Roman" w:hAnsi="Times New Roman" w:cs="Times New Roman"/>
          <w:sz w:val="36"/>
          <w:szCs w:val="36"/>
        </w:rPr>
        <w:t xml:space="preserve"> ПЕНЗЕНСКОЙ ОБЛАСТИ</w:t>
      </w:r>
    </w:p>
    <w:p w:rsidR="00C83853" w:rsidRPr="008A2B86" w:rsidRDefault="00C83853">
      <w:pPr>
        <w:pStyle w:val="2"/>
      </w:pPr>
    </w:p>
    <w:p w:rsidR="00C83853" w:rsidRPr="00A8662C" w:rsidRDefault="00C83853">
      <w:pPr>
        <w:pStyle w:val="2"/>
        <w:ind w:left="-284" w:firstLine="284"/>
        <w:rPr>
          <w:sz w:val="28"/>
          <w:szCs w:val="28"/>
        </w:rPr>
      </w:pPr>
      <w:r w:rsidRPr="00A8662C">
        <w:rPr>
          <w:sz w:val="28"/>
          <w:szCs w:val="28"/>
        </w:rPr>
        <w:t xml:space="preserve">ПОСТАНОВЛЕНИЕ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8A2B86">
        <w:tc>
          <w:tcPr>
            <w:tcW w:w="284" w:type="dxa"/>
            <w:vAlign w:val="bottom"/>
          </w:tcPr>
          <w:p w:rsidR="00C83853" w:rsidRPr="008A2B86" w:rsidRDefault="00C83853">
            <w:pPr>
              <w:rPr>
                <w:sz w:val="24"/>
              </w:rPr>
            </w:pPr>
            <w:r w:rsidRPr="008A2B86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8A2B86" w:rsidRDefault="00C83853">
            <w:pPr>
              <w:jc w:val="center"/>
              <w:rPr>
                <w:sz w:val="24"/>
              </w:rPr>
            </w:pPr>
          </w:p>
        </w:tc>
      </w:tr>
      <w:tr w:rsidR="00C83853" w:rsidRPr="008A2B86">
        <w:tc>
          <w:tcPr>
            <w:tcW w:w="4650" w:type="dxa"/>
            <w:gridSpan w:val="4"/>
          </w:tcPr>
          <w:p w:rsidR="00C83853" w:rsidRPr="008A2B86" w:rsidRDefault="00C83853">
            <w:pPr>
              <w:jc w:val="center"/>
              <w:rPr>
                <w:sz w:val="24"/>
              </w:rPr>
            </w:pPr>
            <w:r w:rsidRPr="008A2B86">
              <w:rPr>
                <w:sz w:val="24"/>
              </w:rPr>
              <w:t>р.п. Шемышейка</w:t>
            </w:r>
          </w:p>
        </w:tc>
      </w:tr>
    </w:tbl>
    <w:p w:rsidR="00C83853" w:rsidRPr="000502F0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0502F0" w:rsidRDefault="00C83853">
      <w:pPr>
        <w:jc w:val="both"/>
        <w:rPr>
          <w:sz w:val="16"/>
          <w:szCs w:val="16"/>
        </w:rPr>
      </w:pPr>
    </w:p>
    <w:p w:rsidR="008A2B86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A8662C" w:rsidRDefault="00A8662C" w:rsidP="00745226">
      <w:pPr>
        <w:jc w:val="center"/>
        <w:rPr>
          <w:rStyle w:val="FontStyle11"/>
          <w:sz w:val="28"/>
          <w:szCs w:val="28"/>
        </w:rPr>
      </w:pPr>
    </w:p>
    <w:p w:rsidR="0059228F" w:rsidRDefault="0059228F" w:rsidP="0059228F">
      <w:pPr>
        <w:spacing w:line="100" w:lineRule="atLeast"/>
        <w:jc w:val="center"/>
        <w:rPr>
          <w:b/>
          <w:szCs w:val="28"/>
        </w:rPr>
      </w:pPr>
      <w:r w:rsidRPr="009D1BD0">
        <w:rPr>
          <w:b/>
          <w:szCs w:val="28"/>
        </w:rPr>
        <w:t>О внесении изменени</w:t>
      </w:r>
      <w:r w:rsidR="00666CDF">
        <w:rPr>
          <w:b/>
          <w:szCs w:val="28"/>
        </w:rPr>
        <w:t>й</w:t>
      </w:r>
      <w:r w:rsidRPr="009D1BD0">
        <w:rPr>
          <w:b/>
          <w:szCs w:val="28"/>
        </w:rPr>
        <w:t xml:space="preserve"> в Административный регламент предоставления муниципальной услуги «</w:t>
      </w:r>
      <w:r w:rsidR="00FA21F6">
        <w:rPr>
          <w:b/>
          <w:szCs w:val="28"/>
        </w:rPr>
        <w:t xml:space="preserve">Внесение изменений в </w:t>
      </w:r>
      <w:r w:rsidRPr="009D1BD0">
        <w:rPr>
          <w:b/>
          <w:szCs w:val="28"/>
        </w:rPr>
        <w:t>разрешени</w:t>
      </w:r>
      <w:r w:rsidR="00FA21F6">
        <w:rPr>
          <w:b/>
          <w:szCs w:val="28"/>
        </w:rPr>
        <w:t>е</w:t>
      </w:r>
      <w:r w:rsidRPr="009D1BD0">
        <w:rPr>
          <w:b/>
          <w:szCs w:val="28"/>
        </w:rPr>
        <w:t xml:space="preserve"> на </w:t>
      </w:r>
      <w:r w:rsidR="00FA21F6">
        <w:rPr>
          <w:b/>
          <w:szCs w:val="28"/>
        </w:rPr>
        <w:t>строительство</w:t>
      </w:r>
      <w:r w:rsidRPr="009D1BD0">
        <w:rPr>
          <w:b/>
          <w:szCs w:val="28"/>
        </w:rPr>
        <w:t xml:space="preserve">», утвержденный постановлением администрации </w:t>
      </w:r>
      <w:r w:rsidRPr="0059228F">
        <w:rPr>
          <w:b/>
        </w:rPr>
        <w:t>Шемышейского района Пензенской области</w:t>
      </w:r>
      <w:r w:rsidRPr="009D1BD0">
        <w:rPr>
          <w:b/>
          <w:i/>
        </w:rPr>
        <w:t xml:space="preserve"> </w:t>
      </w:r>
      <w:r w:rsidRPr="009D1BD0">
        <w:rPr>
          <w:b/>
          <w:szCs w:val="28"/>
        </w:rPr>
        <w:t xml:space="preserve">от </w:t>
      </w:r>
      <w:r>
        <w:rPr>
          <w:b/>
          <w:szCs w:val="28"/>
        </w:rPr>
        <w:t>1</w:t>
      </w:r>
      <w:r w:rsidR="001A1E1A">
        <w:rPr>
          <w:b/>
          <w:szCs w:val="28"/>
        </w:rPr>
        <w:t>4</w:t>
      </w:r>
      <w:r>
        <w:rPr>
          <w:b/>
          <w:szCs w:val="28"/>
        </w:rPr>
        <w:t xml:space="preserve">.12.2018 </w:t>
      </w:r>
      <w:r w:rsidRPr="009D1BD0">
        <w:rPr>
          <w:b/>
          <w:szCs w:val="28"/>
        </w:rPr>
        <w:t>№</w:t>
      </w:r>
      <w:r>
        <w:rPr>
          <w:b/>
          <w:szCs w:val="28"/>
        </w:rPr>
        <w:t xml:space="preserve"> 63</w:t>
      </w:r>
      <w:r w:rsidR="00FA21F6">
        <w:rPr>
          <w:b/>
          <w:szCs w:val="28"/>
        </w:rPr>
        <w:t>5</w:t>
      </w:r>
    </w:p>
    <w:p w:rsidR="0059228F" w:rsidRPr="009D1BD0" w:rsidRDefault="0059228F" w:rsidP="0059228F">
      <w:pPr>
        <w:spacing w:line="100" w:lineRule="atLeast"/>
        <w:jc w:val="center"/>
        <w:rPr>
          <w:b/>
          <w:szCs w:val="28"/>
        </w:rPr>
      </w:pPr>
    </w:p>
    <w:p w:rsidR="0059228F" w:rsidRPr="00FB15DF" w:rsidRDefault="0059228F" w:rsidP="0059228F">
      <w:pPr>
        <w:pStyle w:val="1"/>
        <w:shd w:val="clear" w:color="auto" w:fill="FFFFFF"/>
        <w:ind w:firstLine="709"/>
        <w:jc w:val="both"/>
        <w:rPr>
          <w:rFonts w:ascii="Times New Roman" w:hAnsi="Times New Roman" w:cs="Times New Roman"/>
          <w:b w:val="0"/>
        </w:rPr>
      </w:pPr>
      <w:r w:rsidRPr="0059228F">
        <w:rPr>
          <w:rFonts w:ascii="Times New Roman" w:hAnsi="Times New Roman" w:cs="Times New Roman"/>
          <w:b w:val="0"/>
        </w:rPr>
        <w:t>В целях приведения в соответствие с действующим законодательством, руководствуясь</w:t>
      </w:r>
      <w:r w:rsidRPr="009D1BD0">
        <w:rPr>
          <w:rFonts w:ascii="Times New Roman" w:hAnsi="Times New Roman" w:cs="Times New Roman"/>
        </w:rPr>
        <w:t xml:space="preserve"> </w:t>
      </w:r>
      <w:r w:rsidRPr="00FB15DF">
        <w:rPr>
          <w:rStyle w:val="afc"/>
          <w:rFonts w:ascii="Times New Roman" w:hAnsi="Times New Roman" w:cs="Times New Roman"/>
        </w:rPr>
        <w:t>постановлением администрации Шемышейского района от 23.05.2011 № 387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области»</w:t>
      </w:r>
      <w:r w:rsidRPr="009D1BD0">
        <w:rPr>
          <w:rFonts w:ascii="Times New Roman" w:hAnsi="Times New Roman" w:cs="Times New Roman"/>
        </w:rPr>
        <w:t xml:space="preserve">, </w:t>
      </w:r>
      <w:r w:rsidRPr="00FB15DF">
        <w:rPr>
          <w:rFonts w:ascii="Times New Roman" w:hAnsi="Times New Roman" w:cs="Times New Roman"/>
          <w:b w:val="0"/>
        </w:rPr>
        <w:t xml:space="preserve">постановлением администрации Шемышейского района от 25.09.2012 № 784 «Об утверждении Реестра муниципальных услуг Шемышейского района Пензенской области», статьей 21 Устава Шемышейского </w:t>
      </w:r>
      <w:r w:rsidRPr="00FB15DF">
        <w:rPr>
          <w:rFonts w:ascii="Times New Roman" w:hAnsi="Times New Roman" w:cs="Times New Roman"/>
          <w:b w:val="0"/>
          <w:spacing w:val="-2"/>
        </w:rPr>
        <w:t>района Пензенской области,</w:t>
      </w:r>
    </w:p>
    <w:p w:rsidR="0059228F" w:rsidRPr="009D1BD0" w:rsidRDefault="0059228F" w:rsidP="00592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8F" w:rsidRPr="000C7257" w:rsidRDefault="0059228F" w:rsidP="0059228F">
      <w:pPr>
        <w:shd w:val="clear" w:color="auto" w:fill="FFFFFF"/>
        <w:jc w:val="center"/>
        <w:rPr>
          <w:b/>
          <w:spacing w:val="-2"/>
          <w:szCs w:val="28"/>
        </w:rPr>
      </w:pPr>
      <w:r w:rsidRPr="000C7257">
        <w:rPr>
          <w:b/>
          <w:spacing w:val="-2"/>
          <w:szCs w:val="28"/>
        </w:rPr>
        <w:t xml:space="preserve">Администрация </w:t>
      </w:r>
      <w:r>
        <w:rPr>
          <w:b/>
          <w:spacing w:val="-2"/>
          <w:szCs w:val="28"/>
        </w:rPr>
        <w:t>Шемышейского</w:t>
      </w:r>
      <w:r w:rsidRPr="000C7257">
        <w:rPr>
          <w:b/>
          <w:spacing w:val="-2"/>
          <w:szCs w:val="28"/>
        </w:rPr>
        <w:t xml:space="preserve"> района постановляет:</w:t>
      </w:r>
    </w:p>
    <w:p w:rsidR="0059228F" w:rsidRPr="009D1BD0" w:rsidRDefault="0059228F" w:rsidP="0059228F">
      <w:pPr>
        <w:pStyle w:val="ConsPlusNormal"/>
        <w:ind w:firstLine="540"/>
        <w:jc w:val="both"/>
      </w:pPr>
    </w:p>
    <w:p w:rsidR="00666CDF" w:rsidRDefault="0059228F" w:rsidP="00E818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1BD0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666CDF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81844">
        <w:rPr>
          <w:rFonts w:ascii="Times New Roman" w:hAnsi="Times New Roman" w:cs="Times New Roman"/>
          <w:sz w:val="28"/>
          <w:szCs w:val="28"/>
        </w:rPr>
        <w:t xml:space="preserve"> </w:t>
      </w:r>
      <w:r w:rsidRPr="009D1BD0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E81844" w:rsidRPr="00E81844">
        <w:rPr>
          <w:rFonts w:ascii="Times New Roman" w:hAnsi="Times New Roman" w:cs="Times New Roman"/>
          <w:sz w:val="28"/>
          <w:szCs w:val="28"/>
        </w:rPr>
        <w:t>«Внесение изменений в разрешение на строительство»</w:t>
      </w:r>
      <w:r w:rsidR="00666CDF">
        <w:rPr>
          <w:rFonts w:ascii="Times New Roman" w:hAnsi="Times New Roman" w:cs="Times New Roman"/>
          <w:sz w:val="28"/>
          <w:szCs w:val="28"/>
        </w:rPr>
        <w:t xml:space="preserve"> (далее - Регламент)</w:t>
      </w:r>
      <w:r w:rsidR="00E81844" w:rsidRPr="00E81844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Шемышейского района Пензенской области</w:t>
      </w:r>
      <w:r w:rsidR="00E81844" w:rsidRPr="00E818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1844" w:rsidRPr="00E81844">
        <w:rPr>
          <w:rFonts w:ascii="Times New Roman" w:hAnsi="Times New Roman" w:cs="Times New Roman"/>
          <w:sz w:val="28"/>
          <w:szCs w:val="28"/>
        </w:rPr>
        <w:t>от 14.12.2018 №635</w:t>
      </w:r>
      <w:r w:rsidR="00666CDF">
        <w:rPr>
          <w:rFonts w:ascii="Times New Roman" w:hAnsi="Times New Roman" w:cs="Times New Roman"/>
          <w:sz w:val="28"/>
          <w:szCs w:val="28"/>
        </w:rPr>
        <w:t>:</w:t>
      </w:r>
    </w:p>
    <w:p w:rsidR="00666CDF" w:rsidRDefault="00666CDF" w:rsidP="00E818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1.1.пункт 2.13 Регламента </w:t>
      </w:r>
      <w:r w:rsidR="00E81844">
        <w:rPr>
          <w:rFonts w:ascii="Times New Roman" w:hAnsi="Times New Roman" w:cs="Times New Roman"/>
          <w:sz w:val="28"/>
          <w:szCs w:val="28"/>
        </w:rPr>
        <w:t>изложи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="00E81844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6CDF" w:rsidRPr="0078327C" w:rsidRDefault="00666CDF" w:rsidP="00666CD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8327C">
        <w:rPr>
          <w:rFonts w:ascii="Times New Roman" w:hAnsi="Times New Roman"/>
          <w:sz w:val="28"/>
          <w:szCs w:val="28"/>
        </w:rPr>
        <w:t xml:space="preserve">2.13. Время ожидания в очереди не должно превышать: </w:t>
      </w:r>
    </w:p>
    <w:p w:rsidR="00666CDF" w:rsidRPr="0078327C" w:rsidRDefault="00666CDF" w:rsidP="00666CD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327C">
        <w:rPr>
          <w:rFonts w:ascii="Times New Roman" w:hAnsi="Times New Roman"/>
          <w:sz w:val="28"/>
          <w:szCs w:val="28"/>
        </w:rPr>
        <w:t>- при подаче заявления и (или) документов - 15 минут;</w:t>
      </w:r>
    </w:p>
    <w:p w:rsidR="0059228F" w:rsidRDefault="00666CDF" w:rsidP="00666CDF">
      <w:pPr>
        <w:pStyle w:val="ConsPlusNormal"/>
        <w:jc w:val="both"/>
        <w:rPr>
          <w:szCs w:val="28"/>
        </w:rPr>
      </w:pPr>
      <w:r w:rsidRPr="0078327C">
        <w:rPr>
          <w:rFonts w:ascii="Times New Roman" w:hAnsi="Times New Roman"/>
          <w:sz w:val="28"/>
          <w:szCs w:val="28"/>
        </w:rPr>
        <w:t>- при получении результата предоставления услуги - 15 минут.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szCs w:val="28"/>
        </w:rPr>
        <w:t>;</w:t>
      </w:r>
    </w:p>
    <w:p w:rsidR="00666CDF" w:rsidRPr="00666CDF" w:rsidRDefault="00666CDF" w:rsidP="00666C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0553">
        <w:rPr>
          <w:rFonts w:ascii="Times New Roman" w:hAnsi="Times New Roman" w:cs="Times New Roman"/>
          <w:sz w:val="28"/>
          <w:szCs w:val="28"/>
        </w:rPr>
        <w:t xml:space="preserve">1.2. </w:t>
      </w:r>
      <w:r w:rsidR="00C30553">
        <w:rPr>
          <w:rFonts w:ascii="Times New Roman" w:hAnsi="Times New Roman"/>
          <w:sz w:val="28"/>
          <w:szCs w:val="28"/>
        </w:rPr>
        <w:t xml:space="preserve">Блок-схему </w:t>
      </w:r>
      <w:r w:rsidR="00C30553" w:rsidRPr="00C30553">
        <w:rPr>
          <w:rFonts w:ascii="Times New Roman" w:hAnsi="Times New Roman"/>
          <w:sz w:val="28"/>
          <w:szCs w:val="28"/>
        </w:rPr>
        <w:t>предоставления муниципальной услуги «Внесение изменений в разрешение на строительство»</w:t>
      </w:r>
      <w:r w:rsidR="00C30553">
        <w:rPr>
          <w:rFonts w:ascii="Times New Roman" w:hAnsi="Times New Roman"/>
          <w:sz w:val="28"/>
          <w:szCs w:val="28"/>
        </w:rPr>
        <w:t xml:space="preserve"> (</w:t>
      </w:r>
      <w:r w:rsidRPr="00666CDF">
        <w:rPr>
          <w:rFonts w:ascii="Times New Roman" w:hAnsi="Times New Roman" w:cs="Times New Roman"/>
          <w:sz w:val="28"/>
          <w:szCs w:val="28"/>
        </w:rPr>
        <w:t>приложение № 3 к Регламенту</w:t>
      </w:r>
      <w:r w:rsidR="00C30553">
        <w:rPr>
          <w:rFonts w:ascii="Times New Roman" w:hAnsi="Times New Roman" w:cs="Times New Roman"/>
          <w:sz w:val="28"/>
          <w:szCs w:val="28"/>
        </w:rPr>
        <w:t>) считать недействительной</w:t>
      </w:r>
      <w:r w:rsidRPr="00666CDF">
        <w:rPr>
          <w:rFonts w:ascii="Times New Roman" w:hAnsi="Times New Roman" w:cs="Times New Roman"/>
          <w:sz w:val="28"/>
          <w:szCs w:val="28"/>
        </w:rPr>
        <w:t>;</w:t>
      </w:r>
    </w:p>
    <w:p w:rsidR="00666CDF" w:rsidRPr="00C30553" w:rsidRDefault="00666CDF" w:rsidP="00C305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0553">
        <w:rPr>
          <w:szCs w:val="28"/>
        </w:rPr>
        <w:t xml:space="preserve">1.3. Приложение № 4 </w:t>
      </w:r>
      <w:r w:rsidR="00C30553" w:rsidRPr="00C30553">
        <w:rPr>
          <w:szCs w:val="28"/>
        </w:rPr>
        <w:t>Отказ</w:t>
      </w:r>
      <w:r w:rsidR="00C30553">
        <w:rPr>
          <w:szCs w:val="28"/>
        </w:rPr>
        <w:t xml:space="preserve"> </w:t>
      </w:r>
      <w:r w:rsidR="00C30553" w:rsidRPr="00C30553">
        <w:rPr>
          <w:szCs w:val="28"/>
        </w:rPr>
        <w:t>в приеме к рассмотрению документов для</w:t>
      </w:r>
      <w:r w:rsidR="00C30553">
        <w:rPr>
          <w:szCs w:val="28"/>
        </w:rPr>
        <w:t xml:space="preserve"> </w:t>
      </w:r>
      <w:r w:rsidR="00C30553" w:rsidRPr="00C30553">
        <w:rPr>
          <w:szCs w:val="28"/>
        </w:rPr>
        <w:t>предоставления муниципальной услуги</w:t>
      </w:r>
      <w:r w:rsidR="00C30553">
        <w:rPr>
          <w:szCs w:val="28"/>
        </w:rPr>
        <w:t xml:space="preserve"> </w:t>
      </w:r>
      <w:r w:rsidR="00C30553" w:rsidRPr="00C30553">
        <w:rPr>
          <w:szCs w:val="28"/>
        </w:rPr>
        <w:t>"Внесение изменений в разрешения на строительство"</w:t>
      </w:r>
      <w:r w:rsidR="00C30553">
        <w:rPr>
          <w:szCs w:val="28"/>
        </w:rPr>
        <w:t xml:space="preserve"> </w:t>
      </w:r>
      <w:r w:rsidRPr="00C30553">
        <w:rPr>
          <w:szCs w:val="28"/>
        </w:rPr>
        <w:t xml:space="preserve">Регламента считать приложением № 3. </w:t>
      </w:r>
    </w:p>
    <w:p w:rsidR="0059228F" w:rsidRDefault="0059228F" w:rsidP="0059228F">
      <w:pPr>
        <w:pStyle w:val="a3"/>
        <w:tabs>
          <w:tab w:val="left" w:pos="851"/>
        </w:tabs>
        <w:ind w:firstLine="540"/>
        <w:jc w:val="both"/>
      </w:pPr>
      <w:r w:rsidRPr="009D1BD0">
        <w:t xml:space="preserve">2. </w:t>
      </w:r>
      <w:r w:rsidRPr="00DC0F1C">
        <w:rPr>
          <w:rStyle w:val="FontStyle12"/>
          <w:sz w:val="28"/>
          <w:szCs w:val="28"/>
        </w:rPr>
        <w:t>Опубликовать настоящее постановление в информационном</w:t>
      </w:r>
      <w:r w:rsidRPr="008A2B86">
        <w:rPr>
          <w:rStyle w:val="FontStyle12"/>
          <w:sz w:val="28"/>
          <w:szCs w:val="28"/>
        </w:rPr>
        <w:t xml:space="preserve"> бюллетене «Информационный вестник Шемышейского района Пензенской области»</w:t>
      </w:r>
      <w:r>
        <w:rPr>
          <w:rStyle w:val="FontStyle12"/>
          <w:sz w:val="28"/>
          <w:szCs w:val="28"/>
        </w:rPr>
        <w:t xml:space="preserve">, </w:t>
      </w:r>
      <w:r>
        <w:lastRenderedPageBreak/>
        <w:t>разместить на сайте администрации Шемышейского района в информационно-телекоммуникационной сети «Интернет».</w:t>
      </w:r>
    </w:p>
    <w:p w:rsidR="0059228F" w:rsidRDefault="0059228F" w:rsidP="0059228F">
      <w:pPr>
        <w:pStyle w:val="a3"/>
        <w:tabs>
          <w:tab w:val="left" w:pos="851"/>
        </w:tabs>
        <w:ind w:firstLine="540"/>
        <w:jc w:val="both"/>
      </w:pPr>
      <w:r>
        <w:t>3.</w:t>
      </w:r>
      <w:r w:rsidR="00C30553">
        <w:t xml:space="preserve"> </w:t>
      </w:r>
      <w:r w:rsidRPr="009D1BD0">
        <w:t xml:space="preserve">Настоящее постановление вступает в силу </w:t>
      </w:r>
      <w:r w:rsidR="00103E65">
        <w:rPr>
          <w:rStyle w:val="FontStyle12"/>
          <w:sz w:val="28"/>
          <w:szCs w:val="28"/>
        </w:rPr>
        <w:t>на следующий день после дня его официального опубликования</w:t>
      </w:r>
      <w:r w:rsidRPr="009D1BD0">
        <w:t>.</w:t>
      </w:r>
    </w:p>
    <w:p w:rsidR="00E43E19" w:rsidRDefault="0059228F" w:rsidP="0059228F">
      <w:pPr>
        <w:pStyle w:val="a3"/>
        <w:tabs>
          <w:tab w:val="left" w:pos="851"/>
        </w:tabs>
        <w:ind w:firstLine="54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</w:t>
      </w:r>
      <w:r w:rsidR="00E43E19">
        <w:rPr>
          <w:rStyle w:val="FontStyle12"/>
          <w:sz w:val="28"/>
          <w:szCs w:val="28"/>
        </w:rPr>
        <w:t xml:space="preserve">. Контроль </w:t>
      </w:r>
      <w:r w:rsidR="00E43E19">
        <w:rPr>
          <w:rStyle w:val="FontStyle13"/>
          <w:i w:val="0"/>
          <w:sz w:val="28"/>
          <w:szCs w:val="28"/>
        </w:rPr>
        <w:t>за исполнением</w:t>
      </w:r>
      <w:r w:rsidR="00E43E19">
        <w:rPr>
          <w:rStyle w:val="FontStyle13"/>
          <w:sz w:val="28"/>
          <w:szCs w:val="28"/>
        </w:rPr>
        <w:t xml:space="preserve"> </w:t>
      </w:r>
      <w:r w:rsidR="00E43E19">
        <w:rPr>
          <w:rStyle w:val="FontStyle12"/>
          <w:sz w:val="28"/>
          <w:szCs w:val="28"/>
        </w:rPr>
        <w:t>настоящего постановления возложить на первого заместителя главы администрации Шемышейского района.</w:t>
      </w:r>
    </w:p>
    <w:p w:rsidR="00E81844" w:rsidRDefault="00E81844" w:rsidP="00D268C5">
      <w:pPr>
        <w:jc w:val="both"/>
        <w:rPr>
          <w:bCs/>
          <w:szCs w:val="28"/>
        </w:rPr>
      </w:pPr>
    </w:p>
    <w:p w:rsidR="00794C9D" w:rsidRDefault="00794C9D" w:rsidP="00D268C5">
      <w:pPr>
        <w:jc w:val="both"/>
        <w:rPr>
          <w:bCs/>
          <w:szCs w:val="28"/>
        </w:rPr>
      </w:pPr>
    </w:p>
    <w:p w:rsidR="00794C9D" w:rsidRDefault="00794C9D" w:rsidP="00D268C5">
      <w:pPr>
        <w:jc w:val="both"/>
        <w:rPr>
          <w:bCs/>
          <w:szCs w:val="28"/>
        </w:rPr>
      </w:pPr>
    </w:p>
    <w:p w:rsidR="00D268C5" w:rsidRDefault="00D268C5" w:rsidP="00D268C5">
      <w:pPr>
        <w:jc w:val="both"/>
        <w:rPr>
          <w:bCs/>
          <w:szCs w:val="28"/>
        </w:rPr>
      </w:pPr>
      <w:r>
        <w:rPr>
          <w:bCs/>
          <w:szCs w:val="28"/>
        </w:rPr>
        <w:t>Глав</w:t>
      </w:r>
      <w:r w:rsidR="00777509">
        <w:rPr>
          <w:bCs/>
          <w:szCs w:val="28"/>
        </w:rPr>
        <w:t>а</w:t>
      </w:r>
      <w:r>
        <w:rPr>
          <w:bCs/>
          <w:szCs w:val="28"/>
        </w:rPr>
        <w:t xml:space="preserve"> администрации</w:t>
      </w:r>
    </w:p>
    <w:p w:rsidR="00D268C5" w:rsidRDefault="00D268C5" w:rsidP="00E81844">
      <w:pPr>
        <w:jc w:val="both"/>
        <w:rPr>
          <w:bCs/>
          <w:szCs w:val="28"/>
        </w:rPr>
      </w:pPr>
      <w:r>
        <w:rPr>
          <w:bCs/>
          <w:szCs w:val="28"/>
        </w:rPr>
        <w:t xml:space="preserve">Шемышейского района                                                                          </w:t>
      </w:r>
      <w:r w:rsidR="00777509">
        <w:rPr>
          <w:bCs/>
          <w:szCs w:val="28"/>
        </w:rPr>
        <w:t>В.А. Фадеев</w:t>
      </w: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p w:rsidR="00794C9D" w:rsidRDefault="00794C9D" w:rsidP="00E81844">
      <w:pPr>
        <w:jc w:val="both"/>
        <w:rPr>
          <w:bCs/>
          <w:szCs w:val="28"/>
        </w:rPr>
      </w:pPr>
    </w:p>
    <w:sectPr w:rsidR="00794C9D" w:rsidSect="005A3E86">
      <w:pgSz w:w="11906" w:h="16838"/>
      <w:pgMar w:top="907" w:right="737" w:bottom="540" w:left="1276" w:header="720" w:footer="720" w:gutter="0"/>
      <w:cols w:space="72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578" w:rsidRDefault="00A42578" w:rsidP="00DE3356">
      <w:r>
        <w:separator/>
      </w:r>
    </w:p>
  </w:endnote>
  <w:endnote w:type="continuationSeparator" w:id="0">
    <w:p w:rsidR="00A42578" w:rsidRDefault="00A42578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578" w:rsidRDefault="00A42578" w:rsidP="00DE3356">
      <w:r>
        <w:separator/>
      </w:r>
    </w:p>
  </w:footnote>
  <w:footnote w:type="continuationSeparator" w:id="0">
    <w:p w:rsidR="00A42578" w:rsidRDefault="00A42578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Symbol"/>
        <w:sz w:val="28"/>
        <w:szCs w:val="28"/>
      </w:rPr>
    </w:lvl>
  </w:abstractNum>
  <w:abstractNum w:abstractNumId="5">
    <w:nsid w:val="04DE68EB"/>
    <w:multiLevelType w:val="hybridMultilevel"/>
    <w:tmpl w:val="5CB29470"/>
    <w:lvl w:ilvl="0" w:tplc="6C6499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E5F0234"/>
    <w:multiLevelType w:val="multilevel"/>
    <w:tmpl w:val="45924A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2FC045A"/>
    <w:multiLevelType w:val="hybridMultilevel"/>
    <w:tmpl w:val="DBFCCCFC"/>
    <w:lvl w:ilvl="0" w:tplc="98E285F8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8">
    <w:nsid w:val="1B915168"/>
    <w:multiLevelType w:val="singleLevel"/>
    <w:tmpl w:val="ABF8F868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3F6B2C07"/>
    <w:multiLevelType w:val="multilevel"/>
    <w:tmpl w:val="8D6ABA2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>
    <w:nsid w:val="449C5930"/>
    <w:multiLevelType w:val="hybridMultilevel"/>
    <w:tmpl w:val="A020925C"/>
    <w:lvl w:ilvl="0" w:tplc="A5F4EDA0">
      <w:start w:val="1"/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1">
    <w:nsid w:val="486768CA"/>
    <w:multiLevelType w:val="multilevel"/>
    <w:tmpl w:val="B1742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7"/>
        </w:tabs>
        <w:ind w:left="108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9"/>
        </w:tabs>
        <w:ind w:left="1439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2">
    <w:nsid w:val="48A8072A"/>
    <w:multiLevelType w:val="hybridMultilevel"/>
    <w:tmpl w:val="EEE2E8C2"/>
    <w:lvl w:ilvl="0" w:tplc="4C129D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5972F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34502"/>
    <w:multiLevelType w:val="multilevel"/>
    <w:tmpl w:val="590208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4">
    <w:nsid w:val="58BF5A28"/>
    <w:multiLevelType w:val="hybridMultilevel"/>
    <w:tmpl w:val="1BFA92BE"/>
    <w:lvl w:ilvl="0" w:tplc="C220FC8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5">
    <w:nsid w:val="5A0F31BB"/>
    <w:multiLevelType w:val="hybridMultilevel"/>
    <w:tmpl w:val="5AC82F0A"/>
    <w:lvl w:ilvl="0" w:tplc="650297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2037BA"/>
    <w:multiLevelType w:val="multilevel"/>
    <w:tmpl w:val="E6A4A466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6F1B37BE"/>
    <w:multiLevelType w:val="multilevel"/>
    <w:tmpl w:val="7E342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15A71"/>
    <w:rsid w:val="00040D60"/>
    <w:rsid w:val="00046988"/>
    <w:rsid w:val="000502F0"/>
    <w:rsid w:val="00083905"/>
    <w:rsid w:val="000A5414"/>
    <w:rsid w:val="000A5B0E"/>
    <w:rsid w:val="000C7257"/>
    <w:rsid w:val="000E05D4"/>
    <w:rsid w:val="00103E65"/>
    <w:rsid w:val="0011066F"/>
    <w:rsid w:val="00120B83"/>
    <w:rsid w:val="00130457"/>
    <w:rsid w:val="00132E5A"/>
    <w:rsid w:val="00137144"/>
    <w:rsid w:val="001547F6"/>
    <w:rsid w:val="001732DA"/>
    <w:rsid w:val="00175958"/>
    <w:rsid w:val="00185D07"/>
    <w:rsid w:val="001A1E1A"/>
    <w:rsid w:val="001F4605"/>
    <w:rsid w:val="00205B18"/>
    <w:rsid w:val="00211064"/>
    <w:rsid w:val="00213A44"/>
    <w:rsid w:val="00221E0E"/>
    <w:rsid w:val="00267854"/>
    <w:rsid w:val="002731A2"/>
    <w:rsid w:val="00273BEB"/>
    <w:rsid w:val="00282C27"/>
    <w:rsid w:val="002A31B2"/>
    <w:rsid w:val="002A7005"/>
    <w:rsid w:val="002C66C3"/>
    <w:rsid w:val="002D008A"/>
    <w:rsid w:val="002D24B4"/>
    <w:rsid w:val="00303DCA"/>
    <w:rsid w:val="00315DE3"/>
    <w:rsid w:val="00322D62"/>
    <w:rsid w:val="00343FD2"/>
    <w:rsid w:val="003455AD"/>
    <w:rsid w:val="0035339F"/>
    <w:rsid w:val="003577D3"/>
    <w:rsid w:val="00365D2D"/>
    <w:rsid w:val="003735E9"/>
    <w:rsid w:val="003B7F1C"/>
    <w:rsid w:val="003C2B32"/>
    <w:rsid w:val="003F4327"/>
    <w:rsid w:val="003F6812"/>
    <w:rsid w:val="003F703D"/>
    <w:rsid w:val="00411217"/>
    <w:rsid w:val="00421F96"/>
    <w:rsid w:val="00423229"/>
    <w:rsid w:val="004344CB"/>
    <w:rsid w:val="00454E4A"/>
    <w:rsid w:val="00463249"/>
    <w:rsid w:val="004758C3"/>
    <w:rsid w:val="00482280"/>
    <w:rsid w:val="00490167"/>
    <w:rsid w:val="004907E5"/>
    <w:rsid w:val="0049147D"/>
    <w:rsid w:val="00491D40"/>
    <w:rsid w:val="00493D33"/>
    <w:rsid w:val="004964A1"/>
    <w:rsid w:val="004A3BBB"/>
    <w:rsid w:val="004D78C5"/>
    <w:rsid w:val="004F59A7"/>
    <w:rsid w:val="00503386"/>
    <w:rsid w:val="0050731B"/>
    <w:rsid w:val="005151AA"/>
    <w:rsid w:val="0059228F"/>
    <w:rsid w:val="005944B2"/>
    <w:rsid w:val="005A3E86"/>
    <w:rsid w:val="005B12EE"/>
    <w:rsid w:val="005F6F54"/>
    <w:rsid w:val="006056EF"/>
    <w:rsid w:val="00632630"/>
    <w:rsid w:val="00640021"/>
    <w:rsid w:val="00662736"/>
    <w:rsid w:val="006652F0"/>
    <w:rsid w:val="00666CDF"/>
    <w:rsid w:val="00671CF2"/>
    <w:rsid w:val="00681046"/>
    <w:rsid w:val="006A4642"/>
    <w:rsid w:val="00710A37"/>
    <w:rsid w:val="0071484D"/>
    <w:rsid w:val="0071564C"/>
    <w:rsid w:val="00722839"/>
    <w:rsid w:val="00733AA3"/>
    <w:rsid w:val="00745226"/>
    <w:rsid w:val="007474C9"/>
    <w:rsid w:val="00775981"/>
    <w:rsid w:val="00775FDD"/>
    <w:rsid w:val="00777509"/>
    <w:rsid w:val="00794C9D"/>
    <w:rsid w:val="00794F18"/>
    <w:rsid w:val="00797173"/>
    <w:rsid w:val="007A564A"/>
    <w:rsid w:val="007D23F5"/>
    <w:rsid w:val="007F6E5D"/>
    <w:rsid w:val="00800AE2"/>
    <w:rsid w:val="0080697F"/>
    <w:rsid w:val="00817E2E"/>
    <w:rsid w:val="00821344"/>
    <w:rsid w:val="00845D7E"/>
    <w:rsid w:val="00853E88"/>
    <w:rsid w:val="00883B99"/>
    <w:rsid w:val="0088573E"/>
    <w:rsid w:val="0088574B"/>
    <w:rsid w:val="008A2B86"/>
    <w:rsid w:val="008B32B8"/>
    <w:rsid w:val="008C2627"/>
    <w:rsid w:val="008F152C"/>
    <w:rsid w:val="008F6845"/>
    <w:rsid w:val="0091512A"/>
    <w:rsid w:val="0094337F"/>
    <w:rsid w:val="00944771"/>
    <w:rsid w:val="00967E06"/>
    <w:rsid w:val="00977BA8"/>
    <w:rsid w:val="00981EED"/>
    <w:rsid w:val="009E354B"/>
    <w:rsid w:val="009E386A"/>
    <w:rsid w:val="009E5300"/>
    <w:rsid w:val="00A42578"/>
    <w:rsid w:val="00A51A10"/>
    <w:rsid w:val="00A57D91"/>
    <w:rsid w:val="00A75467"/>
    <w:rsid w:val="00A8662C"/>
    <w:rsid w:val="00AA1EFB"/>
    <w:rsid w:val="00AA20B2"/>
    <w:rsid w:val="00AC1910"/>
    <w:rsid w:val="00AC39DE"/>
    <w:rsid w:val="00AC56A0"/>
    <w:rsid w:val="00AD1B6E"/>
    <w:rsid w:val="00AD2DE4"/>
    <w:rsid w:val="00AD3139"/>
    <w:rsid w:val="00AE680E"/>
    <w:rsid w:val="00AF4C6A"/>
    <w:rsid w:val="00AF769B"/>
    <w:rsid w:val="00B1312B"/>
    <w:rsid w:val="00B42372"/>
    <w:rsid w:val="00B73B02"/>
    <w:rsid w:val="00B96582"/>
    <w:rsid w:val="00BA1F1A"/>
    <w:rsid w:val="00BB1642"/>
    <w:rsid w:val="00BF5F7F"/>
    <w:rsid w:val="00C05D56"/>
    <w:rsid w:val="00C1512A"/>
    <w:rsid w:val="00C23285"/>
    <w:rsid w:val="00C26B0C"/>
    <w:rsid w:val="00C30553"/>
    <w:rsid w:val="00C70C11"/>
    <w:rsid w:val="00C822EB"/>
    <w:rsid w:val="00C83853"/>
    <w:rsid w:val="00C97C2F"/>
    <w:rsid w:val="00CD68BD"/>
    <w:rsid w:val="00D04513"/>
    <w:rsid w:val="00D145B8"/>
    <w:rsid w:val="00D21640"/>
    <w:rsid w:val="00D227F8"/>
    <w:rsid w:val="00D236BB"/>
    <w:rsid w:val="00D268C5"/>
    <w:rsid w:val="00D330AB"/>
    <w:rsid w:val="00D61169"/>
    <w:rsid w:val="00DB310A"/>
    <w:rsid w:val="00DD38FD"/>
    <w:rsid w:val="00DD6C1E"/>
    <w:rsid w:val="00DE3356"/>
    <w:rsid w:val="00E1638C"/>
    <w:rsid w:val="00E41DD3"/>
    <w:rsid w:val="00E43E19"/>
    <w:rsid w:val="00E52A95"/>
    <w:rsid w:val="00E55507"/>
    <w:rsid w:val="00E614BF"/>
    <w:rsid w:val="00E66085"/>
    <w:rsid w:val="00E81844"/>
    <w:rsid w:val="00E84B7A"/>
    <w:rsid w:val="00EA1307"/>
    <w:rsid w:val="00EE7B5A"/>
    <w:rsid w:val="00F11639"/>
    <w:rsid w:val="00F27EE0"/>
    <w:rsid w:val="00F30347"/>
    <w:rsid w:val="00F36D5D"/>
    <w:rsid w:val="00F41CEB"/>
    <w:rsid w:val="00F45E38"/>
    <w:rsid w:val="00F57002"/>
    <w:rsid w:val="00F6241B"/>
    <w:rsid w:val="00F842C9"/>
    <w:rsid w:val="00FA21F6"/>
    <w:rsid w:val="00FB15DF"/>
    <w:rsid w:val="00FE5005"/>
    <w:rsid w:val="00FF3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57"/>
    <w:rPr>
      <w:sz w:val="28"/>
      <w:szCs w:val="24"/>
      <w:u w:color="FFFFFF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794C9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Cs w:val="28"/>
    </w:rPr>
  </w:style>
  <w:style w:type="paragraph" w:styleId="20">
    <w:name w:val="Body Text 2"/>
    <w:basedOn w:val="a"/>
    <w:semiHidden/>
    <w:rPr>
      <w:b/>
      <w:bCs/>
    </w:rPr>
  </w:style>
  <w:style w:type="paragraph" w:styleId="a4">
    <w:name w:val="Body Text Indent"/>
    <w:basedOn w:val="a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1">
    <w:name w:val="Body Text Indent 2"/>
    <w:basedOn w:val="a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basedOn w:val="a0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uiPriority w:val="99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5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6">
    <w:name w:val="List Paragraph"/>
    <w:basedOn w:val="a"/>
    <w:uiPriority w:val="99"/>
    <w:qFormat/>
    <w:rsid w:val="00977BA8"/>
    <w:pPr>
      <w:ind w:left="720"/>
      <w:contextualSpacing/>
    </w:pPr>
    <w:rPr>
      <w:sz w:val="24"/>
    </w:rPr>
  </w:style>
  <w:style w:type="paragraph" w:customStyle="1" w:styleId="a7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2">
    <w:name w:val="Основной шрифт абзаца2"/>
    <w:rsid w:val="00482280"/>
  </w:style>
  <w:style w:type="character" w:styleId="a8">
    <w:name w:val="Hyperlink"/>
    <w:basedOn w:val="22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customStyle="1" w:styleId="a9">
    <w:name w:val="Заголовок"/>
    <w:basedOn w:val="a"/>
    <w:next w:val="a3"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a">
    <w:name w:val="List"/>
    <w:basedOn w:val="a3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b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0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c">
    <w:name w:val="header"/>
    <w:basedOn w:val="a"/>
    <w:link w:val="ad"/>
    <w:uiPriority w:val="99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e">
    <w:name w:val="Содержимое таблицы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">
    <w:name w:val="Заголовок таблицы"/>
    <w:basedOn w:val="ae"/>
    <w:rsid w:val="00482280"/>
    <w:pPr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0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1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1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2">
    <w:name w:val="Normal (Web)"/>
    <w:basedOn w:val="a"/>
    <w:uiPriority w:val="99"/>
    <w:rsid w:val="00482280"/>
    <w:pPr>
      <w:spacing w:before="100" w:beforeAutospacing="1" w:after="100" w:afterAutospacing="1"/>
    </w:pPr>
    <w:rPr>
      <w:sz w:val="24"/>
    </w:rPr>
  </w:style>
  <w:style w:type="paragraph" w:styleId="af3">
    <w:name w:val="Document Map"/>
    <w:basedOn w:val="a"/>
    <w:link w:val="af4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Гипертекстовая ссылка"/>
    <w:basedOn w:val="a0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6">
    <w:name w:val="Цветовое выделение"/>
    <w:rsid w:val="00482280"/>
    <w:rPr>
      <w:b/>
      <w:color w:val="26282F"/>
      <w:sz w:val="26"/>
    </w:rPr>
  </w:style>
  <w:style w:type="paragraph" w:styleId="af7">
    <w:name w:val="Balloon Text"/>
    <w:basedOn w:val="a"/>
    <w:link w:val="af8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8">
    <w:name w:val="Текст выноски Знак"/>
    <w:basedOn w:val="a0"/>
    <w:link w:val="af7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9">
    <w:name w:val="footer"/>
    <w:basedOn w:val="a"/>
    <w:link w:val="afa"/>
    <w:uiPriority w:val="99"/>
    <w:semiHidden/>
    <w:unhideWhenUsed/>
    <w:rsid w:val="00DE335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DE3356"/>
    <w:rPr>
      <w:sz w:val="28"/>
      <w:szCs w:val="24"/>
      <w:u w:color="FFFFFF"/>
    </w:rPr>
  </w:style>
  <w:style w:type="paragraph" w:styleId="afb">
    <w:name w:val="No Spacing"/>
    <w:uiPriority w:val="1"/>
    <w:qFormat/>
    <w:rsid w:val="00817E2E"/>
    <w:rPr>
      <w:sz w:val="28"/>
      <w:szCs w:val="24"/>
      <w:u w:color="FFFFFF"/>
    </w:rPr>
  </w:style>
  <w:style w:type="paragraph" w:customStyle="1" w:styleId="s3">
    <w:name w:val="s_3"/>
    <w:basedOn w:val="a"/>
    <w:rsid w:val="00132E5A"/>
    <w:pPr>
      <w:spacing w:before="100" w:beforeAutospacing="1" w:after="100" w:afterAutospacing="1"/>
    </w:pPr>
    <w:rPr>
      <w:sz w:val="24"/>
    </w:rPr>
  </w:style>
  <w:style w:type="character" w:styleId="afc">
    <w:name w:val="Strong"/>
    <w:uiPriority w:val="22"/>
    <w:qFormat/>
    <w:rsid w:val="000C7257"/>
    <w:rPr>
      <w:b/>
      <w:bCs/>
    </w:rPr>
  </w:style>
  <w:style w:type="paragraph" w:customStyle="1" w:styleId="formattext">
    <w:name w:val="formattext"/>
    <w:basedOn w:val="a"/>
    <w:rsid w:val="004344CB"/>
    <w:pPr>
      <w:spacing w:before="100" w:beforeAutospacing="1" w:after="100" w:afterAutospacing="1"/>
    </w:pPr>
    <w:rPr>
      <w:sz w:val="24"/>
    </w:rPr>
  </w:style>
  <w:style w:type="character" w:styleId="afd">
    <w:name w:val="Emphasis"/>
    <w:basedOn w:val="a0"/>
    <w:uiPriority w:val="20"/>
    <w:qFormat/>
    <w:rsid w:val="00D268C5"/>
    <w:rPr>
      <w:i/>
      <w:iCs/>
    </w:rPr>
  </w:style>
  <w:style w:type="character" w:customStyle="1" w:styleId="ConsPlusNormal0">
    <w:name w:val="ConsPlusNormal Знак"/>
    <w:link w:val="ConsPlusNormal"/>
    <w:locked/>
    <w:rsid w:val="0059228F"/>
    <w:rPr>
      <w:rFonts w:ascii="Arial" w:hAnsi="Arial" w:cs="Arial"/>
      <w:lang w:eastAsia="zh-CN" w:bidi="ar-SA"/>
    </w:rPr>
  </w:style>
  <w:style w:type="character" w:customStyle="1" w:styleId="apple-converted-space">
    <w:name w:val="apple-converted-space"/>
    <w:rsid w:val="00794C9D"/>
  </w:style>
  <w:style w:type="paragraph" w:customStyle="1" w:styleId="12">
    <w:name w:val="нум список 1"/>
    <w:rsid w:val="00794C9D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2112</Company>
  <LinksUpToDate>false</LinksUpToDate>
  <CharactersWithSpaces>2499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2019-04-16T12:08:00Z</cp:lastPrinted>
  <dcterms:created xsi:type="dcterms:W3CDTF">2019-05-15T12:56:00Z</dcterms:created>
  <dcterms:modified xsi:type="dcterms:W3CDTF">2019-05-15T12:56:00Z</dcterms:modified>
</cp:coreProperties>
</file>